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92BF7" w14:textId="77777777" w:rsidR="00862517" w:rsidRPr="00862517" w:rsidRDefault="00862517" w:rsidP="006205BF">
      <w:pPr>
        <w:tabs>
          <w:tab w:val="left" w:pos="5670"/>
        </w:tabs>
        <w:spacing w:line="200" w:lineRule="atLeast"/>
        <w:ind w:left="135"/>
        <w:jc w:val="center"/>
        <w:rPr>
          <w:b/>
          <w:bCs/>
          <w:color w:val="FF0000"/>
          <w:sz w:val="24"/>
          <w:szCs w:val="24"/>
        </w:rPr>
      </w:pPr>
      <w:r w:rsidRPr="00862517">
        <w:rPr>
          <w:b/>
          <w:bCs/>
          <w:color w:val="FF0000"/>
          <w:sz w:val="24"/>
          <w:szCs w:val="24"/>
        </w:rPr>
        <w:t>MINUTA</w:t>
      </w:r>
    </w:p>
    <w:p w14:paraId="03B8A3E9" w14:textId="77777777" w:rsidR="00F61B60" w:rsidRDefault="00F61B60">
      <w:pPr>
        <w:spacing w:line="200" w:lineRule="atLeast"/>
        <w:ind w:left="135"/>
        <w:jc w:val="center"/>
        <w:rPr>
          <w:b/>
          <w:bCs/>
          <w:sz w:val="24"/>
          <w:szCs w:val="24"/>
        </w:rPr>
      </w:pPr>
      <w:r w:rsidRPr="00F61B60">
        <w:rPr>
          <w:b/>
          <w:bCs/>
          <w:sz w:val="24"/>
          <w:szCs w:val="24"/>
        </w:rPr>
        <w:t xml:space="preserve">Câmara Técnica de Cobrança pelo Uso de Recursos Hídricos </w:t>
      </w:r>
      <w:r>
        <w:rPr>
          <w:b/>
          <w:bCs/>
          <w:sz w:val="24"/>
          <w:szCs w:val="24"/>
        </w:rPr>
        <w:t>–</w:t>
      </w:r>
      <w:r w:rsidRPr="00F61B60">
        <w:rPr>
          <w:b/>
          <w:bCs/>
          <w:sz w:val="24"/>
          <w:szCs w:val="24"/>
        </w:rPr>
        <w:t xml:space="preserve"> CTCOB</w:t>
      </w:r>
    </w:p>
    <w:p w14:paraId="5D74DAD0" w14:textId="77777777" w:rsidR="00AA7FDE" w:rsidRPr="00C265D0" w:rsidRDefault="00AA7FDE">
      <w:pPr>
        <w:spacing w:line="200" w:lineRule="atLeast"/>
        <w:ind w:left="135"/>
        <w:jc w:val="center"/>
        <w:rPr>
          <w:b/>
          <w:bCs/>
          <w:sz w:val="24"/>
          <w:szCs w:val="24"/>
        </w:rPr>
      </w:pPr>
      <w:r w:rsidRPr="00C265D0">
        <w:rPr>
          <w:b/>
          <w:bCs/>
          <w:sz w:val="24"/>
          <w:szCs w:val="24"/>
        </w:rPr>
        <w:t>CONSELHO NACIONAL DE RECURSOS HÍDRICOS - CNRH</w:t>
      </w:r>
    </w:p>
    <w:p w14:paraId="66FB4E1A" w14:textId="3862EE43" w:rsidR="00AA7FDE" w:rsidRPr="00C265D0" w:rsidRDefault="00AA7FDE">
      <w:pPr>
        <w:spacing w:line="200" w:lineRule="atLeast"/>
        <w:ind w:left="135"/>
        <w:jc w:val="center"/>
        <w:rPr>
          <w:sz w:val="24"/>
          <w:szCs w:val="24"/>
        </w:rPr>
      </w:pPr>
      <w:r w:rsidRPr="00C265D0">
        <w:rPr>
          <w:b/>
          <w:bCs/>
          <w:sz w:val="24"/>
          <w:szCs w:val="24"/>
        </w:rPr>
        <w:t xml:space="preserve">ATA DA </w:t>
      </w:r>
      <w:r w:rsidR="00F61B60">
        <w:rPr>
          <w:b/>
          <w:bCs/>
          <w:sz w:val="24"/>
          <w:szCs w:val="24"/>
        </w:rPr>
        <w:t>9</w:t>
      </w:r>
      <w:r w:rsidR="00FC7A39">
        <w:rPr>
          <w:b/>
          <w:bCs/>
          <w:sz w:val="24"/>
          <w:szCs w:val="24"/>
        </w:rPr>
        <w:t>8</w:t>
      </w:r>
      <w:r w:rsidRPr="00C265D0">
        <w:rPr>
          <w:b/>
          <w:bCs/>
          <w:sz w:val="24"/>
          <w:szCs w:val="24"/>
        </w:rPr>
        <w:t>ª REUNIÃO</w:t>
      </w:r>
    </w:p>
    <w:p w14:paraId="51F034E7" w14:textId="77777777" w:rsidR="00AA7FDE" w:rsidRPr="00C265D0" w:rsidRDefault="00AA7FDE">
      <w:pPr>
        <w:spacing w:line="200" w:lineRule="atLeast"/>
        <w:ind w:left="135"/>
        <w:jc w:val="both"/>
        <w:rPr>
          <w:sz w:val="24"/>
          <w:szCs w:val="24"/>
        </w:rPr>
      </w:pPr>
    </w:p>
    <w:p w14:paraId="072A6C9F" w14:textId="088217CF" w:rsidR="00AA7FDE" w:rsidRPr="00C265D0" w:rsidRDefault="00AA7FDE">
      <w:pPr>
        <w:pStyle w:val="Ttulo1"/>
        <w:numPr>
          <w:ilvl w:val="0"/>
          <w:numId w:val="2"/>
        </w:numPr>
        <w:tabs>
          <w:tab w:val="left" w:pos="135"/>
          <w:tab w:val="left" w:pos="1755"/>
          <w:tab w:val="left" w:pos="1890"/>
          <w:tab w:val="left" w:pos="2160"/>
          <w:tab w:val="left" w:pos="2295"/>
          <w:tab w:val="left" w:pos="3571"/>
        </w:tabs>
        <w:spacing w:line="200" w:lineRule="atLeast"/>
        <w:ind w:left="135"/>
        <w:jc w:val="both"/>
        <w:rPr>
          <w:sz w:val="24"/>
          <w:szCs w:val="24"/>
          <w:u w:val="single"/>
          <w:lang w:val="pt-PT"/>
        </w:rPr>
      </w:pPr>
      <w:r w:rsidRPr="00C265D0">
        <w:rPr>
          <w:b w:val="0"/>
          <w:sz w:val="24"/>
          <w:szCs w:val="24"/>
          <w:u w:val="single"/>
        </w:rPr>
        <w:t>Data</w:t>
      </w:r>
      <w:r w:rsidRPr="00C265D0">
        <w:rPr>
          <w:b w:val="0"/>
          <w:sz w:val="24"/>
          <w:szCs w:val="24"/>
        </w:rPr>
        <w:t xml:space="preserve">: </w:t>
      </w:r>
      <w:r w:rsidR="00FC7A39">
        <w:rPr>
          <w:b w:val="0"/>
          <w:sz w:val="24"/>
          <w:szCs w:val="24"/>
        </w:rPr>
        <w:t>10 e 11</w:t>
      </w:r>
      <w:r w:rsidRPr="00C265D0">
        <w:rPr>
          <w:b w:val="0"/>
          <w:sz w:val="24"/>
          <w:szCs w:val="24"/>
        </w:rPr>
        <w:t xml:space="preserve"> de </w:t>
      </w:r>
      <w:r w:rsidR="00FC7A39">
        <w:rPr>
          <w:b w:val="0"/>
          <w:sz w:val="24"/>
          <w:szCs w:val="24"/>
        </w:rPr>
        <w:t>outubro</w:t>
      </w:r>
      <w:r w:rsidR="007F336C">
        <w:rPr>
          <w:b w:val="0"/>
          <w:sz w:val="24"/>
          <w:szCs w:val="24"/>
        </w:rPr>
        <w:t xml:space="preserve"> de 2017</w:t>
      </w:r>
      <w:r w:rsidRPr="00C265D0">
        <w:rPr>
          <w:rStyle w:val="Forte"/>
          <w:iCs/>
          <w:sz w:val="24"/>
          <w:szCs w:val="24"/>
        </w:rPr>
        <w:t>.</w:t>
      </w:r>
    </w:p>
    <w:p w14:paraId="0195B60E" w14:textId="6C71C218" w:rsidR="00AA7FDE" w:rsidRPr="00C265D0" w:rsidRDefault="00AA7FDE">
      <w:pPr>
        <w:spacing w:line="200" w:lineRule="atLeast"/>
        <w:ind w:left="825" w:hanging="705"/>
        <w:jc w:val="both"/>
        <w:rPr>
          <w:sz w:val="24"/>
          <w:szCs w:val="24"/>
        </w:rPr>
      </w:pPr>
      <w:r w:rsidRPr="00C265D0">
        <w:rPr>
          <w:sz w:val="24"/>
          <w:szCs w:val="24"/>
          <w:u w:val="single"/>
          <w:lang w:val="pt-PT"/>
        </w:rPr>
        <w:t>Local</w:t>
      </w:r>
      <w:r w:rsidRPr="00C265D0">
        <w:rPr>
          <w:sz w:val="24"/>
          <w:szCs w:val="24"/>
          <w:lang w:val="pt-PT"/>
        </w:rPr>
        <w:t>:</w:t>
      </w:r>
      <w:r w:rsidR="00CF31D8">
        <w:rPr>
          <w:sz w:val="24"/>
          <w:szCs w:val="24"/>
          <w:lang w:val="pt-PT"/>
        </w:rPr>
        <w:t xml:space="preserve"> Sede da Confederação Nacional das Indústrias – Edifício Roberto Simonsen – SBN, Quadra 5, Bloco C, salas 1 e 2 – 11º Andar</w:t>
      </w:r>
      <w:r w:rsidR="00663EC8">
        <w:rPr>
          <w:sz w:val="24"/>
          <w:szCs w:val="24"/>
          <w:lang w:val="pt-PT"/>
        </w:rPr>
        <w:t>.</w:t>
      </w:r>
      <w:r w:rsidRPr="00C265D0">
        <w:rPr>
          <w:sz w:val="24"/>
          <w:szCs w:val="24"/>
          <w:lang w:val="pt-PT"/>
        </w:rPr>
        <w:t xml:space="preserve"> </w:t>
      </w:r>
    </w:p>
    <w:p w14:paraId="6775E397" w14:textId="77777777" w:rsidR="00AA7FDE" w:rsidRPr="00C265D0" w:rsidRDefault="00AA7FDE">
      <w:pPr>
        <w:spacing w:line="200" w:lineRule="atLeast"/>
        <w:ind w:left="135"/>
        <w:rPr>
          <w:sz w:val="24"/>
          <w:szCs w:val="24"/>
        </w:rPr>
      </w:pPr>
    </w:p>
    <w:p w14:paraId="30A91404" w14:textId="77777777" w:rsidR="00AA7FDE" w:rsidRPr="00C265D0" w:rsidRDefault="00AA7FDE">
      <w:pPr>
        <w:tabs>
          <w:tab w:val="left" w:pos="10375"/>
        </w:tabs>
        <w:spacing w:line="200" w:lineRule="atLeast"/>
        <w:ind w:left="135"/>
        <w:rPr>
          <w:sz w:val="24"/>
          <w:szCs w:val="24"/>
        </w:rPr>
      </w:pPr>
      <w:r w:rsidRPr="00C265D0">
        <w:rPr>
          <w:b/>
          <w:bCs/>
          <w:sz w:val="24"/>
          <w:szCs w:val="24"/>
        </w:rPr>
        <w:t>REPRESENTANTES:</w:t>
      </w:r>
    </w:p>
    <w:p w14:paraId="61719B91" w14:textId="4B314954" w:rsidR="00AA7FDE" w:rsidRPr="00257696" w:rsidRDefault="00A52D5D"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A52D5D">
        <w:rPr>
          <w:sz w:val="24"/>
          <w:szCs w:val="24"/>
        </w:rPr>
        <w:t>Ministério da Fazenda</w:t>
      </w:r>
      <w:r w:rsidR="00AA7FDE" w:rsidRPr="00C265D0">
        <w:rPr>
          <w:rStyle w:val="Hyperlink"/>
          <w:color w:val="auto"/>
          <w:sz w:val="24"/>
          <w:szCs w:val="24"/>
          <w:u w:val="none"/>
        </w:rPr>
        <w:t xml:space="preserve">: </w:t>
      </w:r>
      <w:r w:rsidR="00FD61F9">
        <w:rPr>
          <w:rStyle w:val="Hyperlink"/>
          <w:color w:val="auto"/>
          <w:sz w:val="24"/>
          <w:szCs w:val="24"/>
          <w:u w:val="none"/>
        </w:rPr>
        <w:t>João Alberto Tavares Evangelista</w:t>
      </w:r>
      <w:r w:rsidR="006E7C6D">
        <w:rPr>
          <w:rStyle w:val="Hyperlink"/>
          <w:color w:val="auto"/>
          <w:sz w:val="24"/>
          <w:szCs w:val="24"/>
          <w:u w:val="none"/>
        </w:rPr>
        <w:t xml:space="preserve"> </w:t>
      </w:r>
      <w:r w:rsidR="006E7C6D" w:rsidRPr="00257696">
        <w:rPr>
          <w:rStyle w:val="Hyperlink"/>
          <w:color w:val="auto"/>
          <w:sz w:val="24"/>
          <w:szCs w:val="24"/>
          <w:u w:val="none"/>
        </w:rPr>
        <w:t>(</w:t>
      </w:r>
      <w:hyperlink r:id="rId8" w:history="1">
        <w:r w:rsidR="00FD61F9" w:rsidRPr="00471D18">
          <w:rPr>
            <w:rStyle w:val="Hyperlink"/>
            <w:sz w:val="24"/>
            <w:szCs w:val="24"/>
          </w:rPr>
          <w:t>joao.evangelista@fazenda.gov.br</w:t>
        </w:r>
      </w:hyperlink>
      <w:r w:rsidR="006E7C6D" w:rsidRPr="00257696">
        <w:rPr>
          <w:rStyle w:val="Hyperlink"/>
          <w:color w:val="auto"/>
          <w:sz w:val="24"/>
          <w:szCs w:val="24"/>
          <w:u w:val="none"/>
        </w:rPr>
        <w:t xml:space="preserve">) </w:t>
      </w:r>
    </w:p>
    <w:p w14:paraId="5E69F9C4" w14:textId="3012146D" w:rsidR="00AA7FDE" w:rsidRDefault="00A52D5D"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A52D5D">
        <w:rPr>
          <w:rStyle w:val="Hyperlink"/>
          <w:color w:val="auto"/>
          <w:sz w:val="24"/>
          <w:szCs w:val="24"/>
          <w:u w:val="none"/>
        </w:rPr>
        <w:t>Ministério da Agricultura, Pecuária e Abastecimento</w:t>
      </w:r>
      <w:r w:rsidR="00AA7FDE" w:rsidRPr="00C265D0">
        <w:rPr>
          <w:rStyle w:val="Hyperlink"/>
          <w:color w:val="auto"/>
          <w:sz w:val="24"/>
          <w:szCs w:val="24"/>
          <w:u w:val="none"/>
        </w:rPr>
        <w:t xml:space="preserve">: </w:t>
      </w:r>
      <w:r w:rsidR="00FD61F9">
        <w:rPr>
          <w:rStyle w:val="Hyperlink"/>
          <w:color w:val="auto"/>
          <w:sz w:val="24"/>
          <w:szCs w:val="24"/>
          <w:u w:val="none"/>
        </w:rPr>
        <w:t>José Silvério da Silva (</w:t>
      </w:r>
      <w:hyperlink r:id="rId9" w:history="1">
        <w:r w:rsidR="00FD61F9" w:rsidRPr="00471D18">
          <w:rPr>
            <w:rStyle w:val="Hyperlink"/>
            <w:sz w:val="24"/>
            <w:szCs w:val="24"/>
          </w:rPr>
          <w:t>jose.silverio@agricultura.gov.br</w:t>
        </w:r>
      </w:hyperlink>
      <w:r w:rsidR="00FD61F9">
        <w:rPr>
          <w:rStyle w:val="Hyperlink"/>
          <w:color w:val="auto"/>
          <w:sz w:val="24"/>
          <w:szCs w:val="24"/>
          <w:u w:val="none"/>
        </w:rPr>
        <w:t xml:space="preserve">) </w:t>
      </w:r>
      <w:r w:rsidR="006E7C6D">
        <w:rPr>
          <w:rStyle w:val="Hyperlink"/>
          <w:color w:val="auto"/>
          <w:sz w:val="24"/>
          <w:szCs w:val="24"/>
          <w:u w:val="none"/>
        </w:rPr>
        <w:t xml:space="preserve"> </w:t>
      </w:r>
    </w:p>
    <w:p w14:paraId="229FCA38" w14:textId="463877F9" w:rsidR="00CF2B21" w:rsidRPr="00257696" w:rsidRDefault="00E579DF"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E579DF">
        <w:rPr>
          <w:rStyle w:val="Hyperlink"/>
          <w:color w:val="auto"/>
          <w:sz w:val="24"/>
          <w:szCs w:val="24"/>
          <w:u w:val="none"/>
        </w:rPr>
        <w:t>Ministério do Meio Ambiente</w:t>
      </w:r>
      <w:r w:rsidR="00AC67A7">
        <w:rPr>
          <w:rStyle w:val="Hyperlink"/>
          <w:color w:val="auto"/>
          <w:sz w:val="24"/>
          <w:szCs w:val="24"/>
          <w:u w:val="none"/>
        </w:rPr>
        <w:t>:</w:t>
      </w:r>
      <w:r w:rsidRPr="00E579DF">
        <w:rPr>
          <w:rStyle w:val="Hyperlink"/>
          <w:color w:val="auto"/>
          <w:sz w:val="24"/>
          <w:szCs w:val="24"/>
          <w:u w:val="none"/>
        </w:rPr>
        <w:t xml:space="preserve"> SRH</w:t>
      </w:r>
      <w:r w:rsidR="00637D1B">
        <w:rPr>
          <w:rStyle w:val="Hyperlink"/>
          <w:color w:val="auto"/>
          <w:sz w:val="24"/>
          <w:szCs w:val="24"/>
          <w:u w:val="none"/>
        </w:rPr>
        <w:t>Q</w:t>
      </w:r>
      <w:r w:rsidR="006E7C6D">
        <w:rPr>
          <w:rStyle w:val="Hyperlink"/>
          <w:color w:val="auto"/>
          <w:sz w:val="24"/>
          <w:szCs w:val="24"/>
          <w:u w:val="none"/>
        </w:rPr>
        <w:t>:</w:t>
      </w:r>
      <w:r w:rsidR="00AC67A7">
        <w:rPr>
          <w:rStyle w:val="Hyperlink"/>
          <w:color w:val="auto"/>
          <w:sz w:val="24"/>
          <w:szCs w:val="24"/>
          <w:u w:val="none"/>
        </w:rPr>
        <w:t xml:space="preserve"> </w:t>
      </w:r>
      <w:r w:rsidR="00952927">
        <w:rPr>
          <w:rStyle w:val="Hyperlink"/>
          <w:color w:val="auto"/>
          <w:sz w:val="24"/>
          <w:szCs w:val="24"/>
          <w:u w:val="none"/>
        </w:rPr>
        <w:t>Geraldo Sandoval Góe</w:t>
      </w:r>
      <w:r w:rsidR="00091A9D">
        <w:rPr>
          <w:rStyle w:val="Hyperlink"/>
          <w:color w:val="auto"/>
          <w:sz w:val="24"/>
          <w:szCs w:val="24"/>
          <w:u w:val="none"/>
        </w:rPr>
        <w:t>s</w:t>
      </w:r>
      <w:r w:rsidR="00257696">
        <w:rPr>
          <w:rStyle w:val="Hyperlink"/>
          <w:color w:val="auto"/>
          <w:sz w:val="24"/>
          <w:szCs w:val="24"/>
          <w:u w:val="none"/>
        </w:rPr>
        <w:t xml:space="preserve"> </w:t>
      </w:r>
      <w:r w:rsidR="00CF2B21" w:rsidRPr="00257696">
        <w:rPr>
          <w:rStyle w:val="Hyperlink"/>
          <w:color w:val="auto"/>
          <w:sz w:val="24"/>
          <w:szCs w:val="24"/>
          <w:u w:val="none"/>
        </w:rPr>
        <w:t>(</w:t>
      </w:r>
      <w:hyperlink r:id="rId10" w:history="1">
        <w:r w:rsidR="00091A9D" w:rsidRPr="00257696">
          <w:rPr>
            <w:rStyle w:val="Hyperlink"/>
            <w:sz w:val="24"/>
            <w:szCs w:val="24"/>
          </w:rPr>
          <w:t>geraldo.goes@mma.gov.br</w:t>
        </w:r>
      </w:hyperlink>
      <w:r w:rsidR="00CF2B21" w:rsidRPr="00257696">
        <w:rPr>
          <w:rStyle w:val="Hyperlink"/>
          <w:color w:val="auto"/>
          <w:sz w:val="24"/>
          <w:szCs w:val="24"/>
          <w:u w:val="none"/>
        </w:rPr>
        <w:t>)</w:t>
      </w:r>
    </w:p>
    <w:p w14:paraId="671D7D0A" w14:textId="77777777" w:rsidR="00AA7FDE" w:rsidRPr="00257696" w:rsidRDefault="00E579DF"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E579DF">
        <w:rPr>
          <w:rStyle w:val="Hyperlink"/>
          <w:color w:val="auto"/>
          <w:sz w:val="24"/>
          <w:szCs w:val="24"/>
          <w:u w:val="none"/>
        </w:rPr>
        <w:t>Ministério do Meio Ambiente</w:t>
      </w:r>
      <w:r w:rsidR="00C11F92">
        <w:rPr>
          <w:rStyle w:val="Hyperlink"/>
          <w:color w:val="auto"/>
          <w:sz w:val="24"/>
          <w:szCs w:val="24"/>
          <w:u w:val="none"/>
        </w:rPr>
        <w:t xml:space="preserve"> – </w:t>
      </w:r>
      <w:r w:rsidRPr="00E579DF">
        <w:rPr>
          <w:rStyle w:val="Hyperlink"/>
          <w:color w:val="auto"/>
          <w:sz w:val="24"/>
          <w:szCs w:val="24"/>
          <w:u w:val="none"/>
        </w:rPr>
        <w:t>ANA</w:t>
      </w:r>
      <w:r w:rsidR="00C11F92">
        <w:rPr>
          <w:rStyle w:val="Hyperlink"/>
          <w:color w:val="auto"/>
          <w:sz w:val="24"/>
          <w:szCs w:val="24"/>
          <w:u w:val="none"/>
        </w:rPr>
        <w:t xml:space="preserve">: </w:t>
      </w:r>
      <w:r w:rsidR="004D1D09">
        <w:rPr>
          <w:rStyle w:val="Hyperlink"/>
          <w:color w:val="auto"/>
          <w:sz w:val="24"/>
          <w:szCs w:val="24"/>
          <w:u w:val="none"/>
        </w:rPr>
        <w:t>Marco Antônio Mota Amorim</w:t>
      </w:r>
      <w:r w:rsidR="00385D03">
        <w:rPr>
          <w:rStyle w:val="Hyperlink"/>
          <w:color w:val="auto"/>
          <w:sz w:val="24"/>
          <w:szCs w:val="24"/>
          <w:u w:val="none"/>
        </w:rPr>
        <w:t xml:space="preserve"> </w:t>
      </w:r>
      <w:r w:rsidR="00D47221" w:rsidRPr="00257696">
        <w:rPr>
          <w:rStyle w:val="Hyperlink"/>
          <w:color w:val="auto"/>
          <w:sz w:val="24"/>
          <w:szCs w:val="24"/>
          <w:u w:val="none"/>
        </w:rPr>
        <w:t>(</w:t>
      </w:r>
      <w:hyperlink r:id="rId11" w:history="1">
        <w:r w:rsidR="004D1D09" w:rsidRPr="00257696">
          <w:rPr>
            <w:rStyle w:val="Hyperlink"/>
            <w:sz w:val="24"/>
            <w:szCs w:val="24"/>
          </w:rPr>
          <w:t>marco.amorim@ana.gov.br</w:t>
        </w:r>
      </w:hyperlink>
      <w:r w:rsidR="00D47221" w:rsidRPr="00257696">
        <w:rPr>
          <w:rStyle w:val="Hyperlink"/>
          <w:color w:val="auto"/>
          <w:sz w:val="24"/>
          <w:szCs w:val="24"/>
          <w:u w:val="none"/>
        </w:rPr>
        <w:t>)</w:t>
      </w:r>
    </w:p>
    <w:p w14:paraId="7152D966" w14:textId="07245DAA" w:rsidR="00AA7FDE" w:rsidRPr="00257696" w:rsidRDefault="00E579DF"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6E7C6D">
        <w:rPr>
          <w:rStyle w:val="Hyperlink"/>
          <w:color w:val="auto"/>
          <w:sz w:val="24"/>
          <w:szCs w:val="24"/>
          <w:u w:val="none"/>
        </w:rPr>
        <w:t>Ministério de Minas e Energia</w:t>
      </w:r>
      <w:r w:rsidR="00AA7FDE" w:rsidRPr="006E7C6D">
        <w:rPr>
          <w:rStyle w:val="Hyperlink"/>
          <w:color w:val="auto"/>
          <w:sz w:val="24"/>
          <w:szCs w:val="24"/>
          <w:u w:val="none"/>
        </w:rPr>
        <w:t xml:space="preserve">: </w:t>
      </w:r>
      <w:r w:rsidR="00FD61F9">
        <w:rPr>
          <w:rStyle w:val="Hyperlink"/>
          <w:color w:val="auto"/>
          <w:sz w:val="24"/>
          <w:szCs w:val="24"/>
          <w:u w:val="none"/>
        </w:rPr>
        <w:t>Renato Dalla Lana</w:t>
      </w:r>
      <w:r w:rsidR="00257696">
        <w:rPr>
          <w:rStyle w:val="Hyperlink"/>
          <w:color w:val="auto"/>
          <w:sz w:val="24"/>
          <w:szCs w:val="24"/>
          <w:u w:val="none"/>
        </w:rPr>
        <w:t xml:space="preserve"> </w:t>
      </w:r>
      <w:r w:rsidR="006E7C6D" w:rsidRPr="00257696">
        <w:rPr>
          <w:rStyle w:val="Hyperlink"/>
          <w:color w:val="auto"/>
          <w:sz w:val="24"/>
          <w:szCs w:val="24"/>
          <w:u w:val="none"/>
        </w:rPr>
        <w:t>(</w:t>
      </w:r>
      <w:hyperlink r:id="rId12" w:history="1">
        <w:r w:rsidR="00FD61F9" w:rsidRPr="00471D18">
          <w:rPr>
            <w:rStyle w:val="Hyperlink"/>
            <w:sz w:val="24"/>
            <w:szCs w:val="24"/>
          </w:rPr>
          <w:t>renato@mme.gov.br</w:t>
        </w:r>
      </w:hyperlink>
      <w:r w:rsidR="006E7C6D" w:rsidRPr="00257696">
        <w:rPr>
          <w:rStyle w:val="Hyperlink"/>
          <w:color w:val="auto"/>
          <w:sz w:val="24"/>
          <w:szCs w:val="24"/>
          <w:u w:val="none"/>
        </w:rPr>
        <w:t xml:space="preserve">) </w:t>
      </w:r>
      <w:r w:rsidR="00353CB8" w:rsidRPr="00257696">
        <w:rPr>
          <w:rStyle w:val="Hyperlink"/>
          <w:color w:val="auto"/>
          <w:sz w:val="24"/>
          <w:szCs w:val="24"/>
          <w:u w:val="none"/>
        </w:rPr>
        <w:t xml:space="preserve"> </w:t>
      </w:r>
    </w:p>
    <w:p w14:paraId="126B060F" w14:textId="0014A695" w:rsidR="00AA7FDE" w:rsidRPr="00FD61F9"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sz w:val="24"/>
          <w:szCs w:val="24"/>
        </w:rPr>
      </w:pPr>
      <w:r w:rsidRPr="00FD61F9">
        <w:rPr>
          <w:sz w:val="24"/>
          <w:szCs w:val="24"/>
        </w:rPr>
        <w:t>CERH</w:t>
      </w:r>
      <w:r w:rsidR="000D34D1" w:rsidRPr="00FD61F9">
        <w:rPr>
          <w:sz w:val="24"/>
          <w:szCs w:val="24"/>
        </w:rPr>
        <w:t xml:space="preserve"> </w:t>
      </w:r>
      <w:r w:rsidR="00DD2C27" w:rsidRPr="00FD61F9">
        <w:rPr>
          <w:sz w:val="24"/>
          <w:szCs w:val="24"/>
        </w:rPr>
        <w:t>MG</w:t>
      </w:r>
      <w:r w:rsidRPr="00FD61F9">
        <w:rPr>
          <w:sz w:val="24"/>
          <w:szCs w:val="24"/>
        </w:rPr>
        <w:t>/E</w:t>
      </w:r>
      <w:r w:rsidR="00DD2C27" w:rsidRPr="00FD61F9">
        <w:rPr>
          <w:sz w:val="24"/>
          <w:szCs w:val="24"/>
        </w:rPr>
        <w:t>S</w:t>
      </w:r>
      <w:r w:rsidRPr="00FD61F9">
        <w:rPr>
          <w:sz w:val="24"/>
          <w:szCs w:val="24"/>
        </w:rPr>
        <w:t>:</w:t>
      </w:r>
      <w:r w:rsidR="00565992" w:rsidRPr="00FD61F9">
        <w:rPr>
          <w:sz w:val="24"/>
          <w:szCs w:val="24"/>
        </w:rPr>
        <w:t xml:space="preserve"> CERH-MG: </w:t>
      </w:r>
      <w:r w:rsidR="00FD61F9" w:rsidRPr="00FD61F9">
        <w:rPr>
          <w:sz w:val="24"/>
          <w:szCs w:val="24"/>
        </w:rPr>
        <w:t>Felipe Silva Marcondes</w:t>
      </w:r>
      <w:r w:rsidR="00257696" w:rsidRPr="00FD61F9">
        <w:rPr>
          <w:sz w:val="24"/>
          <w:szCs w:val="24"/>
        </w:rPr>
        <w:t xml:space="preserve"> </w:t>
      </w:r>
      <w:r w:rsidR="00565992" w:rsidRPr="00FD61F9">
        <w:rPr>
          <w:sz w:val="24"/>
          <w:szCs w:val="24"/>
        </w:rPr>
        <w:t>(</w:t>
      </w:r>
      <w:hyperlink r:id="rId13" w:history="1">
        <w:r w:rsidR="00FD61F9" w:rsidRPr="00471D18">
          <w:rPr>
            <w:rStyle w:val="Hyperlink"/>
            <w:sz w:val="24"/>
            <w:szCs w:val="24"/>
          </w:rPr>
          <w:t>felipe.marcondes@meioambiente.mg.gov.br</w:t>
        </w:r>
      </w:hyperlink>
      <w:r w:rsidR="00565992" w:rsidRPr="00FD61F9">
        <w:rPr>
          <w:sz w:val="24"/>
          <w:szCs w:val="24"/>
        </w:rPr>
        <w:t xml:space="preserve">) </w:t>
      </w:r>
    </w:p>
    <w:p w14:paraId="2ED4256C" w14:textId="77777777" w:rsidR="00D47221" w:rsidRPr="00257696" w:rsidRDefault="00816016" w:rsidP="00DC740E">
      <w:pPr>
        <w:numPr>
          <w:ilvl w:val="0"/>
          <w:numId w:val="4"/>
        </w:numPr>
        <w:tabs>
          <w:tab w:val="num" w:pos="709"/>
        </w:tabs>
        <w:ind w:left="851" w:hanging="709"/>
        <w:rPr>
          <w:sz w:val="24"/>
          <w:szCs w:val="24"/>
        </w:rPr>
      </w:pPr>
      <w:r w:rsidRPr="00C265D0">
        <w:rPr>
          <w:sz w:val="24"/>
          <w:szCs w:val="24"/>
        </w:rPr>
        <w:t xml:space="preserve">CERH </w:t>
      </w:r>
      <w:r>
        <w:rPr>
          <w:sz w:val="24"/>
          <w:szCs w:val="24"/>
        </w:rPr>
        <w:t xml:space="preserve">RJ/SP: </w:t>
      </w:r>
      <w:r w:rsidR="00AC67A7">
        <w:rPr>
          <w:sz w:val="24"/>
          <w:szCs w:val="24"/>
        </w:rPr>
        <w:t xml:space="preserve">CERHI – RJ: </w:t>
      </w:r>
      <w:r w:rsidR="00D05F1C">
        <w:rPr>
          <w:sz w:val="24"/>
          <w:szCs w:val="24"/>
        </w:rPr>
        <w:t>Lívia</w:t>
      </w:r>
      <w:r w:rsidR="00D47221" w:rsidRPr="00D47221">
        <w:rPr>
          <w:sz w:val="24"/>
          <w:szCs w:val="24"/>
        </w:rPr>
        <w:t xml:space="preserve"> Soalheiro </w:t>
      </w:r>
      <w:r w:rsidR="00D47221" w:rsidRPr="00257696">
        <w:rPr>
          <w:sz w:val="24"/>
          <w:szCs w:val="24"/>
        </w:rPr>
        <w:t>(</w:t>
      </w:r>
      <w:hyperlink r:id="rId14" w:history="1">
        <w:r w:rsidR="004D42E2" w:rsidRPr="00257696">
          <w:rPr>
            <w:rStyle w:val="Hyperlink"/>
            <w:sz w:val="24"/>
            <w:szCs w:val="24"/>
          </w:rPr>
          <w:t>liviasoalheiro@gmail.com</w:t>
        </w:r>
      </w:hyperlink>
      <w:r w:rsidR="00D47221" w:rsidRPr="00257696">
        <w:rPr>
          <w:sz w:val="24"/>
          <w:szCs w:val="24"/>
        </w:rPr>
        <w:t xml:space="preserve">) </w:t>
      </w:r>
    </w:p>
    <w:p w14:paraId="1BAC6E03" w14:textId="77777777" w:rsidR="00EA7D3B" w:rsidRPr="00257696" w:rsidRDefault="00D35C63" w:rsidP="00DC740E">
      <w:pPr>
        <w:numPr>
          <w:ilvl w:val="0"/>
          <w:numId w:val="4"/>
        </w:numPr>
        <w:tabs>
          <w:tab w:val="num" w:pos="709"/>
          <w:tab w:val="left" w:pos="855"/>
          <w:tab w:val="left" w:pos="11970"/>
          <w:tab w:val="left" w:pos="13680"/>
          <w:tab w:val="left" w:pos="14535"/>
          <w:tab w:val="left" w:pos="23511"/>
        </w:tabs>
        <w:spacing w:line="200" w:lineRule="atLeast"/>
        <w:ind w:left="851" w:hanging="709"/>
        <w:rPr>
          <w:sz w:val="24"/>
          <w:szCs w:val="24"/>
        </w:rPr>
      </w:pPr>
      <w:r w:rsidRPr="008E5E77">
        <w:rPr>
          <w:sz w:val="24"/>
          <w:szCs w:val="24"/>
          <w:lang w:val="es-MX"/>
        </w:rPr>
        <w:t>CERH PB/BA:</w:t>
      </w:r>
      <w:r w:rsidR="00AC67A7" w:rsidRPr="008E5E77">
        <w:rPr>
          <w:sz w:val="24"/>
          <w:szCs w:val="24"/>
          <w:lang w:val="es-MX"/>
        </w:rPr>
        <w:t xml:space="preserve"> CERH – BA</w:t>
      </w:r>
      <w:r w:rsidR="00C11F92">
        <w:rPr>
          <w:sz w:val="24"/>
          <w:szCs w:val="24"/>
          <w:lang w:val="es-MX"/>
        </w:rPr>
        <w:t>:</w:t>
      </w:r>
      <w:r w:rsidR="00AC67A7" w:rsidRPr="008E5E77">
        <w:rPr>
          <w:sz w:val="24"/>
          <w:szCs w:val="24"/>
          <w:lang w:val="es-MX"/>
        </w:rPr>
        <w:t xml:space="preserve"> </w:t>
      </w:r>
      <w:r w:rsidR="008E5E77" w:rsidRPr="008E5E77">
        <w:rPr>
          <w:sz w:val="24"/>
          <w:szCs w:val="24"/>
          <w:lang w:val="es-MX"/>
        </w:rPr>
        <w:t>Monica Portella Lima</w:t>
      </w:r>
      <w:r w:rsidR="008E5E77">
        <w:rPr>
          <w:sz w:val="24"/>
          <w:szCs w:val="24"/>
          <w:lang w:val="es-MX"/>
        </w:rPr>
        <w:t xml:space="preserve"> </w:t>
      </w:r>
      <w:r w:rsidR="008E5E77" w:rsidRPr="00257696">
        <w:rPr>
          <w:sz w:val="24"/>
          <w:szCs w:val="24"/>
          <w:lang w:val="es-MX"/>
        </w:rPr>
        <w:t>(</w:t>
      </w:r>
      <w:hyperlink r:id="rId15" w:history="1">
        <w:r w:rsidR="008E5E77" w:rsidRPr="00257696">
          <w:rPr>
            <w:rStyle w:val="Hyperlink"/>
            <w:sz w:val="24"/>
            <w:szCs w:val="24"/>
            <w:lang w:val="es-MX"/>
          </w:rPr>
          <w:t>monica.lima@inema.ba.gov.br</w:t>
        </w:r>
      </w:hyperlink>
      <w:r w:rsidR="008E5E77" w:rsidRPr="00257696">
        <w:rPr>
          <w:sz w:val="24"/>
          <w:szCs w:val="24"/>
          <w:lang w:val="es-MX"/>
        </w:rPr>
        <w:t>)</w:t>
      </w:r>
    </w:p>
    <w:p w14:paraId="41053165" w14:textId="77777777" w:rsidR="00D35C63" w:rsidRPr="00257696" w:rsidRDefault="000D34D1" w:rsidP="00DC740E">
      <w:pPr>
        <w:numPr>
          <w:ilvl w:val="0"/>
          <w:numId w:val="4"/>
        </w:numPr>
        <w:tabs>
          <w:tab w:val="num" w:pos="709"/>
          <w:tab w:val="left" w:pos="855"/>
          <w:tab w:val="left" w:pos="11970"/>
          <w:tab w:val="left" w:pos="13680"/>
          <w:tab w:val="left" w:pos="14535"/>
          <w:tab w:val="left" w:pos="23511"/>
        </w:tabs>
        <w:spacing w:line="200" w:lineRule="atLeast"/>
        <w:ind w:left="851" w:hanging="709"/>
        <w:rPr>
          <w:sz w:val="24"/>
          <w:szCs w:val="24"/>
        </w:rPr>
      </w:pPr>
      <w:r>
        <w:rPr>
          <w:sz w:val="24"/>
          <w:szCs w:val="24"/>
        </w:rPr>
        <w:t>Irrigantes</w:t>
      </w:r>
      <w:r w:rsidR="00416765">
        <w:rPr>
          <w:sz w:val="24"/>
          <w:szCs w:val="24"/>
        </w:rPr>
        <w:t>:</w:t>
      </w:r>
      <w:r w:rsidR="00EA7D3B">
        <w:rPr>
          <w:sz w:val="24"/>
          <w:szCs w:val="24"/>
        </w:rPr>
        <w:t xml:space="preserve"> </w:t>
      </w:r>
      <w:r w:rsidR="004D42E2">
        <w:rPr>
          <w:sz w:val="24"/>
          <w:szCs w:val="24"/>
        </w:rPr>
        <w:t>Gustavo dos Santos Goretti</w:t>
      </w:r>
      <w:r w:rsidR="00EA7D3B">
        <w:rPr>
          <w:sz w:val="24"/>
          <w:szCs w:val="24"/>
        </w:rPr>
        <w:t xml:space="preserve"> </w:t>
      </w:r>
      <w:r w:rsidR="00EA7D3B" w:rsidRPr="00257696">
        <w:rPr>
          <w:sz w:val="24"/>
          <w:szCs w:val="24"/>
        </w:rPr>
        <w:t>(</w:t>
      </w:r>
      <w:r w:rsidR="004D42E2" w:rsidRPr="00257696">
        <w:rPr>
          <w:rStyle w:val="Hyperlink"/>
          <w:sz w:val="24"/>
          <w:szCs w:val="24"/>
          <w:lang w:val="es-MX"/>
        </w:rPr>
        <w:t>gustavo.goretti@cna.org.br</w:t>
      </w:r>
      <w:r w:rsidR="002C6443" w:rsidRPr="00257696">
        <w:rPr>
          <w:sz w:val="24"/>
          <w:szCs w:val="24"/>
        </w:rPr>
        <w:t xml:space="preserve">) </w:t>
      </w:r>
    </w:p>
    <w:p w14:paraId="7F44D464" w14:textId="7054D2EF" w:rsidR="00D35C63"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D35C63">
        <w:rPr>
          <w:rStyle w:val="Hyperlink"/>
          <w:color w:val="auto"/>
          <w:sz w:val="24"/>
          <w:szCs w:val="24"/>
          <w:u w:val="none"/>
        </w:rPr>
        <w:t xml:space="preserve">Prestadoras </w:t>
      </w:r>
      <w:r w:rsidR="006B3217" w:rsidRPr="00D35C63">
        <w:rPr>
          <w:rStyle w:val="Hyperlink"/>
          <w:color w:val="auto"/>
          <w:sz w:val="24"/>
          <w:szCs w:val="24"/>
          <w:u w:val="none"/>
        </w:rPr>
        <w:t xml:space="preserve">de </w:t>
      </w:r>
      <w:r w:rsidR="004D42E2">
        <w:rPr>
          <w:rStyle w:val="Hyperlink"/>
          <w:color w:val="auto"/>
          <w:sz w:val="24"/>
          <w:szCs w:val="24"/>
          <w:u w:val="none"/>
        </w:rPr>
        <w:t xml:space="preserve">Serviço Público de </w:t>
      </w:r>
      <w:r w:rsidRPr="00D35C63">
        <w:rPr>
          <w:rStyle w:val="Hyperlink"/>
          <w:color w:val="auto"/>
          <w:sz w:val="24"/>
          <w:szCs w:val="24"/>
          <w:u w:val="none"/>
        </w:rPr>
        <w:t>Abasteci</w:t>
      </w:r>
      <w:r w:rsidR="002031EA" w:rsidRPr="00D35C63">
        <w:rPr>
          <w:rStyle w:val="Hyperlink"/>
          <w:color w:val="auto"/>
          <w:sz w:val="24"/>
          <w:szCs w:val="24"/>
          <w:u w:val="none"/>
        </w:rPr>
        <w:t>mento</w:t>
      </w:r>
      <w:r w:rsidRPr="00D35C63">
        <w:rPr>
          <w:rStyle w:val="Hyperlink"/>
          <w:color w:val="auto"/>
          <w:sz w:val="24"/>
          <w:szCs w:val="24"/>
          <w:u w:val="none"/>
        </w:rPr>
        <w:t xml:space="preserve"> de Água e Esgota</w:t>
      </w:r>
      <w:r w:rsidR="002031EA" w:rsidRPr="00D35C63">
        <w:rPr>
          <w:rStyle w:val="Hyperlink"/>
          <w:color w:val="auto"/>
          <w:sz w:val="24"/>
          <w:szCs w:val="24"/>
          <w:u w:val="none"/>
        </w:rPr>
        <w:t>mento</w:t>
      </w:r>
      <w:r w:rsidRPr="00D35C63">
        <w:rPr>
          <w:rStyle w:val="Hyperlink"/>
          <w:color w:val="auto"/>
          <w:sz w:val="24"/>
          <w:szCs w:val="24"/>
          <w:u w:val="none"/>
        </w:rPr>
        <w:t xml:space="preserve"> Sanitário</w:t>
      </w:r>
      <w:r w:rsidR="00C11F92">
        <w:rPr>
          <w:rStyle w:val="Hyperlink"/>
          <w:color w:val="auto"/>
          <w:sz w:val="24"/>
          <w:szCs w:val="24"/>
          <w:u w:val="none"/>
        </w:rPr>
        <w:t xml:space="preserve"> – </w:t>
      </w:r>
      <w:r w:rsidR="00FD61F9">
        <w:rPr>
          <w:rStyle w:val="Hyperlink"/>
          <w:color w:val="auto"/>
          <w:sz w:val="24"/>
          <w:szCs w:val="24"/>
          <w:u w:val="none"/>
        </w:rPr>
        <w:t>CEDAE</w:t>
      </w:r>
      <w:r w:rsidR="00C11F92">
        <w:rPr>
          <w:rStyle w:val="Hyperlink"/>
          <w:color w:val="auto"/>
          <w:sz w:val="24"/>
          <w:szCs w:val="24"/>
          <w:u w:val="none"/>
        </w:rPr>
        <w:t>:</w:t>
      </w:r>
      <w:r w:rsidR="00786881">
        <w:rPr>
          <w:rStyle w:val="Hyperlink"/>
          <w:color w:val="auto"/>
          <w:sz w:val="24"/>
          <w:szCs w:val="24"/>
          <w:u w:val="none"/>
        </w:rPr>
        <w:t xml:space="preserve"> </w:t>
      </w:r>
      <w:r w:rsidR="00FD61F9">
        <w:rPr>
          <w:rStyle w:val="Hyperlink"/>
          <w:color w:val="auto"/>
          <w:sz w:val="24"/>
          <w:szCs w:val="24"/>
          <w:u w:val="none"/>
        </w:rPr>
        <w:t>Mayná Coutinho Morais</w:t>
      </w:r>
      <w:r w:rsidR="004D42E2">
        <w:rPr>
          <w:rStyle w:val="Hyperlink"/>
          <w:color w:val="auto"/>
          <w:sz w:val="24"/>
          <w:szCs w:val="24"/>
          <w:u w:val="none"/>
        </w:rPr>
        <w:t xml:space="preserve"> </w:t>
      </w:r>
      <w:r w:rsidR="000D34D1">
        <w:rPr>
          <w:rStyle w:val="Hyperlink"/>
          <w:color w:val="auto"/>
          <w:sz w:val="24"/>
          <w:szCs w:val="24"/>
          <w:u w:val="none"/>
        </w:rPr>
        <w:t>(</w:t>
      </w:r>
      <w:hyperlink r:id="rId16" w:history="1">
        <w:r w:rsidR="00FD61F9" w:rsidRPr="00471D18">
          <w:rPr>
            <w:rStyle w:val="Hyperlink"/>
            <w:sz w:val="24"/>
            <w:szCs w:val="24"/>
          </w:rPr>
          <w:t>maynacm@cedae.com.br</w:t>
        </w:r>
      </w:hyperlink>
      <w:r w:rsidR="000D34D1">
        <w:rPr>
          <w:rStyle w:val="Hyperlink"/>
          <w:color w:val="auto"/>
          <w:sz w:val="24"/>
          <w:szCs w:val="24"/>
          <w:u w:val="none"/>
        </w:rPr>
        <w:t xml:space="preserve">) </w:t>
      </w:r>
    </w:p>
    <w:p w14:paraId="0E950554" w14:textId="11D4E87F" w:rsidR="00715E69" w:rsidRPr="004D42E2"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A63CD3">
        <w:rPr>
          <w:rStyle w:val="Hyperlink"/>
          <w:color w:val="auto"/>
          <w:sz w:val="24"/>
          <w:szCs w:val="24"/>
          <w:u w:val="none"/>
        </w:rPr>
        <w:t>Concessionárias e Autorizadas de Geração de Energia Hidrelétrica</w:t>
      </w:r>
      <w:r w:rsidR="00C11F92">
        <w:rPr>
          <w:rStyle w:val="Hyperlink"/>
          <w:color w:val="auto"/>
          <w:sz w:val="24"/>
          <w:szCs w:val="24"/>
          <w:u w:val="none"/>
        </w:rPr>
        <w:t xml:space="preserve"> – ABRAGE:</w:t>
      </w:r>
      <w:r w:rsidRPr="00A63CD3">
        <w:rPr>
          <w:rStyle w:val="Hyperlink"/>
          <w:color w:val="auto"/>
          <w:sz w:val="24"/>
          <w:szCs w:val="24"/>
          <w:u w:val="none"/>
        </w:rPr>
        <w:t xml:space="preserve"> </w:t>
      </w:r>
      <w:r w:rsidR="00736EFC">
        <w:rPr>
          <w:rStyle w:val="Hyperlink"/>
          <w:color w:val="auto"/>
          <w:sz w:val="24"/>
          <w:szCs w:val="24"/>
          <w:u w:val="none"/>
        </w:rPr>
        <w:t xml:space="preserve">Mônica </w:t>
      </w:r>
      <w:r w:rsidR="004835B0">
        <w:rPr>
          <w:rStyle w:val="Hyperlink"/>
          <w:color w:val="auto"/>
          <w:sz w:val="24"/>
          <w:szCs w:val="24"/>
          <w:u w:val="none"/>
        </w:rPr>
        <w:t xml:space="preserve">Irion Almeida </w:t>
      </w:r>
      <w:r w:rsidR="00570ED9">
        <w:rPr>
          <w:rStyle w:val="Hyperlink"/>
          <w:color w:val="auto"/>
          <w:sz w:val="24"/>
          <w:szCs w:val="24"/>
          <w:u w:val="none"/>
        </w:rPr>
        <w:t>(</w:t>
      </w:r>
      <w:r w:rsidR="004835B0">
        <w:rPr>
          <w:rStyle w:val="Hyperlink"/>
          <w:sz w:val="24"/>
          <w:szCs w:val="24"/>
        </w:rPr>
        <w:t>monica.irion@copel.com</w:t>
      </w:r>
      <w:r w:rsidR="00570ED9" w:rsidRPr="004D42E2">
        <w:rPr>
          <w:rStyle w:val="Hyperlink"/>
          <w:color w:val="auto"/>
          <w:sz w:val="24"/>
          <w:szCs w:val="24"/>
          <w:u w:val="none"/>
        </w:rPr>
        <w:t xml:space="preserve">) </w:t>
      </w:r>
    </w:p>
    <w:p w14:paraId="6E5A8C5F" w14:textId="3640240B" w:rsidR="004835B0" w:rsidRPr="004835B0" w:rsidRDefault="00AA7FDE" w:rsidP="004835B0">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A63CD3">
        <w:rPr>
          <w:rStyle w:val="Hyperlink"/>
          <w:color w:val="auto"/>
          <w:sz w:val="24"/>
          <w:szCs w:val="24"/>
          <w:u w:val="none"/>
        </w:rPr>
        <w:t>Pescadores e Usuários da Água para L</w:t>
      </w:r>
      <w:r w:rsidR="003E02FE">
        <w:rPr>
          <w:rStyle w:val="Hyperlink"/>
          <w:color w:val="auto"/>
          <w:sz w:val="24"/>
          <w:szCs w:val="24"/>
          <w:u w:val="none"/>
        </w:rPr>
        <w:t>azer e Turismo</w:t>
      </w:r>
      <w:r w:rsidR="00C11F92">
        <w:rPr>
          <w:rStyle w:val="Hyperlink"/>
          <w:color w:val="auto"/>
          <w:sz w:val="24"/>
          <w:szCs w:val="24"/>
          <w:u w:val="none"/>
        </w:rPr>
        <w:t>:</w:t>
      </w:r>
      <w:r w:rsidR="003E02FE">
        <w:rPr>
          <w:rStyle w:val="Hyperlink"/>
          <w:color w:val="auto"/>
          <w:sz w:val="24"/>
          <w:szCs w:val="24"/>
          <w:u w:val="none"/>
        </w:rPr>
        <w:t xml:space="preserve"> </w:t>
      </w:r>
      <w:r w:rsidR="00DE3C3C" w:rsidRPr="00DE3C3C">
        <w:rPr>
          <w:rStyle w:val="Hyperlink"/>
          <w:color w:val="auto"/>
          <w:sz w:val="24"/>
          <w:szCs w:val="24"/>
          <w:u w:val="none"/>
        </w:rPr>
        <w:t>Wilson de Azevedo Filho</w:t>
      </w:r>
      <w:r w:rsidR="00257696">
        <w:rPr>
          <w:rStyle w:val="Hyperlink"/>
          <w:color w:val="auto"/>
          <w:sz w:val="24"/>
          <w:szCs w:val="24"/>
          <w:u w:val="none"/>
        </w:rPr>
        <w:t xml:space="preserve"> </w:t>
      </w:r>
      <w:r w:rsidR="00DE3C3C">
        <w:rPr>
          <w:rStyle w:val="Hyperlink"/>
          <w:color w:val="auto"/>
          <w:sz w:val="24"/>
          <w:szCs w:val="24"/>
          <w:u w:val="none"/>
        </w:rPr>
        <w:t>(</w:t>
      </w:r>
      <w:hyperlink r:id="rId17" w:history="1">
        <w:r w:rsidR="004835B0" w:rsidRPr="00471D18">
          <w:rPr>
            <w:rStyle w:val="Hyperlink"/>
            <w:sz w:val="24"/>
            <w:szCs w:val="24"/>
          </w:rPr>
          <w:t>azefilho@hotmail.com</w:t>
        </w:r>
      </w:hyperlink>
      <w:r w:rsidR="004835B0">
        <w:rPr>
          <w:sz w:val="24"/>
          <w:szCs w:val="24"/>
        </w:rPr>
        <w:t xml:space="preserve"> </w:t>
      </w:r>
      <w:r w:rsidR="00DE3C3C" w:rsidRPr="004835B0">
        <w:rPr>
          <w:rStyle w:val="Hyperlink"/>
          <w:color w:val="auto"/>
          <w:sz w:val="24"/>
          <w:szCs w:val="24"/>
          <w:u w:val="none"/>
        </w:rPr>
        <w:t xml:space="preserve">) </w:t>
      </w:r>
    </w:p>
    <w:p w14:paraId="694BB887" w14:textId="77777777" w:rsidR="00571670" w:rsidRPr="00A63CD3" w:rsidRDefault="00C11F92"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Pr>
          <w:rStyle w:val="Hyperlink"/>
          <w:color w:val="auto"/>
          <w:sz w:val="24"/>
          <w:szCs w:val="24"/>
          <w:u w:val="none"/>
        </w:rPr>
        <w:t>Indústria –</w:t>
      </w:r>
      <w:r w:rsidR="005E0ED7">
        <w:rPr>
          <w:rStyle w:val="Hyperlink"/>
          <w:color w:val="auto"/>
          <w:sz w:val="24"/>
          <w:szCs w:val="24"/>
          <w:u w:val="none"/>
        </w:rPr>
        <w:t xml:space="preserve"> FIESP</w:t>
      </w:r>
      <w:r>
        <w:rPr>
          <w:rStyle w:val="Hyperlink"/>
          <w:color w:val="auto"/>
          <w:sz w:val="24"/>
          <w:szCs w:val="24"/>
          <w:u w:val="none"/>
        </w:rPr>
        <w:t>:</w:t>
      </w:r>
      <w:r w:rsidR="005E0ED7">
        <w:rPr>
          <w:rStyle w:val="Hyperlink"/>
          <w:color w:val="auto"/>
          <w:sz w:val="24"/>
          <w:szCs w:val="24"/>
          <w:u w:val="none"/>
        </w:rPr>
        <w:t xml:space="preserve"> </w:t>
      </w:r>
      <w:r w:rsidR="009F19EC">
        <w:rPr>
          <w:rStyle w:val="Hyperlink"/>
          <w:color w:val="auto"/>
          <w:sz w:val="24"/>
          <w:szCs w:val="24"/>
          <w:u w:val="none"/>
        </w:rPr>
        <w:t>Alexandre Luis Almeida Vilella – FIESP (</w:t>
      </w:r>
      <w:hyperlink r:id="rId18" w:history="1">
        <w:r w:rsidR="009F19EC" w:rsidRPr="009E5126">
          <w:rPr>
            <w:rStyle w:val="Hyperlink"/>
            <w:sz w:val="24"/>
            <w:szCs w:val="24"/>
          </w:rPr>
          <w:t>alexandre.vilella@fiesp.com.br</w:t>
        </w:r>
      </w:hyperlink>
      <w:r w:rsidR="009F19EC">
        <w:rPr>
          <w:rStyle w:val="Hyperlink"/>
          <w:color w:val="auto"/>
          <w:sz w:val="24"/>
          <w:szCs w:val="24"/>
          <w:u w:val="none"/>
        </w:rPr>
        <w:t xml:space="preserve">) </w:t>
      </w:r>
    </w:p>
    <w:p w14:paraId="18F2F520" w14:textId="22FBC97E" w:rsidR="00544641"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rStyle w:val="Hyperlink"/>
          <w:color w:val="auto"/>
          <w:sz w:val="24"/>
          <w:szCs w:val="24"/>
          <w:u w:val="none"/>
        </w:rPr>
      </w:pPr>
      <w:r w:rsidRPr="00C265D0">
        <w:rPr>
          <w:rStyle w:val="Hyperlink"/>
          <w:color w:val="auto"/>
          <w:sz w:val="24"/>
          <w:szCs w:val="24"/>
          <w:u w:val="none"/>
        </w:rPr>
        <w:t xml:space="preserve">Comitês de Bacias Hidrográficas </w:t>
      </w:r>
      <w:r w:rsidR="004835B0">
        <w:rPr>
          <w:rStyle w:val="Hyperlink"/>
          <w:color w:val="auto"/>
          <w:sz w:val="24"/>
          <w:szCs w:val="24"/>
          <w:u w:val="none"/>
        </w:rPr>
        <w:t>–</w:t>
      </w:r>
      <w:r w:rsidRPr="00C265D0">
        <w:rPr>
          <w:rStyle w:val="Hyperlink"/>
          <w:color w:val="auto"/>
          <w:sz w:val="24"/>
          <w:szCs w:val="24"/>
          <w:u w:val="none"/>
        </w:rPr>
        <w:t xml:space="preserve"> </w:t>
      </w:r>
      <w:r w:rsidR="004835B0">
        <w:rPr>
          <w:rStyle w:val="Hyperlink"/>
          <w:color w:val="auto"/>
          <w:sz w:val="24"/>
          <w:szCs w:val="24"/>
          <w:u w:val="none"/>
        </w:rPr>
        <w:t xml:space="preserve">Ausente </w:t>
      </w:r>
    </w:p>
    <w:p w14:paraId="3BB29D8C" w14:textId="77777777" w:rsidR="000F0612" w:rsidRPr="000F0612" w:rsidRDefault="00571670" w:rsidP="00DC740E">
      <w:pPr>
        <w:numPr>
          <w:ilvl w:val="0"/>
          <w:numId w:val="4"/>
        </w:numPr>
        <w:tabs>
          <w:tab w:val="num" w:pos="709"/>
        </w:tabs>
        <w:ind w:left="851" w:hanging="709"/>
        <w:rPr>
          <w:rStyle w:val="Hyperlink"/>
          <w:color w:val="auto"/>
          <w:sz w:val="24"/>
          <w:szCs w:val="24"/>
          <w:u w:val="none"/>
        </w:rPr>
      </w:pPr>
      <w:r w:rsidRPr="00C265D0">
        <w:rPr>
          <w:rStyle w:val="Hyperlink"/>
          <w:color w:val="auto"/>
          <w:sz w:val="24"/>
          <w:szCs w:val="24"/>
          <w:u w:val="none"/>
        </w:rPr>
        <w:t>Consórcios e Associações Intermunicipais</w:t>
      </w:r>
      <w:r w:rsidR="00AA7FDE" w:rsidRPr="00C265D0">
        <w:rPr>
          <w:rStyle w:val="Hyperlink"/>
          <w:color w:val="auto"/>
          <w:sz w:val="24"/>
          <w:szCs w:val="24"/>
          <w:u w:val="none"/>
        </w:rPr>
        <w:t xml:space="preserve"> </w:t>
      </w:r>
      <w:r>
        <w:rPr>
          <w:rStyle w:val="Hyperlink"/>
          <w:color w:val="auto"/>
          <w:sz w:val="24"/>
          <w:szCs w:val="24"/>
          <w:u w:val="none"/>
        </w:rPr>
        <w:t>de Bacias Hidrográficas</w:t>
      </w:r>
      <w:r w:rsidR="00C11F92">
        <w:rPr>
          <w:rStyle w:val="Hyperlink"/>
          <w:color w:val="auto"/>
          <w:sz w:val="24"/>
          <w:szCs w:val="24"/>
          <w:u w:val="none"/>
        </w:rPr>
        <w:t xml:space="preserve"> - Consórcio PCJ:</w:t>
      </w:r>
      <w:r>
        <w:rPr>
          <w:rStyle w:val="Hyperlink"/>
          <w:color w:val="auto"/>
          <w:sz w:val="24"/>
          <w:szCs w:val="24"/>
          <w:u w:val="none"/>
        </w:rPr>
        <w:t xml:space="preserve"> </w:t>
      </w:r>
      <w:r w:rsidR="000F0612" w:rsidRPr="000F0612">
        <w:rPr>
          <w:rStyle w:val="Hyperlink"/>
          <w:color w:val="auto"/>
          <w:sz w:val="24"/>
          <w:szCs w:val="24"/>
          <w:u w:val="none"/>
        </w:rPr>
        <w:t>Paulo Tinel (</w:t>
      </w:r>
      <w:hyperlink r:id="rId19" w:history="1">
        <w:r w:rsidR="000F0612" w:rsidRPr="008A7D87">
          <w:rPr>
            <w:rStyle w:val="Hyperlink"/>
            <w:sz w:val="24"/>
            <w:szCs w:val="24"/>
          </w:rPr>
          <w:t>operacao.agua@sanasa.com.br</w:t>
        </w:r>
      </w:hyperlink>
      <w:r w:rsidR="000F0612" w:rsidRPr="000F0612">
        <w:rPr>
          <w:rStyle w:val="Hyperlink"/>
          <w:color w:val="auto"/>
          <w:sz w:val="24"/>
          <w:szCs w:val="24"/>
          <w:u w:val="none"/>
        </w:rPr>
        <w:t xml:space="preserve">) </w:t>
      </w:r>
    </w:p>
    <w:p w14:paraId="4E52E44B" w14:textId="77777777" w:rsidR="00AA7FDE" w:rsidRPr="00C265D0"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sz w:val="24"/>
          <w:szCs w:val="24"/>
        </w:rPr>
      </w:pPr>
      <w:r w:rsidRPr="00C265D0">
        <w:rPr>
          <w:sz w:val="24"/>
          <w:szCs w:val="24"/>
        </w:rPr>
        <w:t xml:space="preserve">Organizações </w:t>
      </w:r>
      <w:r w:rsidR="000E62CC">
        <w:rPr>
          <w:sz w:val="24"/>
          <w:szCs w:val="24"/>
        </w:rPr>
        <w:t xml:space="preserve">Técnicas </w:t>
      </w:r>
      <w:r w:rsidRPr="00C265D0">
        <w:rPr>
          <w:sz w:val="24"/>
          <w:szCs w:val="24"/>
        </w:rPr>
        <w:t>de Ensino e Pesquisa</w:t>
      </w:r>
      <w:r w:rsidR="00FD1FCD">
        <w:rPr>
          <w:sz w:val="24"/>
          <w:szCs w:val="24"/>
        </w:rPr>
        <w:t>:</w:t>
      </w:r>
      <w:r w:rsidRPr="00C265D0">
        <w:rPr>
          <w:sz w:val="24"/>
          <w:szCs w:val="24"/>
        </w:rPr>
        <w:t xml:space="preserve"> </w:t>
      </w:r>
      <w:r w:rsidR="002E6EB7" w:rsidRPr="002E6EB7">
        <w:rPr>
          <w:sz w:val="24"/>
          <w:szCs w:val="24"/>
        </w:rPr>
        <w:t>Jaildo dos Santos Pereira</w:t>
      </w:r>
      <w:r w:rsidR="002E6EB7">
        <w:rPr>
          <w:sz w:val="24"/>
          <w:szCs w:val="24"/>
        </w:rPr>
        <w:t xml:space="preserve"> (</w:t>
      </w:r>
      <w:hyperlink r:id="rId20" w:history="1">
        <w:r w:rsidR="002E6EB7" w:rsidRPr="00AD59F7">
          <w:rPr>
            <w:rStyle w:val="Hyperlink"/>
            <w:sz w:val="24"/>
            <w:szCs w:val="24"/>
          </w:rPr>
          <w:t>jaildo@yahoo.com</w:t>
        </w:r>
      </w:hyperlink>
      <w:r w:rsidR="002E6EB7">
        <w:rPr>
          <w:sz w:val="24"/>
          <w:szCs w:val="24"/>
        </w:rPr>
        <w:t xml:space="preserve">) </w:t>
      </w:r>
    </w:p>
    <w:p w14:paraId="5D0CE251" w14:textId="6D62BB38" w:rsidR="00AA7FDE" w:rsidRDefault="00AA7FDE" w:rsidP="00DC740E">
      <w:pPr>
        <w:numPr>
          <w:ilvl w:val="0"/>
          <w:numId w:val="4"/>
        </w:numPr>
        <w:tabs>
          <w:tab w:val="num" w:pos="709"/>
          <w:tab w:val="left" w:pos="855"/>
          <w:tab w:val="left" w:pos="11970"/>
          <w:tab w:val="left" w:pos="13680"/>
          <w:tab w:val="left" w:pos="14535"/>
          <w:tab w:val="left" w:pos="23511"/>
        </w:tabs>
        <w:spacing w:line="200" w:lineRule="atLeast"/>
        <w:ind w:left="851" w:hanging="709"/>
        <w:rPr>
          <w:sz w:val="24"/>
          <w:szCs w:val="24"/>
        </w:rPr>
      </w:pPr>
      <w:r w:rsidRPr="00C265D0">
        <w:rPr>
          <w:sz w:val="24"/>
          <w:szCs w:val="24"/>
        </w:rPr>
        <w:t>O</w:t>
      </w:r>
      <w:r w:rsidR="002E493A">
        <w:rPr>
          <w:sz w:val="24"/>
          <w:szCs w:val="24"/>
        </w:rPr>
        <w:t>rganizações Não-Governamentais</w:t>
      </w:r>
      <w:r w:rsidR="00630E30">
        <w:rPr>
          <w:sz w:val="24"/>
          <w:szCs w:val="24"/>
        </w:rPr>
        <w:t xml:space="preserve"> </w:t>
      </w:r>
      <w:r w:rsidR="00C11F92">
        <w:rPr>
          <w:sz w:val="24"/>
          <w:szCs w:val="24"/>
        </w:rPr>
        <w:t xml:space="preserve">- </w:t>
      </w:r>
      <w:r w:rsidR="002E493A">
        <w:rPr>
          <w:sz w:val="24"/>
          <w:szCs w:val="24"/>
        </w:rPr>
        <w:t>FONASC</w:t>
      </w:r>
      <w:r w:rsidR="00A57DC7">
        <w:rPr>
          <w:sz w:val="24"/>
          <w:szCs w:val="24"/>
        </w:rPr>
        <w:t>-CBH</w:t>
      </w:r>
      <w:r w:rsidR="00C11F92">
        <w:rPr>
          <w:sz w:val="24"/>
          <w:szCs w:val="24"/>
        </w:rPr>
        <w:t xml:space="preserve">: </w:t>
      </w:r>
      <w:r w:rsidR="00736EFC">
        <w:rPr>
          <w:sz w:val="24"/>
          <w:szCs w:val="24"/>
        </w:rPr>
        <w:t xml:space="preserve">João Clímaco </w:t>
      </w:r>
      <w:r w:rsidR="004835B0">
        <w:rPr>
          <w:sz w:val="24"/>
          <w:szCs w:val="24"/>
        </w:rPr>
        <w:t xml:space="preserve">S. Mendonça Filho </w:t>
      </w:r>
      <w:r w:rsidR="00234E57">
        <w:rPr>
          <w:sz w:val="24"/>
          <w:szCs w:val="24"/>
        </w:rPr>
        <w:t>(</w:t>
      </w:r>
      <w:hyperlink r:id="rId21" w:history="1">
        <w:r w:rsidR="005A5919" w:rsidRPr="009E5126">
          <w:rPr>
            <w:rStyle w:val="Hyperlink"/>
            <w:sz w:val="24"/>
            <w:szCs w:val="24"/>
          </w:rPr>
          <w:t>fonasc.cnrh@gmail.com</w:t>
        </w:r>
      </w:hyperlink>
      <w:r w:rsidR="00006C76">
        <w:rPr>
          <w:sz w:val="24"/>
          <w:szCs w:val="24"/>
        </w:rPr>
        <w:t>)</w:t>
      </w:r>
      <w:r w:rsidR="005A5919">
        <w:rPr>
          <w:sz w:val="24"/>
          <w:szCs w:val="24"/>
        </w:rPr>
        <w:t xml:space="preserve"> </w:t>
      </w:r>
      <w:r w:rsidR="00234E57">
        <w:rPr>
          <w:sz w:val="24"/>
          <w:szCs w:val="24"/>
        </w:rPr>
        <w:t xml:space="preserve"> </w:t>
      </w:r>
      <w:r w:rsidR="00006C76">
        <w:rPr>
          <w:sz w:val="24"/>
          <w:szCs w:val="24"/>
        </w:rPr>
        <w:t xml:space="preserve">  </w:t>
      </w:r>
    </w:p>
    <w:p w14:paraId="52532BCB" w14:textId="77777777" w:rsidR="00234E57" w:rsidRPr="00C265D0" w:rsidRDefault="00234E57" w:rsidP="00234E57">
      <w:pPr>
        <w:tabs>
          <w:tab w:val="left" w:pos="855"/>
          <w:tab w:val="left" w:pos="11970"/>
          <w:tab w:val="left" w:pos="13680"/>
          <w:tab w:val="left" w:pos="14535"/>
          <w:tab w:val="left" w:pos="23511"/>
        </w:tabs>
        <w:spacing w:line="200" w:lineRule="atLeast"/>
        <w:ind w:left="1215"/>
        <w:jc w:val="both"/>
        <w:rPr>
          <w:sz w:val="24"/>
          <w:szCs w:val="24"/>
        </w:rPr>
      </w:pPr>
    </w:p>
    <w:p w14:paraId="5BC3F9F0" w14:textId="77777777" w:rsidR="00AA7FDE" w:rsidRPr="00C265D0" w:rsidRDefault="00AA7FDE">
      <w:pPr>
        <w:ind w:left="150"/>
        <w:rPr>
          <w:rStyle w:val="Hyperlink"/>
          <w:color w:val="auto"/>
          <w:sz w:val="24"/>
          <w:szCs w:val="24"/>
          <w:u w:val="none"/>
        </w:rPr>
      </w:pPr>
      <w:r w:rsidRPr="00C265D0">
        <w:rPr>
          <w:b/>
          <w:bCs/>
          <w:sz w:val="24"/>
          <w:szCs w:val="24"/>
        </w:rPr>
        <w:t xml:space="preserve">DEMAIS PRESENTES: </w:t>
      </w:r>
    </w:p>
    <w:p w14:paraId="2B0A0B53" w14:textId="4F5C4935" w:rsidR="00257696" w:rsidRDefault="004835B0" w:rsidP="00257696">
      <w:pPr>
        <w:numPr>
          <w:ilvl w:val="0"/>
          <w:numId w:val="3"/>
        </w:numPr>
        <w:ind w:hanging="524"/>
        <w:rPr>
          <w:rStyle w:val="Hyperlink"/>
          <w:color w:val="auto"/>
          <w:sz w:val="24"/>
          <w:szCs w:val="24"/>
          <w:u w:val="none"/>
        </w:rPr>
      </w:pPr>
      <w:r>
        <w:rPr>
          <w:rStyle w:val="Hyperlink"/>
          <w:color w:val="auto"/>
          <w:sz w:val="24"/>
          <w:szCs w:val="24"/>
          <w:u w:val="none"/>
        </w:rPr>
        <w:t xml:space="preserve">Walter Farias </w:t>
      </w:r>
      <w:r w:rsidR="000521F5">
        <w:rPr>
          <w:rStyle w:val="Hyperlink"/>
          <w:color w:val="auto"/>
          <w:sz w:val="24"/>
          <w:szCs w:val="24"/>
          <w:u w:val="none"/>
        </w:rPr>
        <w:t>Junior</w:t>
      </w:r>
      <w:r w:rsidR="00257696">
        <w:rPr>
          <w:rStyle w:val="Hyperlink"/>
          <w:color w:val="auto"/>
          <w:sz w:val="24"/>
          <w:szCs w:val="24"/>
          <w:u w:val="none"/>
        </w:rPr>
        <w:t xml:space="preserve"> (</w:t>
      </w:r>
      <w:hyperlink r:id="rId22" w:history="1">
        <w:r w:rsidR="000521F5" w:rsidRPr="00471D18">
          <w:rPr>
            <w:rStyle w:val="Hyperlink"/>
            <w:sz w:val="24"/>
            <w:szCs w:val="24"/>
          </w:rPr>
          <w:t>wfarias2006@hotmail.com</w:t>
        </w:r>
      </w:hyperlink>
      <w:r w:rsidR="00257696">
        <w:rPr>
          <w:rStyle w:val="Hyperlink"/>
          <w:color w:val="auto"/>
          <w:sz w:val="24"/>
          <w:szCs w:val="24"/>
          <w:u w:val="none"/>
        </w:rPr>
        <w:t xml:space="preserve">)  </w:t>
      </w:r>
    </w:p>
    <w:p w14:paraId="35FFBACC" w14:textId="4BF7A470" w:rsidR="00257696" w:rsidRDefault="000521F5" w:rsidP="00494C7D">
      <w:pPr>
        <w:numPr>
          <w:ilvl w:val="0"/>
          <w:numId w:val="3"/>
        </w:numPr>
        <w:ind w:hanging="524"/>
        <w:rPr>
          <w:rStyle w:val="Hyperlink"/>
          <w:color w:val="auto"/>
          <w:sz w:val="24"/>
          <w:szCs w:val="24"/>
          <w:u w:val="none"/>
        </w:rPr>
      </w:pPr>
      <w:r w:rsidRPr="000521F5">
        <w:rPr>
          <w:rStyle w:val="Hyperlink"/>
          <w:color w:val="auto"/>
          <w:sz w:val="24"/>
          <w:szCs w:val="24"/>
          <w:u w:val="none"/>
        </w:rPr>
        <w:t>Luiz Roberto Porto Farias</w:t>
      </w:r>
      <w:r w:rsidR="00257696" w:rsidRPr="000521F5">
        <w:rPr>
          <w:rStyle w:val="Hyperlink"/>
          <w:color w:val="auto"/>
          <w:sz w:val="24"/>
          <w:szCs w:val="24"/>
          <w:u w:val="none"/>
        </w:rPr>
        <w:t xml:space="preserve"> (</w:t>
      </w:r>
      <w:hyperlink r:id="rId23" w:history="1">
        <w:r w:rsidRPr="00471D18">
          <w:rPr>
            <w:rStyle w:val="Hyperlink"/>
            <w:sz w:val="24"/>
            <w:szCs w:val="24"/>
          </w:rPr>
          <w:t>lrpfarias@uol.com.br</w:t>
        </w:r>
      </w:hyperlink>
      <w:r>
        <w:rPr>
          <w:sz w:val="24"/>
          <w:szCs w:val="24"/>
        </w:rPr>
        <w:t xml:space="preserve"> </w:t>
      </w:r>
      <w:r w:rsidR="00257696" w:rsidRPr="000521F5">
        <w:rPr>
          <w:rStyle w:val="Hyperlink"/>
          <w:color w:val="auto"/>
          <w:sz w:val="24"/>
          <w:szCs w:val="24"/>
          <w:u w:val="none"/>
        </w:rPr>
        <w:t>)</w:t>
      </w:r>
    </w:p>
    <w:p w14:paraId="766C4AD4" w14:textId="651846BC" w:rsidR="000521F5" w:rsidRDefault="000521F5" w:rsidP="00494C7D">
      <w:pPr>
        <w:numPr>
          <w:ilvl w:val="0"/>
          <w:numId w:val="3"/>
        </w:numPr>
        <w:ind w:hanging="524"/>
        <w:rPr>
          <w:rStyle w:val="Hyperlink"/>
          <w:color w:val="auto"/>
          <w:sz w:val="24"/>
          <w:szCs w:val="24"/>
          <w:u w:val="none"/>
        </w:rPr>
      </w:pPr>
      <w:r>
        <w:rPr>
          <w:rStyle w:val="Hyperlink"/>
          <w:color w:val="auto"/>
          <w:sz w:val="24"/>
          <w:szCs w:val="24"/>
          <w:u w:val="none"/>
        </w:rPr>
        <w:t>Anivaldo de Miranda Pinto (</w:t>
      </w:r>
      <w:hyperlink r:id="rId24" w:history="1">
        <w:r w:rsidR="00091EDC" w:rsidRPr="00471D18">
          <w:rPr>
            <w:rStyle w:val="Hyperlink"/>
            <w:sz w:val="24"/>
            <w:szCs w:val="24"/>
          </w:rPr>
          <w:t>presidencia@cbhsaofrancisco.org.br</w:t>
        </w:r>
      </w:hyperlink>
      <w:r w:rsidR="00091EDC">
        <w:rPr>
          <w:rStyle w:val="Hyperlink"/>
          <w:color w:val="auto"/>
          <w:sz w:val="24"/>
          <w:szCs w:val="24"/>
          <w:u w:val="none"/>
        </w:rPr>
        <w:t>)</w:t>
      </w:r>
    </w:p>
    <w:p w14:paraId="72B42766" w14:textId="7E8A5B03" w:rsidR="00091EDC" w:rsidRDefault="00091EDC" w:rsidP="00494C7D">
      <w:pPr>
        <w:numPr>
          <w:ilvl w:val="0"/>
          <w:numId w:val="3"/>
        </w:numPr>
        <w:ind w:hanging="524"/>
        <w:rPr>
          <w:rStyle w:val="Hyperlink"/>
          <w:color w:val="auto"/>
          <w:sz w:val="24"/>
          <w:szCs w:val="24"/>
          <w:u w:val="none"/>
        </w:rPr>
      </w:pPr>
      <w:r>
        <w:rPr>
          <w:rStyle w:val="Hyperlink"/>
          <w:color w:val="auto"/>
          <w:sz w:val="24"/>
          <w:szCs w:val="24"/>
          <w:u w:val="none"/>
        </w:rPr>
        <w:t>José Loyo Arcoverde Junior (</w:t>
      </w:r>
      <w:hyperlink r:id="rId25" w:history="1">
        <w:r w:rsidRPr="00471D18">
          <w:rPr>
            <w:rStyle w:val="Hyperlink"/>
            <w:sz w:val="24"/>
            <w:szCs w:val="24"/>
          </w:rPr>
          <w:t>josearcoverde@hotmail.com</w:t>
        </w:r>
      </w:hyperlink>
      <w:r>
        <w:rPr>
          <w:rStyle w:val="Hyperlink"/>
          <w:color w:val="auto"/>
          <w:sz w:val="24"/>
          <w:szCs w:val="24"/>
          <w:u w:val="none"/>
        </w:rPr>
        <w:t>)</w:t>
      </w:r>
    </w:p>
    <w:p w14:paraId="3B87267A" w14:textId="20560002" w:rsidR="00091EDC" w:rsidRDefault="00091EDC" w:rsidP="00494C7D">
      <w:pPr>
        <w:numPr>
          <w:ilvl w:val="0"/>
          <w:numId w:val="3"/>
        </w:numPr>
        <w:ind w:hanging="524"/>
        <w:rPr>
          <w:rStyle w:val="Hyperlink"/>
          <w:color w:val="auto"/>
          <w:sz w:val="24"/>
          <w:szCs w:val="24"/>
          <w:u w:val="none"/>
        </w:rPr>
      </w:pPr>
      <w:r>
        <w:rPr>
          <w:rStyle w:val="Hyperlink"/>
          <w:color w:val="auto"/>
          <w:sz w:val="24"/>
          <w:szCs w:val="24"/>
          <w:u w:val="none"/>
        </w:rPr>
        <w:t>Alberto Simon Schuartzman (</w:t>
      </w:r>
      <w:hyperlink r:id="rId26" w:history="1">
        <w:r w:rsidRPr="00471D18">
          <w:rPr>
            <w:rStyle w:val="Hyperlink"/>
            <w:sz w:val="24"/>
            <w:szCs w:val="24"/>
          </w:rPr>
          <w:t>ditec@agbpeixevivo.org.br</w:t>
        </w:r>
      </w:hyperlink>
      <w:r>
        <w:rPr>
          <w:rStyle w:val="Hyperlink"/>
          <w:color w:val="auto"/>
          <w:sz w:val="24"/>
          <w:szCs w:val="24"/>
          <w:u w:val="none"/>
        </w:rPr>
        <w:t xml:space="preserve">) </w:t>
      </w:r>
    </w:p>
    <w:p w14:paraId="1E4B1329" w14:textId="779E6800" w:rsidR="00091EDC" w:rsidRDefault="00BB09EE" w:rsidP="00494C7D">
      <w:pPr>
        <w:numPr>
          <w:ilvl w:val="0"/>
          <w:numId w:val="3"/>
        </w:numPr>
        <w:ind w:hanging="524"/>
        <w:rPr>
          <w:rStyle w:val="Hyperlink"/>
          <w:color w:val="auto"/>
          <w:sz w:val="24"/>
          <w:szCs w:val="24"/>
          <w:u w:val="none"/>
        </w:rPr>
      </w:pPr>
      <w:r>
        <w:rPr>
          <w:rStyle w:val="Hyperlink"/>
          <w:color w:val="auto"/>
          <w:sz w:val="24"/>
          <w:szCs w:val="24"/>
          <w:u w:val="none"/>
        </w:rPr>
        <w:t>Cristiano Cásio Guimarães Pereira (</w:t>
      </w:r>
      <w:hyperlink r:id="rId27" w:history="1">
        <w:r w:rsidRPr="00471D18">
          <w:rPr>
            <w:rStyle w:val="Hyperlink"/>
            <w:sz w:val="24"/>
            <w:szCs w:val="24"/>
          </w:rPr>
          <w:t>cristiano.pereira@ana.gov.br</w:t>
        </w:r>
      </w:hyperlink>
      <w:r>
        <w:rPr>
          <w:rStyle w:val="Hyperlink"/>
          <w:color w:val="auto"/>
          <w:sz w:val="24"/>
          <w:szCs w:val="24"/>
          <w:u w:val="none"/>
        </w:rPr>
        <w:t>)</w:t>
      </w:r>
    </w:p>
    <w:p w14:paraId="04663325" w14:textId="094337CC"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Gabriela do R. Borges (</w:t>
      </w:r>
      <w:hyperlink r:id="rId28" w:history="1">
        <w:r w:rsidRPr="00471D18">
          <w:rPr>
            <w:rStyle w:val="Hyperlink"/>
            <w:sz w:val="24"/>
            <w:szCs w:val="24"/>
          </w:rPr>
          <w:t>gabrielarborges@gmail.com</w:t>
        </w:r>
      </w:hyperlink>
      <w:r>
        <w:rPr>
          <w:rStyle w:val="Hyperlink"/>
          <w:color w:val="auto"/>
          <w:sz w:val="24"/>
          <w:szCs w:val="24"/>
          <w:u w:val="none"/>
        </w:rPr>
        <w:t>)</w:t>
      </w:r>
    </w:p>
    <w:p w14:paraId="2ED4A618" w14:textId="5F6C3841" w:rsidR="00BB09EE" w:rsidRPr="00BB09EE" w:rsidRDefault="00BB09EE" w:rsidP="00494C7D">
      <w:pPr>
        <w:numPr>
          <w:ilvl w:val="0"/>
          <w:numId w:val="3"/>
        </w:numPr>
        <w:ind w:hanging="524"/>
        <w:rPr>
          <w:rStyle w:val="Hyperlink"/>
          <w:color w:val="auto"/>
          <w:sz w:val="24"/>
          <w:szCs w:val="24"/>
          <w:u w:val="none"/>
          <w:lang w:val="en-US"/>
        </w:rPr>
      </w:pPr>
      <w:r w:rsidRPr="00BB09EE">
        <w:rPr>
          <w:rStyle w:val="Hyperlink"/>
          <w:color w:val="auto"/>
          <w:sz w:val="24"/>
          <w:szCs w:val="24"/>
          <w:u w:val="none"/>
          <w:lang w:val="en-US"/>
        </w:rPr>
        <w:t>Ney Murtha (</w:t>
      </w:r>
      <w:hyperlink r:id="rId29" w:history="1">
        <w:r w:rsidRPr="00BB09EE">
          <w:rPr>
            <w:rStyle w:val="Hyperlink"/>
            <w:sz w:val="24"/>
            <w:szCs w:val="24"/>
            <w:lang w:val="en-US"/>
          </w:rPr>
          <w:t>murtha@ana.gov.br</w:t>
        </w:r>
      </w:hyperlink>
      <w:r w:rsidRPr="00BB09EE">
        <w:rPr>
          <w:rStyle w:val="Hyperlink"/>
          <w:color w:val="auto"/>
          <w:sz w:val="24"/>
          <w:szCs w:val="24"/>
          <w:u w:val="none"/>
          <w:lang w:val="en-US"/>
        </w:rPr>
        <w:t>)</w:t>
      </w:r>
    </w:p>
    <w:p w14:paraId="3107498B" w14:textId="57302310" w:rsidR="00BB09EE" w:rsidRPr="00BB09EE" w:rsidRDefault="00BB09EE" w:rsidP="00494C7D">
      <w:pPr>
        <w:numPr>
          <w:ilvl w:val="0"/>
          <w:numId w:val="3"/>
        </w:numPr>
        <w:ind w:hanging="524"/>
        <w:rPr>
          <w:rStyle w:val="Hyperlink"/>
          <w:color w:val="auto"/>
          <w:sz w:val="24"/>
          <w:szCs w:val="24"/>
          <w:u w:val="none"/>
        </w:rPr>
      </w:pPr>
      <w:r w:rsidRPr="00BB09EE">
        <w:rPr>
          <w:rStyle w:val="Hyperlink"/>
          <w:color w:val="auto"/>
          <w:sz w:val="24"/>
          <w:szCs w:val="24"/>
          <w:u w:val="none"/>
        </w:rPr>
        <w:t>Deivid Lucas de Oliveira (</w:t>
      </w:r>
      <w:hyperlink r:id="rId30" w:history="1">
        <w:r w:rsidRPr="00BB09EE">
          <w:rPr>
            <w:rStyle w:val="Hyperlink"/>
            <w:sz w:val="24"/>
            <w:szCs w:val="24"/>
          </w:rPr>
          <w:t>deivid.oliveira@fiemg.com.br</w:t>
        </w:r>
      </w:hyperlink>
      <w:r w:rsidRPr="00BB09EE">
        <w:rPr>
          <w:rStyle w:val="Hyperlink"/>
          <w:color w:val="auto"/>
          <w:sz w:val="24"/>
          <w:szCs w:val="24"/>
          <w:u w:val="none"/>
        </w:rPr>
        <w:t>)</w:t>
      </w:r>
    </w:p>
    <w:p w14:paraId="7B7004B4" w14:textId="48D6490B"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Ana Paula de Bicalho Mello (</w:t>
      </w:r>
      <w:hyperlink r:id="rId31" w:history="1">
        <w:r w:rsidRPr="00471D18">
          <w:rPr>
            <w:rStyle w:val="Hyperlink"/>
            <w:sz w:val="24"/>
            <w:szCs w:val="24"/>
          </w:rPr>
          <w:t>ana.mello@faemg.org.br</w:t>
        </w:r>
      </w:hyperlink>
      <w:r>
        <w:rPr>
          <w:rStyle w:val="Hyperlink"/>
          <w:color w:val="auto"/>
          <w:sz w:val="24"/>
          <w:szCs w:val="24"/>
          <w:u w:val="none"/>
        </w:rPr>
        <w:t>)</w:t>
      </w:r>
    </w:p>
    <w:p w14:paraId="170FF22B" w14:textId="39C3A572"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José Cisino Menezes Lopes (</w:t>
      </w:r>
      <w:hyperlink r:id="rId32" w:history="1">
        <w:r w:rsidRPr="00471D18">
          <w:rPr>
            <w:rStyle w:val="Hyperlink"/>
            <w:sz w:val="24"/>
            <w:szCs w:val="24"/>
          </w:rPr>
          <w:t>cisino@aiba.org.br</w:t>
        </w:r>
      </w:hyperlink>
      <w:r>
        <w:rPr>
          <w:rStyle w:val="Hyperlink"/>
          <w:color w:val="auto"/>
          <w:sz w:val="24"/>
          <w:szCs w:val="24"/>
          <w:u w:val="none"/>
        </w:rPr>
        <w:t>)</w:t>
      </w:r>
    </w:p>
    <w:p w14:paraId="0AAADED7" w14:textId="3E52A160"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Camila Azevedo de Souza (</w:t>
      </w:r>
      <w:hyperlink r:id="rId33" w:history="1">
        <w:r w:rsidRPr="00471D18">
          <w:rPr>
            <w:rStyle w:val="Hyperlink"/>
            <w:sz w:val="24"/>
            <w:szCs w:val="24"/>
          </w:rPr>
          <w:t>camila.souza@light.com.br</w:t>
        </w:r>
      </w:hyperlink>
      <w:r>
        <w:rPr>
          <w:rStyle w:val="Hyperlink"/>
          <w:color w:val="auto"/>
          <w:sz w:val="24"/>
          <w:szCs w:val="24"/>
          <w:u w:val="none"/>
        </w:rPr>
        <w:t>)</w:t>
      </w:r>
    </w:p>
    <w:p w14:paraId="0FF581AA" w14:textId="247D2CE5"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Adson Roberto Ribeiro (</w:t>
      </w:r>
      <w:hyperlink r:id="rId34" w:history="1">
        <w:r w:rsidRPr="00471D18">
          <w:rPr>
            <w:rStyle w:val="Hyperlink"/>
            <w:sz w:val="24"/>
            <w:szCs w:val="24"/>
          </w:rPr>
          <w:t>adsonrr@hotmail.com</w:t>
        </w:r>
      </w:hyperlink>
      <w:r>
        <w:rPr>
          <w:rStyle w:val="Hyperlink"/>
          <w:color w:val="auto"/>
          <w:sz w:val="24"/>
          <w:szCs w:val="24"/>
          <w:u w:val="none"/>
        </w:rPr>
        <w:t>)</w:t>
      </w:r>
    </w:p>
    <w:p w14:paraId="09058DC5" w14:textId="2889189B"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Paulo Sales (</w:t>
      </w:r>
      <w:hyperlink r:id="rId35" w:history="1">
        <w:r w:rsidRPr="00471D18">
          <w:rPr>
            <w:rStyle w:val="Hyperlink"/>
            <w:sz w:val="24"/>
            <w:szCs w:val="24"/>
          </w:rPr>
          <w:t>ge@dinc.org.br</w:t>
        </w:r>
      </w:hyperlink>
      <w:r>
        <w:rPr>
          <w:rStyle w:val="Hyperlink"/>
          <w:color w:val="auto"/>
          <w:sz w:val="24"/>
          <w:szCs w:val="24"/>
          <w:u w:val="none"/>
        </w:rPr>
        <w:t>)</w:t>
      </w:r>
    </w:p>
    <w:p w14:paraId="069C1888" w14:textId="0DEC5142" w:rsidR="00BB09EE" w:rsidRPr="00BB09EE" w:rsidRDefault="00BB09EE" w:rsidP="00494C7D">
      <w:pPr>
        <w:numPr>
          <w:ilvl w:val="0"/>
          <w:numId w:val="3"/>
        </w:numPr>
        <w:ind w:hanging="524"/>
        <w:rPr>
          <w:rStyle w:val="Hyperlink"/>
          <w:color w:val="auto"/>
          <w:sz w:val="24"/>
          <w:szCs w:val="24"/>
          <w:u w:val="none"/>
          <w:lang w:val="en-US"/>
        </w:rPr>
      </w:pPr>
      <w:r w:rsidRPr="00BB09EE">
        <w:rPr>
          <w:rStyle w:val="Hyperlink"/>
          <w:color w:val="auto"/>
          <w:sz w:val="24"/>
          <w:szCs w:val="24"/>
          <w:u w:val="none"/>
          <w:lang w:val="en-US"/>
        </w:rPr>
        <w:t>Sahel Cayres (</w:t>
      </w:r>
      <w:hyperlink r:id="rId36" w:history="1">
        <w:r w:rsidRPr="00BB09EE">
          <w:rPr>
            <w:rStyle w:val="Hyperlink"/>
            <w:sz w:val="24"/>
            <w:szCs w:val="24"/>
            <w:lang w:val="en-US"/>
          </w:rPr>
          <w:t>sahelcayres@hotmail.com</w:t>
        </w:r>
      </w:hyperlink>
      <w:r w:rsidRPr="00BB09EE">
        <w:rPr>
          <w:rStyle w:val="Hyperlink"/>
          <w:color w:val="auto"/>
          <w:sz w:val="24"/>
          <w:szCs w:val="24"/>
          <w:u w:val="none"/>
          <w:lang w:val="en-US"/>
        </w:rPr>
        <w:t>)</w:t>
      </w:r>
    </w:p>
    <w:p w14:paraId="14740847" w14:textId="657825E7" w:rsidR="00BB09EE" w:rsidRPr="00BB09EE" w:rsidRDefault="00BB09EE" w:rsidP="00494C7D">
      <w:pPr>
        <w:numPr>
          <w:ilvl w:val="0"/>
          <w:numId w:val="3"/>
        </w:numPr>
        <w:ind w:hanging="524"/>
        <w:rPr>
          <w:rStyle w:val="Hyperlink"/>
          <w:color w:val="auto"/>
          <w:sz w:val="24"/>
          <w:szCs w:val="24"/>
          <w:u w:val="none"/>
        </w:rPr>
      </w:pPr>
      <w:r w:rsidRPr="00BB09EE">
        <w:rPr>
          <w:rStyle w:val="Hyperlink"/>
          <w:color w:val="auto"/>
          <w:sz w:val="24"/>
          <w:szCs w:val="24"/>
          <w:u w:val="none"/>
        </w:rPr>
        <w:t>Anna Priscila Camargo Dias (</w:t>
      </w:r>
      <w:hyperlink r:id="rId37" w:history="1">
        <w:r w:rsidRPr="00BB09EE">
          <w:rPr>
            <w:rStyle w:val="Hyperlink"/>
            <w:sz w:val="24"/>
            <w:szCs w:val="24"/>
          </w:rPr>
          <w:t>gerenciaexecutiva@dij2.com.br</w:t>
        </w:r>
      </w:hyperlink>
      <w:r w:rsidRPr="00BB09EE">
        <w:rPr>
          <w:rStyle w:val="Hyperlink"/>
          <w:color w:val="auto"/>
          <w:sz w:val="24"/>
          <w:szCs w:val="24"/>
          <w:u w:val="none"/>
        </w:rPr>
        <w:t>)</w:t>
      </w:r>
    </w:p>
    <w:p w14:paraId="13940DD8" w14:textId="62A8DDE2" w:rsidR="00BB09EE" w:rsidRPr="00BB09EE" w:rsidRDefault="00BB09EE" w:rsidP="00494C7D">
      <w:pPr>
        <w:numPr>
          <w:ilvl w:val="0"/>
          <w:numId w:val="3"/>
        </w:numPr>
        <w:ind w:hanging="524"/>
        <w:rPr>
          <w:rStyle w:val="Hyperlink"/>
          <w:color w:val="auto"/>
          <w:sz w:val="24"/>
          <w:szCs w:val="24"/>
          <w:u w:val="none"/>
          <w:lang w:val="en-US"/>
        </w:rPr>
      </w:pPr>
      <w:r w:rsidRPr="00BB09EE">
        <w:rPr>
          <w:rStyle w:val="Hyperlink"/>
          <w:color w:val="auto"/>
          <w:sz w:val="24"/>
          <w:szCs w:val="24"/>
          <w:u w:val="none"/>
          <w:lang w:val="en-US"/>
        </w:rPr>
        <w:t>Jefferson Milton Marinho (</w:t>
      </w:r>
      <w:hyperlink r:id="rId38" w:history="1">
        <w:r w:rsidRPr="00BB09EE">
          <w:rPr>
            <w:rStyle w:val="Hyperlink"/>
            <w:sz w:val="24"/>
            <w:szCs w:val="24"/>
            <w:lang w:val="en-US"/>
          </w:rPr>
          <w:t>jefferson.marinho@fazenda.gov.br</w:t>
        </w:r>
      </w:hyperlink>
      <w:r w:rsidRPr="00BB09EE">
        <w:rPr>
          <w:rStyle w:val="Hyperlink"/>
          <w:color w:val="auto"/>
          <w:sz w:val="24"/>
          <w:szCs w:val="24"/>
          <w:u w:val="none"/>
          <w:lang w:val="en-US"/>
        </w:rPr>
        <w:t>)</w:t>
      </w:r>
    </w:p>
    <w:p w14:paraId="3B6B7A56" w14:textId="388FFCA6" w:rsidR="00BB09EE" w:rsidRPr="00BB09EE" w:rsidRDefault="00BB09EE" w:rsidP="00494C7D">
      <w:pPr>
        <w:numPr>
          <w:ilvl w:val="0"/>
          <w:numId w:val="3"/>
        </w:numPr>
        <w:ind w:hanging="524"/>
        <w:rPr>
          <w:rStyle w:val="Hyperlink"/>
          <w:color w:val="auto"/>
          <w:sz w:val="24"/>
          <w:szCs w:val="24"/>
          <w:u w:val="none"/>
        </w:rPr>
      </w:pPr>
      <w:r w:rsidRPr="00BB09EE">
        <w:rPr>
          <w:rStyle w:val="Hyperlink"/>
          <w:color w:val="auto"/>
          <w:sz w:val="24"/>
          <w:szCs w:val="24"/>
          <w:u w:val="none"/>
        </w:rPr>
        <w:lastRenderedPageBreak/>
        <w:t>Antonio Costa Lima Junior (</w:t>
      </w:r>
      <w:hyperlink r:id="rId39" w:history="1">
        <w:r w:rsidRPr="00BB09EE">
          <w:rPr>
            <w:rStyle w:val="Hyperlink"/>
            <w:sz w:val="24"/>
            <w:szCs w:val="24"/>
          </w:rPr>
          <w:t>juridico@aesbe.org.br</w:t>
        </w:r>
      </w:hyperlink>
      <w:r w:rsidRPr="00BB09EE">
        <w:rPr>
          <w:rStyle w:val="Hyperlink"/>
          <w:color w:val="auto"/>
          <w:sz w:val="24"/>
          <w:szCs w:val="24"/>
          <w:u w:val="none"/>
        </w:rPr>
        <w:t xml:space="preserve">) </w:t>
      </w:r>
    </w:p>
    <w:p w14:paraId="06DC3ECE" w14:textId="7DA995A3"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Bruno Franco de Souza (</w:t>
      </w:r>
      <w:hyperlink r:id="rId40" w:history="1">
        <w:r w:rsidRPr="00471D18">
          <w:rPr>
            <w:rStyle w:val="Hyperlink"/>
            <w:sz w:val="24"/>
            <w:szCs w:val="24"/>
          </w:rPr>
          <w:t>brunofs@ssrh.sp.gov.br</w:t>
        </w:r>
      </w:hyperlink>
      <w:r>
        <w:rPr>
          <w:rStyle w:val="Hyperlink"/>
          <w:color w:val="auto"/>
          <w:sz w:val="24"/>
          <w:szCs w:val="24"/>
          <w:u w:val="none"/>
        </w:rPr>
        <w:t>)</w:t>
      </w:r>
    </w:p>
    <w:p w14:paraId="33B6B88E" w14:textId="6AFD1E0D"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Priscilla Atalla Maulo (</w:t>
      </w:r>
      <w:hyperlink r:id="rId41" w:history="1">
        <w:r w:rsidRPr="00471D18">
          <w:rPr>
            <w:rStyle w:val="Hyperlink"/>
            <w:sz w:val="24"/>
            <w:szCs w:val="24"/>
          </w:rPr>
          <w:t>priatalla@gmail.com</w:t>
        </w:r>
      </w:hyperlink>
      <w:r>
        <w:rPr>
          <w:rStyle w:val="Hyperlink"/>
          <w:color w:val="auto"/>
          <w:sz w:val="24"/>
          <w:szCs w:val="24"/>
          <w:u w:val="none"/>
        </w:rPr>
        <w:t xml:space="preserve">) </w:t>
      </w:r>
    </w:p>
    <w:p w14:paraId="0B76CDD7" w14:textId="1F7F260C"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Gesmar Rosa dos Santos (</w:t>
      </w:r>
      <w:hyperlink r:id="rId42" w:history="1">
        <w:r w:rsidRPr="00471D18">
          <w:rPr>
            <w:rStyle w:val="Hyperlink"/>
            <w:sz w:val="24"/>
            <w:szCs w:val="24"/>
          </w:rPr>
          <w:t>gesmar.santos@ipea.gov.br</w:t>
        </w:r>
      </w:hyperlink>
      <w:r>
        <w:rPr>
          <w:rStyle w:val="Hyperlink"/>
          <w:color w:val="auto"/>
          <w:sz w:val="24"/>
          <w:szCs w:val="24"/>
          <w:u w:val="none"/>
        </w:rPr>
        <w:t>)</w:t>
      </w:r>
    </w:p>
    <w:p w14:paraId="27F79905" w14:textId="127F44EE" w:rsidR="00BB09EE" w:rsidRDefault="00BB09EE" w:rsidP="00494C7D">
      <w:pPr>
        <w:numPr>
          <w:ilvl w:val="0"/>
          <w:numId w:val="3"/>
        </w:numPr>
        <w:ind w:hanging="524"/>
        <w:rPr>
          <w:rStyle w:val="Hyperlink"/>
          <w:color w:val="auto"/>
          <w:sz w:val="24"/>
          <w:szCs w:val="24"/>
          <w:u w:val="none"/>
        </w:rPr>
      </w:pPr>
      <w:r>
        <w:rPr>
          <w:rStyle w:val="Hyperlink"/>
          <w:color w:val="auto"/>
          <w:sz w:val="24"/>
          <w:szCs w:val="24"/>
          <w:u w:val="none"/>
        </w:rPr>
        <w:t>Nadia Lopes (</w:t>
      </w:r>
      <w:hyperlink r:id="rId43" w:history="1">
        <w:r w:rsidRPr="00471D18">
          <w:rPr>
            <w:rStyle w:val="Hyperlink"/>
            <w:sz w:val="24"/>
            <w:szCs w:val="24"/>
          </w:rPr>
          <w:t>nadia.lopes@patri.com.br</w:t>
        </w:r>
      </w:hyperlink>
      <w:r>
        <w:rPr>
          <w:rStyle w:val="Hyperlink"/>
          <w:color w:val="auto"/>
          <w:sz w:val="24"/>
          <w:szCs w:val="24"/>
          <w:u w:val="none"/>
        </w:rPr>
        <w:t>)</w:t>
      </w:r>
    </w:p>
    <w:p w14:paraId="36F85BA9" w14:textId="13C32E45" w:rsidR="00BB09EE" w:rsidRPr="00BB09EE" w:rsidRDefault="00BB09EE" w:rsidP="00BB09EE">
      <w:pPr>
        <w:numPr>
          <w:ilvl w:val="0"/>
          <w:numId w:val="3"/>
        </w:numPr>
        <w:ind w:hanging="524"/>
        <w:rPr>
          <w:rStyle w:val="Hyperlink"/>
          <w:color w:val="auto"/>
          <w:sz w:val="24"/>
          <w:szCs w:val="24"/>
          <w:u w:val="none"/>
        </w:rPr>
      </w:pPr>
      <w:r>
        <w:rPr>
          <w:rStyle w:val="Hyperlink"/>
          <w:color w:val="auto"/>
          <w:sz w:val="24"/>
          <w:szCs w:val="24"/>
          <w:u w:val="none"/>
        </w:rPr>
        <w:t>Giordano Bruno Bomtempo (</w:t>
      </w:r>
      <w:hyperlink r:id="rId44" w:history="1">
        <w:r w:rsidRPr="00471D18">
          <w:rPr>
            <w:rStyle w:val="Hyperlink"/>
            <w:sz w:val="24"/>
            <w:szCs w:val="24"/>
          </w:rPr>
          <w:t>giordanobruno@ana.gov.br</w:t>
        </w:r>
      </w:hyperlink>
      <w:r>
        <w:rPr>
          <w:rStyle w:val="Hyperlink"/>
          <w:color w:val="auto"/>
          <w:sz w:val="24"/>
          <w:szCs w:val="24"/>
          <w:u w:val="none"/>
        </w:rPr>
        <w:t xml:space="preserve"> )</w:t>
      </w:r>
    </w:p>
    <w:p w14:paraId="0930851D" w14:textId="77777777" w:rsidR="006138BE" w:rsidRPr="00BB09EE" w:rsidRDefault="006138BE" w:rsidP="00385D03">
      <w:pPr>
        <w:rPr>
          <w:rStyle w:val="Hyperlink"/>
          <w:color w:val="auto"/>
          <w:sz w:val="24"/>
          <w:szCs w:val="24"/>
          <w:u w:val="none"/>
        </w:rPr>
      </w:pPr>
    </w:p>
    <w:p w14:paraId="256F6674" w14:textId="100400F3" w:rsidR="00AA7FDE" w:rsidRPr="00C265D0" w:rsidRDefault="00AA7FDE" w:rsidP="0051445D">
      <w:pPr>
        <w:ind w:left="150"/>
        <w:rPr>
          <w:sz w:val="24"/>
          <w:szCs w:val="24"/>
        </w:rPr>
      </w:pPr>
      <w:r w:rsidRPr="00C265D0">
        <w:rPr>
          <w:b/>
          <w:bCs/>
          <w:sz w:val="24"/>
          <w:szCs w:val="24"/>
        </w:rPr>
        <w:t>RELATORIA:</w:t>
      </w:r>
      <w:r w:rsidR="00167611">
        <w:rPr>
          <w:b/>
          <w:bCs/>
          <w:sz w:val="24"/>
          <w:szCs w:val="24"/>
        </w:rPr>
        <w:t xml:space="preserve"> </w:t>
      </w:r>
      <w:r w:rsidR="003F53E5">
        <w:rPr>
          <w:rStyle w:val="Teletipo"/>
          <w:rFonts w:ascii="Times New Roman" w:eastAsia="Times New Roman" w:hAnsi="Times New Roman" w:cs="Times New Roman"/>
          <w:sz w:val="24"/>
          <w:szCs w:val="24"/>
        </w:rPr>
        <w:t>Liliana Pimentel</w:t>
      </w:r>
      <w:r w:rsidRPr="00C265D0">
        <w:rPr>
          <w:rStyle w:val="Teletipo"/>
          <w:rFonts w:ascii="Times New Roman" w:eastAsia="Times New Roman" w:hAnsi="Times New Roman" w:cs="Times New Roman"/>
          <w:sz w:val="24"/>
          <w:szCs w:val="24"/>
        </w:rPr>
        <w:t xml:space="preserve"> (SRHU/MMA) – </w:t>
      </w:r>
      <w:hyperlink r:id="rId45" w:history="1">
        <w:r w:rsidR="0051445D" w:rsidRPr="00471D18">
          <w:rPr>
            <w:rStyle w:val="Hyperlink"/>
            <w:sz w:val="24"/>
            <w:szCs w:val="24"/>
          </w:rPr>
          <w:t>liliana.pimentel@mma.gov.br</w:t>
        </w:r>
      </w:hyperlink>
      <w:r w:rsidR="0051445D">
        <w:rPr>
          <w:rStyle w:val="Teletipo"/>
          <w:rFonts w:ascii="Times New Roman" w:eastAsia="Times New Roman" w:hAnsi="Times New Roman" w:cs="Times New Roman"/>
          <w:sz w:val="24"/>
          <w:szCs w:val="24"/>
        </w:rPr>
        <w:t xml:space="preserve">  </w:t>
      </w:r>
      <w:r w:rsidRPr="00C265D0">
        <w:rPr>
          <w:rStyle w:val="Teletipo"/>
          <w:rFonts w:ascii="Times New Roman" w:eastAsia="Times New Roman" w:hAnsi="Times New Roman" w:cs="Times New Roman"/>
          <w:b/>
          <w:bCs/>
          <w:sz w:val="24"/>
          <w:szCs w:val="24"/>
        </w:rPr>
        <w:t xml:space="preserve"> </w:t>
      </w:r>
    </w:p>
    <w:p w14:paraId="3DBA3D78" w14:textId="77777777" w:rsidR="00B72C36" w:rsidRDefault="00B72C36" w:rsidP="00B72C36">
      <w:pPr>
        <w:pStyle w:val="PargrafodaLista"/>
        <w:widowControl w:val="0"/>
        <w:tabs>
          <w:tab w:val="left" w:pos="562"/>
        </w:tabs>
        <w:suppressAutoHyphens w:val="0"/>
        <w:spacing w:line="274" w:lineRule="exact"/>
        <w:ind w:left="0"/>
        <w:jc w:val="both"/>
        <w:rPr>
          <w:b/>
          <w:bCs/>
          <w:sz w:val="24"/>
          <w:szCs w:val="24"/>
        </w:rPr>
      </w:pPr>
    </w:p>
    <w:p w14:paraId="2CD4E974" w14:textId="315D668C" w:rsidR="009B4BC5" w:rsidRPr="00F679AA" w:rsidRDefault="00AA7FDE" w:rsidP="008C4E25">
      <w:pPr>
        <w:pStyle w:val="PargrafodaLista"/>
        <w:widowControl w:val="0"/>
        <w:tabs>
          <w:tab w:val="left" w:pos="562"/>
        </w:tabs>
        <w:suppressAutoHyphens w:val="0"/>
        <w:spacing w:line="274" w:lineRule="exact"/>
        <w:ind w:left="142"/>
        <w:jc w:val="both"/>
        <w:rPr>
          <w:rStyle w:val="Forte"/>
          <w:rFonts w:eastAsia="TimesNewRomanPSMT"/>
          <w:b w:val="0"/>
          <w:sz w:val="24"/>
          <w:szCs w:val="24"/>
        </w:rPr>
      </w:pPr>
      <w:r w:rsidRPr="00C265D0">
        <w:rPr>
          <w:b/>
          <w:bCs/>
          <w:sz w:val="24"/>
          <w:szCs w:val="24"/>
        </w:rPr>
        <w:t xml:space="preserve">ASSUNTOS DISCUTIDOS: </w:t>
      </w:r>
      <w:r w:rsidR="003F53E5">
        <w:rPr>
          <w:bCs/>
          <w:sz w:val="24"/>
          <w:szCs w:val="24"/>
        </w:rPr>
        <w:t xml:space="preserve">nos dias </w:t>
      </w:r>
      <w:r w:rsidR="00FC7A39">
        <w:rPr>
          <w:bCs/>
          <w:sz w:val="24"/>
          <w:szCs w:val="24"/>
        </w:rPr>
        <w:t>10 e 11</w:t>
      </w:r>
      <w:r w:rsidR="003F53E5">
        <w:rPr>
          <w:bCs/>
          <w:sz w:val="24"/>
          <w:szCs w:val="24"/>
        </w:rPr>
        <w:t xml:space="preserve"> de </w:t>
      </w:r>
      <w:r w:rsidR="00FC7A39">
        <w:rPr>
          <w:bCs/>
          <w:sz w:val="24"/>
          <w:szCs w:val="24"/>
        </w:rPr>
        <w:t>outubro</w:t>
      </w:r>
      <w:r w:rsidR="003F53E5">
        <w:rPr>
          <w:bCs/>
          <w:sz w:val="24"/>
          <w:szCs w:val="24"/>
        </w:rPr>
        <w:t xml:space="preserve"> de 201</w:t>
      </w:r>
      <w:r w:rsidR="00E647FC">
        <w:rPr>
          <w:bCs/>
          <w:sz w:val="24"/>
          <w:szCs w:val="24"/>
        </w:rPr>
        <w:t>7, a Câmara Técnica de Cobrança pelo Uso de Recursos Hídricos (CTCOB), do Conselho Nacional de Recursos Hí</w:t>
      </w:r>
      <w:r w:rsidR="00FC7A39">
        <w:rPr>
          <w:bCs/>
          <w:sz w:val="24"/>
          <w:szCs w:val="24"/>
        </w:rPr>
        <w:t>dricos (CNRH), realizou sua 98</w:t>
      </w:r>
      <w:r w:rsidR="006205BF">
        <w:rPr>
          <w:bCs/>
          <w:sz w:val="24"/>
          <w:szCs w:val="24"/>
        </w:rPr>
        <w:t>ª (</w:t>
      </w:r>
      <w:r w:rsidR="00637D1B">
        <w:rPr>
          <w:bCs/>
          <w:sz w:val="24"/>
          <w:szCs w:val="24"/>
        </w:rPr>
        <w:t>non</w:t>
      </w:r>
      <w:r w:rsidR="00FC7A39">
        <w:rPr>
          <w:bCs/>
          <w:sz w:val="24"/>
          <w:szCs w:val="24"/>
        </w:rPr>
        <w:t>a</w:t>
      </w:r>
      <w:r w:rsidR="00637D1B">
        <w:rPr>
          <w:bCs/>
          <w:sz w:val="24"/>
          <w:szCs w:val="24"/>
        </w:rPr>
        <w:t>gésima</w:t>
      </w:r>
      <w:r w:rsidR="00FC7A39">
        <w:rPr>
          <w:bCs/>
          <w:sz w:val="24"/>
          <w:szCs w:val="24"/>
        </w:rPr>
        <w:t xml:space="preserve"> oitava</w:t>
      </w:r>
      <w:r w:rsidR="00E647FC">
        <w:rPr>
          <w:bCs/>
          <w:sz w:val="24"/>
          <w:szCs w:val="24"/>
        </w:rPr>
        <w:t xml:space="preserve">) reunião, em Brasília, </w:t>
      </w:r>
      <w:r w:rsidRPr="00C265D0">
        <w:rPr>
          <w:rFonts w:eastAsia="TimesNewRomanPSMT"/>
          <w:sz w:val="24"/>
          <w:szCs w:val="24"/>
        </w:rPr>
        <w:t xml:space="preserve">convocada </w:t>
      </w:r>
      <w:r w:rsidR="000F73B8">
        <w:rPr>
          <w:rFonts w:eastAsia="TimesNewRomanPSMT"/>
          <w:sz w:val="24"/>
          <w:szCs w:val="24"/>
        </w:rPr>
        <w:t>há 20 dias</w:t>
      </w:r>
      <w:r w:rsidR="000D78B2">
        <w:rPr>
          <w:rFonts w:eastAsia="TimesNewRomanPSMT"/>
          <w:sz w:val="24"/>
          <w:szCs w:val="24"/>
        </w:rPr>
        <w:t xml:space="preserve">, </w:t>
      </w:r>
      <w:r w:rsidR="000D78B2" w:rsidRPr="00C265D0">
        <w:rPr>
          <w:rFonts w:eastAsia="TimesNewRomanPSMT"/>
          <w:sz w:val="24"/>
          <w:szCs w:val="24"/>
        </w:rPr>
        <w:t>sob a presidência d</w:t>
      </w:r>
      <w:r w:rsidR="000D78B2">
        <w:rPr>
          <w:rFonts w:eastAsia="TimesNewRomanPSMT"/>
          <w:sz w:val="24"/>
          <w:szCs w:val="24"/>
        </w:rPr>
        <w:t>a</w:t>
      </w:r>
      <w:r w:rsidR="000D78B2" w:rsidRPr="00C265D0">
        <w:rPr>
          <w:rFonts w:eastAsia="TimesNewRomanPSMT"/>
          <w:sz w:val="24"/>
          <w:szCs w:val="24"/>
        </w:rPr>
        <w:t xml:space="preserve"> Sr</w:t>
      </w:r>
      <w:r w:rsidR="0084712A">
        <w:rPr>
          <w:rFonts w:eastAsia="TimesNewRomanPSMT"/>
          <w:sz w:val="24"/>
          <w:szCs w:val="24"/>
        </w:rPr>
        <w:t>t</w:t>
      </w:r>
      <w:r w:rsidR="000D78B2">
        <w:rPr>
          <w:rFonts w:eastAsia="TimesNewRomanPSMT"/>
          <w:sz w:val="24"/>
          <w:szCs w:val="24"/>
        </w:rPr>
        <w:t>a</w:t>
      </w:r>
      <w:r w:rsidR="000D78B2" w:rsidRPr="00C265D0">
        <w:rPr>
          <w:rFonts w:eastAsia="TimesNewRomanPSMT"/>
          <w:sz w:val="24"/>
          <w:szCs w:val="24"/>
        </w:rPr>
        <w:t xml:space="preserve">. </w:t>
      </w:r>
      <w:r w:rsidR="000D78B2">
        <w:rPr>
          <w:rFonts w:eastAsia="TimesNewRomanPSMT"/>
          <w:sz w:val="24"/>
          <w:szCs w:val="24"/>
        </w:rPr>
        <w:t>Lívia Soalheiro</w:t>
      </w:r>
      <w:r w:rsidR="000D78B2" w:rsidRPr="00D2693F">
        <w:rPr>
          <w:rFonts w:eastAsia="TimesNewRomanPSMT"/>
          <w:sz w:val="24"/>
          <w:szCs w:val="24"/>
        </w:rPr>
        <w:t xml:space="preserve"> </w:t>
      </w:r>
      <w:r w:rsidR="000D78B2" w:rsidRPr="00C265D0">
        <w:rPr>
          <w:rFonts w:eastAsia="TimesNewRomanPSMT"/>
          <w:sz w:val="24"/>
          <w:szCs w:val="24"/>
        </w:rPr>
        <w:t>(</w:t>
      </w:r>
      <w:r w:rsidR="0084712A">
        <w:rPr>
          <w:rFonts w:eastAsia="TimesNewRomanPSMT"/>
          <w:sz w:val="24"/>
          <w:szCs w:val="24"/>
        </w:rPr>
        <w:t>CERHI</w:t>
      </w:r>
      <w:r w:rsidR="000D78B2">
        <w:rPr>
          <w:rFonts w:eastAsia="TimesNewRomanPSMT"/>
          <w:sz w:val="24"/>
          <w:szCs w:val="24"/>
        </w:rPr>
        <w:t xml:space="preserve">-RJ), tendo como </w:t>
      </w:r>
      <w:r w:rsidR="00FC7A39">
        <w:rPr>
          <w:rFonts w:eastAsia="TimesNewRomanPSMT"/>
          <w:sz w:val="24"/>
          <w:szCs w:val="24"/>
        </w:rPr>
        <w:t>relatora a</w:t>
      </w:r>
      <w:r w:rsidR="00E647FC">
        <w:rPr>
          <w:rFonts w:eastAsia="TimesNewRomanPSMT"/>
          <w:sz w:val="24"/>
          <w:szCs w:val="24"/>
        </w:rPr>
        <w:t xml:space="preserve"> </w:t>
      </w:r>
      <w:r w:rsidR="000D78B2" w:rsidRPr="00C265D0">
        <w:rPr>
          <w:rFonts w:eastAsia="TimesNewRomanPSMT"/>
          <w:sz w:val="24"/>
          <w:szCs w:val="24"/>
        </w:rPr>
        <w:t>Sr</w:t>
      </w:r>
      <w:r w:rsidR="00E647FC">
        <w:rPr>
          <w:rFonts w:eastAsia="TimesNewRomanPSMT"/>
          <w:sz w:val="24"/>
          <w:szCs w:val="24"/>
        </w:rPr>
        <w:t>a</w:t>
      </w:r>
      <w:r w:rsidR="000D78B2" w:rsidRPr="00C265D0">
        <w:rPr>
          <w:rFonts w:eastAsia="TimesNewRomanPSMT"/>
          <w:sz w:val="24"/>
          <w:szCs w:val="24"/>
        </w:rPr>
        <w:t xml:space="preserve">. </w:t>
      </w:r>
      <w:r w:rsidR="00E647FC">
        <w:rPr>
          <w:rFonts w:eastAsia="TimesNewRomanPSMT"/>
          <w:sz w:val="24"/>
          <w:szCs w:val="24"/>
        </w:rPr>
        <w:t>Liliana Pimentel</w:t>
      </w:r>
      <w:r w:rsidR="004A52A9">
        <w:rPr>
          <w:rFonts w:eastAsia="TimesNewRomanPSMT"/>
          <w:sz w:val="24"/>
          <w:szCs w:val="24"/>
        </w:rPr>
        <w:t xml:space="preserve"> na </w:t>
      </w:r>
      <w:r w:rsidR="000D78B2" w:rsidRPr="00C265D0">
        <w:rPr>
          <w:rFonts w:eastAsia="TimesNewRomanPSMT"/>
          <w:sz w:val="24"/>
          <w:szCs w:val="24"/>
        </w:rPr>
        <w:t xml:space="preserve"> (SRHU/MMA), da Secretaria Executiva do CNRH</w:t>
      </w:r>
      <w:r w:rsidR="000D78B2">
        <w:rPr>
          <w:rFonts w:eastAsia="TimesNewRomanPSMT"/>
          <w:sz w:val="24"/>
          <w:szCs w:val="24"/>
        </w:rPr>
        <w:t xml:space="preserve">, </w:t>
      </w:r>
      <w:r w:rsidR="00295584">
        <w:rPr>
          <w:rFonts w:eastAsia="TimesNewRomanPSMT"/>
          <w:sz w:val="24"/>
          <w:szCs w:val="24"/>
        </w:rPr>
        <w:t xml:space="preserve">e </w:t>
      </w:r>
      <w:r w:rsidR="005B0E90">
        <w:rPr>
          <w:rFonts w:eastAsia="TimesNewRomanPSMT"/>
          <w:sz w:val="24"/>
          <w:szCs w:val="24"/>
        </w:rPr>
        <w:t>discutiu:</w:t>
      </w:r>
      <w:r w:rsidRPr="00C265D0">
        <w:rPr>
          <w:rFonts w:eastAsia="TimesNewRomanPSMT"/>
          <w:sz w:val="24"/>
          <w:szCs w:val="24"/>
        </w:rPr>
        <w:t xml:space="preserve"> </w:t>
      </w:r>
      <w:r w:rsidRPr="00C265D0">
        <w:rPr>
          <w:rFonts w:eastAsia="TimesNewRomanPSMT"/>
          <w:color w:val="0000FF"/>
          <w:sz w:val="24"/>
          <w:szCs w:val="24"/>
          <w:u w:val="single"/>
        </w:rPr>
        <w:t>Item</w:t>
      </w:r>
      <w:r w:rsidR="002D4526">
        <w:rPr>
          <w:rFonts w:eastAsia="TimesNewRomanPSMT"/>
          <w:color w:val="0000FF"/>
          <w:sz w:val="24"/>
          <w:szCs w:val="24"/>
          <w:u w:val="single"/>
        </w:rPr>
        <w:t xml:space="preserve"> </w:t>
      </w:r>
      <w:r w:rsidR="00CF31D8">
        <w:rPr>
          <w:rFonts w:eastAsia="TimesNewRomanPSMT"/>
          <w:color w:val="0000FF"/>
          <w:sz w:val="24"/>
          <w:szCs w:val="24"/>
          <w:u w:val="single"/>
        </w:rPr>
        <w:t xml:space="preserve">1 – Abertura e </w:t>
      </w:r>
      <w:r w:rsidRPr="00C265D0">
        <w:rPr>
          <w:rFonts w:eastAsia="TimesNewRomanPSMT"/>
          <w:color w:val="0000FF"/>
          <w:sz w:val="24"/>
          <w:szCs w:val="24"/>
          <w:u w:val="single"/>
        </w:rPr>
        <w:t>Informes</w:t>
      </w:r>
      <w:r w:rsidR="00CF31D8">
        <w:rPr>
          <w:rFonts w:eastAsia="TimesNewRomanPSMT"/>
          <w:color w:val="0000FF"/>
          <w:sz w:val="24"/>
          <w:szCs w:val="24"/>
          <w:u w:val="single"/>
        </w:rPr>
        <w:t xml:space="preserve"> Gerais</w:t>
      </w:r>
      <w:r w:rsidR="0045311F">
        <w:rPr>
          <w:rFonts w:eastAsia="TimesNewRomanPSMT"/>
          <w:sz w:val="24"/>
          <w:szCs w:val="24"/>
        </w:rPr>
        <w:t>:</w:t>
      </w:r>
      <w:r w:rsidR="00D66537">
        <w:rPr>
          <w:rFonts w:eastAsia="TimesNewRomanPSMT"/>
          <w:sz w:val="24"/>
          <w:szCs w:val="24"/>
        </w:rPr>
        <w:t xml:space="preserve"> </w:t>
      </w:r>
      <w:r w:rsidR="0051445D">
        <w:rPr>
          <w:rFonts w:eastAsia="TimesNewRomanPSMT"/>
          <w:sz w:val="24"/>
          <w:szCs w:val="24"/>
        </w:rPr>
        <w:t>após o questionamento da Presidente, não havendo informes procedeu-se ao item seguinte</w:t>
      </w:r>
      <w:r w:rsidR="001D4C64">
        <w:rPr>
          <w:rFonts w:eastAsia="TimesNewRomanPSMT"/>
          <w:sz w:val="24"/>
          <w:szCs w:val="24"/>
        </w:rPr>
        <w:t xml:space="preserve"> </w:t>
      </w:r>
      <w:r w:rsidR="0060563E" w:rsidRPr="002D4526">
        <w:rPr>
          <w:rFonts w:eastAsia="TimesNewRomanPSMT"/>
          <w:color w:val="0000FF"/>
          <w:sz w:val="24"/>
          <w:szCs w:val="24"/>
          <w:u w:val="single"/>
        </w:rPr>
        <w:t xml:space="preserve">Item </w:t>
      </w:r>
      <w:r w:rsidR="0060563E">
        <w:rPr>
          <w:rFonts w:eastAsia="TimesNewRomanPSMT"/>
          <w:color w:val="0000FF"/>
          <w:sz w:val="24"/>
          <w:szCs w:val="24"/>
          <w:u w:val="single"/>
        </w:rPr>
        <w:t>2</w:t>
      </w:r>
      <w:r w:rsidR="0060563E" w:rsidRPr="002D4526">
        <w:rPr>
          <w:rFonts w:eastAsia="TimesNewRomanPSMT"/>
          <w:color w:val="0000FF"/>
          <w:sz w:val="24"/>
          <w:szCs w:val="24"/>
          <w:u w:val="single"/>
        </w:rPr>
        <w:t xml:space="preserve"> – </w:t>
      </w:r>
      <w:r w:rsidR="0060563E" w:rsidRPr="005F0E75">
        <w:rPr>
          <w:rFonts w:eastAsia="TimesNewRomanPSMT"/>
          <w:color w:val="0000FF"/>
          <w:sz w:val="24"/>
          <w:szCs w:val="24"/>
          <w:u w:val="single"/>
        </w:rPr>
        <w:t>Aprovação da minuta da Ata da 9</w:t>
      </w:r>
      <w:r w:rsidR="00CF31D8">
        <w:rPr>
          <w:rFonts w:eastAsia="TimesNewRomanPSMT"/>
          <w:color w:val="0000FF"/>
          <w:sz w:val="24"/>
          <w:szCs w:val="24"/>
          <w:u w:val="single"/>
        </w:rPr>
        <w:t>7</w:t>
      </w:r>
      <w:r w:rsidR="0060563E" w:rsidRPr="005F0E75">
        <w:rPr>
          <w:rFonts w:eastAsia="TimesNewRomanPSMT"/>
          <w:color w:val="0000FF"/>
          <w:sz w:val="24"/>
          <w:szCs w:val="24"/>
          <w:u w:val="single"/>
        </w:rPr>
        <w:t>ª reuni</w:t>
      </w:r>
      <w:r w:rsidR="0060563E">
        <w:rPr>
          <w:rFonts w:eastAsia="TimesNewRomanPSMT"/>
          <w:color w:val="0000FF"/>
          <w:sz w:val="24"/>
          <w:szCs w:val="24"/>
          <w:u w:val="single"/>
        </w:rPr>
        <w:t>ão</w:t>
      </w:r>
      <w:r w:rsidR="0060563E" w:rsidRPr="005F0E75">
        <w:rPr>
          <w:rFonts w:eastAsia="TimesNewRomanPSMT"/>
          <w:color w:val="0000FF"/>
          <w:sz w:val="24"/>
          <w:szCs w:val="24"/>
          <w:u w:val="single"/>
        </w:rPr>
        <w:t xml:space="preserve"> da CTCOB</w:t>
      </w:r>
      <w:r w:rsidR="0060563E" w:rsidRPr="00942987">
        <w:rPr>
          <w:rFonts w:eastAsia="TimesNewRomanPSMT"/>
          <w:color w:val="0000FF"/>
          <w:sz w:val="24"/>
          <w:szCs w:val="24"/>
        </w:rPr>
        <w:t>:</w:t>
      </w:r>
      <w:r w:rsidR="0051445D">
        <w:rPr>
          <w:rFonts w:eastAsia="TimesNewRomanPSMT"/>
          <w:sz w:val="24"/>
          <w:szCs w:val="24"/>
        </w:rPr>
        <w:t xml:space="preserve"> foram apontadas as cuidadosas contribuições realizadas pela Sra. Monica (Abrage) e Sr. Marco Amorim (ANA), além de apontadas as considerações da </w:t>
      </w:r>
      <w:r w:rsidR="001C0690">
        <w:rPr>
          <w:rFonts w:eastAsia="TimesNewRomanPSMT"/>
          <w:sz w:val="24"/>
          <w:szCs w:val="24"/>
        </w:rPr>
        <w:t>Presidente, Srta. Livia Soalheiro (CERH-RJ) e do Sr. Helio Sulleiman (CBHs), apontou-se a inclusão de informações sugerida pela ANA que foi lida e se referia à menção do posicionamento daquela agência já externada anteriormente e ratificada pela própria CTCOB em sua Nota Técnica CTCOB 01/2012 e que definia o período de quatro anos para a consulta de prioridades da aplicação de recursos da CFURH, concomitante com o período de consultas do PNRH, sugerindo a prorrogação da Resolução CNRH n.181 para o período até 2020</w:t>
      </w:r>
      <w:r w:rsidR="0060563E">
        <w:rPr>
          <w:rFonts w:eastAsia="TimesNewRomanPSMT"/>
          <w:sz w:val="24"/>
          <w:szCs w:val="24"/>
        </w:rPr>
        <w:t>.</w:t>
      </w:r>
      <w:r w:rsidR="001C0690">
        <w:rPr>
          <w:rFonts w:eastAsia="TimesNewRomanPSMT"/>
          <w:sz w:val="24"/>
          <w:szCs w:val="24"/>
        </w:rPr>
        <w:t xml:space="preserve"> Estando todos de acordo e não havendo novas contribuições, a ata foi aprovada por unanimidade.</w:t>
      </w:r>
      <w:r w:rsidR="0069656F">
        <w:rPr>
          <w:rFonts w:eastAsia="TimesNewRomanPSMT"/>
          <w:sz w:val="24"/>
          <w:szCs w:val="24"/>
        </w:rPr>
        <w:t xml:space="preserve"> </w:t>
      </w:r>
      <w:r w:rsidR="001B0427">
        <w:rPr>
          <w:rFonts w:eastAsia="TimesNewRomanPSMT"/>
          <w:sz w:val="24"/>
          <w:szCs w:val="24"/>
        </w:rPr>
        <w:t xml:space="preserve">O representante do CERH-MG </w:t>
      </w:r>
      <w:r w:rsidR="00D40A95">
        <w:rPr>
          <w:rFonts w:eastAsia="TimesNewRomanPSMT"/>
          <w:sz w:val="24"/>
          <w:szCs w:val="24"/>
        </w:rPr>
        <w:t xml:space="preserve">solicitou a correção para que seja realizada a correção referente à assinatura em campo incorreto na lista de presença da reunião anterior registrando-se assim erroneamente uma presença. A relatoria informou que a revisão será providenciada no endereço eletrônico. </w:t>
      </w:r>
      <w:r w:rsidR="00031084">
        <w:rPr>
          <w:rFonts w:eastAsia="TimesNewRomanPSMT"/>
          <w:color w:val="0000FF"/>
          <w:sz w:val="24"/>
          <w:szCs w:val="24"/>
          <w:u w:val="single"/>
        </w:rPr>
        <w:t>Item 3</w:t>
      </w:r>
      <w:r w:rsidR="000F73B8" w:rsidRPr="000F73B8">
        <w:rPr>
          <w:rFonts w:eastAsia="TimesNewRomanPSMT"/>
          <w:color w:val="0000FF"/>
          <w:sz w:val="24"/>
          <w:szCs w:val="24"/>
          <w:u w:val="single"/>
        </w:rPr>
        <w:t xml:space="preserve"> -</w:t>
      </w:r>
      <w:r w:rsidR="00D448DA">
        <w:rPr>
          <w:bCs/>
          <w:sz w:val="24"/>
          <w:szCs w:val="24"/>
          <w:u w:val="single"/>
        </w:rPr>
        <w:t xml:space="preserve"> </w:t>
      </w:r>
      <w:r w:rsidR="0069656F" w:rsidRPr="0069656F">
        <w:rPr>
          <w:rFonts w:eastAsia="TimesNewRomanPSMT"/>
          <w:color w:val="0000FF"/>
          <w:sz w:val="24"/>
          <w:szCs w:val="24"/>
          <w:u w:val="single"/>
        </w:rPr>
        <w:t>Escolha dos Representantes da CTCOB no GT conjun</w:t>
      </w:r>
      <w:r w:rsidR="0069656F">
        <w:rPr>
          <w:rFonts w:eastAsia="TimesNewRomanPSMT"/>
          <w:color w:val="0000FF"/>
          <w:sz w:val="24"/>
          <w:szCs w:val="24"/>
          <w:u w:val="single"/>
        </w:rPr>
        <w:t xml:space="preserve">to que analisa a solicitação do </w:t>
      </w:r>
      <w:r w:rsidR="0069656F" w:rsidRPr="0069656F">
        <w:rPr>
          <w:rFonts w:eastAsia="TimesNewRomanPSMT"/>
          <w:color w:val="0000FF"/>
          <w:sz w:val="24"/>
          <w:szCs w:val="24"/>
          <w:u w:val="single"/>
        </w:rPr>
        <w:t xml:space="preserve">DNOCS sobre o recebimento de valores referentes à cobrança </w:t>
      </w:r>
      <w:r w:rsidR="0069656F">
        <w:rPr>
          <w:rFonts w:eastAsia="TimesNewRomanPSMT"/>
          <w:color w:val="0000FF"/>
          <w:sz w:val="24"/>
          <w:szCs w:val="24"/>
          <w:u w:val="single"/>
        </w:rPr>
        <w:t xml:space="preserve">pelo uso da água nas estruturas </w:t>
      </w:r>
      <w:r w:rsidR="0069656F" w:rsidRPr="0069656F">
        <w:rPr>
          <w:rFonts w:eastAsia="TimesNewRomanPSMT"/>
          <w:color w:val="0000FF"/>
          <w:sz w:val="24"/>
          <w:szCs w:val="24"/>
          <w:u w:val="single"/>
        </w:rPr>
        <w:t>mantidas pela Autarquia.</w:t>
      </w:r>
      <w:r w:rsidR="0069656F">
        <w:rPr>
          <w:rFonts w:eastAsia="TimesNewRomanPSMT"/>
          <w:color w:val="0000FF"/>
          <w:sz w:val="24"/>
          <w:szCs w:val="24"/>
          <w:u w:val="single"/>
        </w:rPr>
        <w:t xml:space="preserve"> </w:t>
      </w:r>
      <w:r w:rsidR="00D40A95">
        <w:rPr>
          <w:rFonts w:eastAsia="TimesNewRomanPSMT"/>
          <w:sz w:val="24"/>
          <w:szCs w:val="24"/>
        </w:rPr>
        <w:t>Informou-se a criação de um GT conjunto entre a CTIL e CTCOB para dar continuidade à discussão do tema</w:t>
      </w:r>
      <w:r w:rsidR="00D40A95">
        <w:rPr>
          <w:rStyle w:val="Forte"/>
          <w:rFonts w:eastAsia="TimesNewRomanPSMT"/>
          <w:b w:val="0"/>
          <w:sz w:val="24"/>
          <w:szCs w:val="24"/>
        </w:rPr>
        <w:t xml:space="preserve">, a Presidente então abriu a palavra para a manifestação dos interessados em compor esse grupo de trabalho. O Sr. João Clímaco (Fonasc) manifestou interesse na participação para a composição do grupo por meio de uma entidade do Ceará. </w:t>
      </w:r>
      <w:r w:rsidR="00D37413">
        <w:rPr>
          <w:rStyle w:val="Forte"/>
          <w:rFonts w:eastAsia="TimesNewRomanPSMT"/>
          <w:b w:val="0"/>
          <w:sz w:val="24"/>
          <w:szCs w:val="24"/>
        </w:rPr>
        <w:t xml:space="preserve">A Sra. Mônica I. Almeida (Abrage/Copel) também se disponibiliza a integrar o grupo de trabalho. </w:t>
      </w:r>
      <w:r w:rsidR="00D40A95">
        <w:rPr>
          <w:rStyle w:val="Forte"/>
          <w:rFonts w:eastAsia="TimesNewRomanPSMT"/>
          <w:b w:val="0"/>
          <w:sz w:val="24"/>
          <w:szCs w:val="24"/>
        </w:rPr>
        <w:t xml:space="preserve">O Sr. Marco Amorim (ANA) informou que há um acordo de repasse da gestão desses reservatórios para a gestão estadual no âmbito do PISF, e que esses acordos vêm sendo tratados por aquela equipe podendo ser, portanto, oportuno aguardar o desenrolar dessa questão. O Sr. João Clímaco (Fonasc) pontua que o GT poderia, inclusive, </w:t>
      </w:r>
      <w:r w:rsidR="00D37413">
        <w:rPr>
          <w:rStyle w:val="Forte"/>
          <w:rFonts w:eastAsia="TimesNewRomanPSMT"/>
          <w:b w:val="0"/>
          <w:sz w:val="24"/>
          <w:szCs w:val="24"/>
        </w:rPr>
        <w:t>ter acesso a essa documentação que registra os acordos e tratativas já realizados no âmbito do PISF. A Presidente da CTCOB, Srta. Livia Soalheiro, também se voluntaria para integrar o GT.</w:t>
      </w:r>
      <w:r w:rsidR="00B7119F">
        <w:rPr>
          <w:rStyle w:val="Forte"/>
          <w:rFonts w:eastAsia="TimesNewRomanPSMT"/>
          <w:b w:val="0"/>
          <w:sz w:val="24"/>
          <w:szCs w:val="24"/>
        </w:rPr>
        <w:t xml:space="preserve"> </w:t>
      </w:r>
      <w:r w:rsidR="00FF2701" w:rsidRPr="00FF2701">
        <w:rPr>
          <w:rFonts w:eastAsia="TimesNewRomanPSMT"/>
          <w:color w:val="0000FF"/>
          <w:sz w:val="24"/>
          <w:szCs w:val="24"/>
          <w:u w:val="single"/>
        </w:rPr>
        <w:t xml:space="preserve">Item 4 – </w:t>
      </w:r>
      <w:r w:rsidR="0069656F" w:rsidRPr="0069656F">
        <w:rPr>
          <w:rFonts w:eastAsia="TimesNewRomanPSMT"/>
          <w:color w:val="0000FF"/>
          <w:sz w:val="24"/>
          <w:szCs w:val="24"/>
          <w:u w:val="single"/>
        </w:rPr>
        <w:t>Apresentações e Discussões sobre a Proposta da me</w:t>
      </w:r>
      <w:r w:rsidR="0069656F">
        <w:rPr>
          <w:rFonts w:eastAsia="TimesNewRomanPSMT"/>
          <w:color w:val="0000FF"/>
          <w:sz w:val="24"/>
          <w:szCs w:val="24"/>
          <w:u w:val="single"/>
        </w:rPr>
        <w:t xml:space="preserve">todologia e valores de cobrança </w:t>
      </w:r>
      <w:r w:rsidR="0069656F" w:rsidRPr="0069656F">
        <w:rPr>
          <w:rFonts w:eastAsia="TimesNewRomanPSMT"/>
          <w:color w:val="0000FF"/>
          <w:sz w:val="24"/>
          <w:szCs w:val="24"/>
          <w:u w:val="single"/>
        </w:rPr>
        <w:t>sugeridos pelo CBH-SF.</w:t>
      </w:r>
      <w:r w:rsidR="009F7328" w:rsidRPr="008B48BE">
        <w:rPr>
          <w:rStyle w:val="Forte"/>
          <w:rFonts w:eastAsia="TimesNewRomanPSMT"/>
          <w:b w:val="0"/>
          <w:color w:val="0000FF"/>
          <w:sz w:val="24"/>
          <w:szCs w:val="24"/>
        </w:rPr>
        <w:t>:</w:t>
      </w:r>
      <w:r w:rsidR="009F7328">
        <w:rPr>
          <w:rStyle w:val="Forte"/>
          <w:rFonts w:eastAsia="TimesNewRomanPSMT"/>
          <w:b w:val="0"/>
          <w:color w:val="0000FF"/>
          <w:sz w:val="24"/>
          <w:szCs w:val="24"/>
        </w:rPr>
        <w:t xml:space="preserve"> </w:t>
      </w:r>
      <w:r w:rsidR="00D37413">
        <w:rPr>
          <w:rStyle w:val="Forte"/>
          <w:rFonts w:eastAsia="TimesNewRomanPSMT"/>
          <w:b w:val="0"/>
          <w:sz w:val="24"/>
          <w:szCs w:val="24"/>
        </w:rPr>
        <w:t>Após a rodada de apresentações dos presentes na sala naquele momento, teve início a rodada de apresentações programadas, a primeira apresentação foi realizada, por representante da Agência Peixe Vivo, o Sr. Alberto, a apresentação da metodologia proposta pelo CBH São Francisco.</w:t>
      </w:r>
      <w:r w:rsidR="00C33ED6">
        <w:rPr>
          <w:rStyle w:val="Forte"/>
          <w:rFonts w:eastAsia="TimesNewRomanPSMT"/>
          <w:b w:val="0"/>
          <w:sz w:val="24"/>
          <w:szCs w:val="24"/>
        </w:rPr>
        <w:t xml:space="preserve"> </w:t>
      </w:r>
      <w:r w:rsidR="0061697A">
        <w:rPr>
          <w:rStyle w:val="Forte"/>
          <w:rFonts w:eastAsia="TimesNewRomanPSMT"/>
          <w:b w:val="0"/>
          <w:sz w:val="24"/>
          <w:szCs w:val="24"/>
        </w:rPr>
        <w:t xml:space="preserve">Primeiramente foi apresentada a metodologia de forma geral e posteriormente discutido o caso específico do Perímetro de Irrigação Nilo Coelho. O Presidente da Câmara Técnica de Outorga e Cobrança (CTOC) do CBH São Francisco, Sr. Deivid, se propôs a explicar o processo de discussão até a definição da metodologia, após a sua apresentação. Foram mostradas as tabelas acessórias, anexas à Deliberação aprovada pelo CBHSF, e que buscam a medição da vazão efetivamente captada e a criação de coeficientes que agora, com valores diferenciado, estimulam as boas práticas na utilização de água, resgatando os três princípios que norteiam o instrumento da cobrança. Houve modificação também na cobrança do lançamento de efluentes tomando por base o montante de água necessária para a diluição da carga lançada. Outro ponto foi a atualização do </w:t>
      </w:r>
      <w:r w:rsidR="0061697A">
        <w:rPr>
          <w:rStyle w:val="Forte"/>
          <w:rFonts w:eastAsia="TimesNewRomanPSMT"/>
          <w:b w:val="0"/>
          <w:sz w:val="24"/>
          <w:szCs w:val="24"/>
        </w:rPr>
        <w:lastRenderedPageBreak/>
        <w:t xml:space="preserve">PPU em 20%, sendo essas discussões todas registradas em ata e disponíveis no endereço eletrônico do CBH. No caso do uso da água, ressaltou-se que os pedidos de outorga usualmente são superiores à utilização real em muitos casos, assim a diferença entre o volume outorgado e medido como efetivamente captado passa a influenciar os valores. Esses coeficientes todos, discriminados na fórmula proposta </w:t>
      </w:r>
      <w:r w:rsidR="0026499F">
        <w:rPr>
          <w:rStyle w:val="Forte"/>
          <w:rFonts w:eastAsia="TimesNewRomanPSMT"/>
          <w:b w:val="0"/>
          <w:sz w:val="24"/>
          <w:szCs w:val="24"/>
        </w:rPr>
        <w:t xml:space="preserve">Um dos coeficientes mais polêmicos é o chamado </w:t>
      </w:r>
      <w:bookmarkStart w:id="0" w:name="_Hlk504140411"/>
      <w:r w:rsidR="0026499F">
        <w:rPr>
          <w:rStyle w:val="Forte"/>
          <w:rFonts w:eastAsia="TimesNewRomanPSMT"/>
          <w:b w:val="0"/>
          <w:sz w:val="24"/>
          <w:szCs w:val="24"/>
        </w:rPr>
        <w:t>K</w:t>
      </w:r>
      <w:r w:rsidR="0026499F" w:rsidRPr="0026499F">
        <w:rPr>
          <w:rStyle w:val="Forte"/>
          <w:rFonts w:eastAsia="TimesNewRomanPSMT"/>
          <w:b w:val="0"/>
          <w:sz w:val="24"/>
          <w:szCs w:val="24"/>
          <w:vertAlign w:val="subscript"/>
        </w:rPr>
        <w:t>rural</w:t>
      </w:r>
      <w:bookmarkEnd w:id="0"/>
      <w:r w:rsidR="0026499F">
        <w:rPr>
          <w:rStyle w:val="Forte"/>
          <w:rFonts w:eastAsia="TimesNewRomanPSMT"/>
          <w:b w:val="0"/>
          <w:sz w:val="24"/>
          <w:szCs w:val="24"/>
        </w:rPr>
        <w:t xml:space="preserve"> que agora traz diferenciações para cada atividade e considera o índice de reutilização ou reuso. Também se busca a eficiência no saneamento</w:t>
      </w:r>
      <w:r w:rsidR="00A90E13">
        <w:rPr>
          <w:rStyle w:val="Forte"/>
          <w:rFonts w:eastAsia="TimesNewRomanPSMT"/>
          <w:b w:val="0"/>
          <w:sz w:val="24"/>
          <w:szCs w:val="24"/>
        </w:rPr>
        <w:t>.</w:t>
      </w:r>
      <w:r w:rsidR="0026499F">
        <w:rPr>
          <w:rStyle w:val="Forte"/>
          <w:rFonts w:eastAsia="TimesNewRomanPSMT"/>
          <w:b w:val="0"/>
          <w:sz w:val="24"/>
          <w:szCs w:val="24"/>
        </w:rPr>
        <w:t xml:space="preserve"> Explicitou-se que a fórmula leva em consideração a bonificação dos bons utilizadores por meio da adoção do K</w:t>
      </w:r>
      <w:r w:rsidR="0026499F">
        <w:rPr>
          <w:rStyle w:val="Forte"/>
          <w:rFonts w:eastAsia="TimesNewRomanPSMT"/>
          <w:b w:val="0"/>
          <w:sz w:val="24"/>
          <w:szCs w:val="24"/>
          <w:vertAlign w:val="subscript"/>
        </w:rPr>
        <w:t xml:space="preserve">eficiência </w:t>
      </w:r>
      <w:r w:rsidR="0026499F">
        <w:rPr>
          <w:rStyle w:val="Forte"/>
          <w:rFonts w:eastAsia="TimesNewRomanPSMT"/>
          <w:b w:val="0"/>
          <w:sz w:val="24"/>
          <w:szCs w:val="24"/>
        </w:rPr>
        <w:t xml:space="preserve">e não da penalização, e que essas propostas foram fruto das discussões havidas e do longo processo de negociação na CTOC-CBHSF. Para as atividades de irrigação, considera-se a metodologia de irrigação, tipo de cultura, e outras variáveis. Ressaltou-se, no entanto, que havia uma grande defasagem nos preços praticados para a cobrança da água na bacia e que esse é um dos principais motivadores para a verificação de casos em que o usuário pode ter visto majorada em até </w:t>
      </w:r>
      <w:r w:rsidR="00CB6443">
        <w:rPr>
          <w:rStyle w:val="Forte"/>
          <w:rFonts w:eastAsia="TimesNewRomanPSMT"/>
          <w:b w:val="0"/>
          <w:sz w:val="24"/>
          <w:szCs w:val="24"/>
        </w:rPr>
        <w:t>oito</w:t>
      </w:r>
      <w:r w:rsidR="0026499F">
        <w:rPr>
          <w:rStyle w:val="Forte"/>
          <w:rFonts w:eastAsia="TimesNewRomanPSMT"/>
          <w:b w:val="0"/>
          <w:sz w:val="24"/>
          <w:szCs w:val="24"/>
        </w:rPr>
        <w:t xml:space="preserve"> vezes o valor da tarifa que paga hoje. No caso da agricultura de subsistência, o consumo de pequena escala sendo isento de outorga, é por consequência isento da cobrança. </w:t>
      </w:r>
      <w:r w:rsidR="00CB6443">
        <w:rPr>
          <w:rStyle w:val="Forte"/>
          <w:rFonts w:eastAsia="TimesNewRomanPSMT"/>
          <w:b w:val="0"/>
          <w:sz w:val="24"/>
          <w:szCs w:val="24"/>
        </w:rPr>
        <w:t>Foram apresentados a seguir exemplos hipotéticos com base em dados do banco público de informações sobre outorga, mantido pela ANA. Num dos exemplos demonstrou-se que o custo atual para cada hectare de café irrigado paga-se hoje cerca de R$2,70/ano e com a aplicação da nova fórmula esse custo seria majorado em cerca de 200%. No caso da abóbora irrigada por aspersão convencional em Pirapora, hoje se paga cerca de R$143,94/ano para uma área de 70ha e com a nova metodologia R$580,00/ano; o que estimularia a adoção de boas práticas para o uso da água na bacia ou atividades como a recuperação de solo, entre outras. Para 25ha de uva irrigada em Petrolina num exemplo retirado do CNAR, hoje se paga R$84,00/ano e que com a nova metodologia passaria</w:t>
      </w:r>
      <w:r w:rsidR="009A5511">
        <w:rPr>
          <w:rStyle w:val="Forte"/>
          <w:rFonts w:eastAsia="TimesNewRomanPSMT"/>
          <w:b w:val="0"/>
          <w:sz w:val="24"/>
          <w:szCs w:val="24"/>
        </w:rPr>
        <w:t xml:space="preserve"> esse valor a ser R$227,77/ano caso seja um bom utilizador de água e cinco vezes mais caso não seja um bom utilizador de água. Foi apresentado também um exemplo para arroz irrigado, uma ampliação de 800% numa propriedade de 1000ha, equivalendo o novo preço a cerca de R$31,00/ha/ano; considerado como um impacto suportável para o setor. Sobre o setor do saneamento, a cobrança usual é por quilo de DBO no lançamento, o que o comitê propõe é que a cobrança seja feita pelo volume tornado indisponível por ser necessário para a diluição desse efluente; buscando estimular a melhoria dos processos de tratamento que resultaria numa menor cobrança para essa finalidade. E por fim, mostrou-se a justificativa para a necessidade de ampliar a arrecadação em razão do planejamento já feito para os próximos anos, sendo uma das fontes a atualização dos PPUs. O representante cita o caso do Jaíba que pediu a revisão da sua outorga, reduzindo o volume </w:t>
      </w:r>
      <w:r w:rsidR="00D137B5">
        <w:rPr>
          <w:rStyle w:val="Forte"/>
          <w:rFonts w:eastAsia="TimesNewRomanPSMT"/>
          <w:b w:val="0"/>
          <w:sz w:val="24"/>
          <w:szCs w:val="24"/>
        </w:rPr>
        <w:t>solicitado e, portanto, permitindo uma maior disponibilidade de água para outros usuários, sendo essa uma forma inclusive de ajuste da alocação da água na bacia aos usos reais, evitando-se reserva de mercado e outras distorções. Foi apresentado também um exemplo específico para o Distrito de Irrigação Nilo Coelho (DINC)</w:t>
      </w:r>
      <w:r w:rsidR="002628AD">
        <w:rPr>
          <w:rStyle w:val="Forte"/>
          <w:rFonts w:eastAsia="TimesNewRomanPSMT"/>
          <w:b w:val="0"/>
          <w:sz w:val="24"/>
          <w:szCs w:val="24"/>
        </w:rPr>
        <w:t xml:space="preserve"> </w:t>
      </w:r>
      <w:r w:rsidR="0084321D">
        <w:rPr>
          <w:rStyle w:val="Forte"/>
          <w:rFonts w:eastAsia="TimesNewRomanPSMT"/>
          <w:b w:val="0"/>
          <w:sz w:val="24"/>
          <w:szCs w:val="24"/>
        </w:rPr>
        <w:t xml:space="preserve">utilizando </w:t>
      </w:r>
      <w:r w:rsidR="0084321D" w:rsidRPr="00381A2E">
        <w:rPr>
          <w:rStyle w:val="Forte"/>
          <w:rFonts w:eastAsia="TimesNewRomanPSMT"/>
          <w:b w:val="0"/>
          <w:sz w:val="24"/>
          <w:szCs w:val="24"/>
        </w:rPr>
        <w:t xml:space="preserve">dados públicos divulgados pelo próprio DINC, </w:t>
      </w:r>
      <w:r w:rsidR="00F679AA">
        <w:rPr>
          <w:rStyle w:val="Forte"/>
          <w:rFonts w:eastAsia="TimesNewRomanPSMT"/>
          <w:b w:val="0"/>
          <w:sz w:val="24"/>
          <w:szCs w:val="24"/>
        </w:rPr>
        <w:t xml:space="preserve">mostrando um aumento de 129% sobre os valores praticados hoje. Deu-se a conhecer também a existência de um simulador de cobrança online (Sicua 2.0) que mostra a variação entre os valores anteriormente captados e os valores propostos segundo a nova metodologia. </w:t>
      </w:r>
      <w:r w:rsidR="00381A2E" w:rsidRPr="00381A2E">
        <w:rPr>
          <w:bCs/>
          <w:sz w:val="24"/>
          <w:szCs w:val="24"/>
        </w:rPr>
        <w:t>O Sr. Deivid</w:t>
      </w:r>
      <w:r w:rsidR="00F679AA">
        <w:rPr>
          <w:bCs/>
          <w:sz w:val="24"/>
          <w:szCs w:val="24"/>
        </w:rPr>
        <w:t>, que pre</w:t>
      </w:r>
      <w:r w:rsidR="000B59C1">
        <w:rPr>
          <w:bCs/>
          <w:sz w:val="24"/>
          <w:szCs w:val="24"/>
        </w:rPr>
        <w:t>side a câmara técnica que trata</w:t>
      </w:r>
      <w:r w:rsidR="00381A2E" w:rsidRPr="00381A2E">
        <w:rPr>
          <w:bCs/>
          <w:sz w:val="24"/>
          <w:szCs w:val="24"/>
        </w:rPr>
        <w:t xml:space="preserve"> </w:t>
      </w:r>
      <w:r w:rsidR="000B59C1">
        <w:rPr>
          <w:bCs/>
          <w:sz w:val="24"/>
          <w:szCs w:val="24"/>
        </w:rPr>
        <w:t xml:space="preserve">dos estudos e das discussões sobre a cobrança, e </w:t>
      </w:r>
      <w:r w:rsidR="00381A2E" w:rsidRPr="00381A2E">
        <w:rPr>
          <w:bCs/>
          <w:sz w:val="24"/>
          <w:szCs w:val="24"/>
        </w:rPr>
        <w:t>resgatou o histórico</w:t>
      </w:r>
      <w:r w:rsidR="00381A2E">
        <w:rPr>
          <w:bCs/>
          <w:sz w:val="24"/>
          <w:szCs w:val="24"/>
        </w:rPr>
        <w:t xml:space="preserve"> da revisão da metodologia que teve início em 2015, marcando que mesmo com</w:t>
      </w:r>
      <w:r w:rsidR="00BF06A9">
        <w:rPr>
          <w:bCs/>
          <w:sz w:val="24"/>
          <w:szCs w:val="24"/>
        </w:rPr>
        <w:t xml:space="preserve"> a ampla discussão e a realização de estudos pormenorizados, nem sempre é possível alcançar o consenso. O Presidente do CBHSF se manifestou e expôs claramente as ações e princípios que norteiam os comitês, identificando ainda as dificuldades que vêm sendo enfrentadas em diversos pontos da bacia, ressaltando principalmente o setor da pesca na região do baixo São Francisco. Problemas como a intrusão salina e a degradação ambiental devem ser revertidas e pontua ainda que a atualização dos preços está calcada nas obrigações precípuas do Comitê</w:t>
      </w:r>
      <w:r w:rsidR="000B59C1">
        <w:rPr>
          <w:bCs/>
          <w:sz w:val="24"/>
          <w:szCs w:val="24"/>
        </w:rPr>
        <w:t>, discorrendo sobre diversos tópicos relacionados ao funcionamento e atividades daquele colegiado</w:t>
      </w:r>
      <w:r w:rsidR="00BF06A9">
        <w:rPr>
          <w:bCs/>
          <w:sz w:val="24"/>
          <w:szCs w:val="24"/>
        </w:rPr>
        <w:t>.</w:t>
      </w:r>
      <w:r w:rsidR="000B59C1">
        <w:rPr>
          <w:bCs/>
          <w:sz w:val="24"/>
          <w:szCs w:val="24"/>
        </w:rPr>
        <w:t xml:space="preserve"> Esgotado em muito o tempo concedido ao CBHSF a Presidente solicitou que a fala fosse encerrada para dar oportunidade de manifestação aos demais solicitantes. Passou-se a palavra aos irrigantes, para que fosse feita a apresentação dos Distritos de Irrigação. O Sr. Paulo Sales, do DINC, mencionou que haveria também uma fala do Distrito de irrigação do Torão. A representação dos irrigantes ressalta que há a compreensão e o </w:t>
      </w:r>
      <w:r w:rsidR="000B59C1">
        <w:rPr>
          <w:bCs/>
          <w:sz w:val="24"/>
          <w:szCs w:val="24"/>
        </w:rPr>
        <w:lastRenderedPageBreak/>
        <w:t xml:space="preserve">apoio do setor para a implementação da Política Nacional de Recursos Hídricos e menciona algumas discordâncias nas formas de representação de forma que a agricultura irrigada se sinta efetivamente representada. Menciona ainda a dificuldade enfrentada pelos cidadãos da bacia do Rio São Francisco para diversos setores como a navegação, por exemplo. A apresentação teve início com a manifestação de representantes de vários perímetros públicos de irrigação sobre o processo de consulta, menciona que o aumento proposto supera em muito a expectativa dos irrigantes. Falou-se também que a correção da defasagem não necessariamente deve ocorrer na mesma proporção para a bacia e que há diversos setores além da irrigação que poderiam ser prejudicados. O reajuste aplicado de uma única vez </w:t>
      </w:r>
      <w:r w:rsidR="004850FC">
        <w:rPr>
          <w:bCs/>
          <w:sz w:val="24"/>
          <w:szCs w:val="24"/>
        </w:rPr>
        <w:t xml:space="preserve">e não paulatinamente também foram criticados. Lembrou-se também que os perímetros de irrigação já pagam percentual de amortização do projeto e mais custos fixos. Solicitam também informações sobre a aplicação do incremento de caixa e qual o percentual a ser revertido para o setor da irrigação, como por exemplo, incentivos para investimentos em melhorias nos sistemas de irrigação. O Sr. Valter Farias, gerente executivo do Projeto de Irrigação Torão apresentou a simulação feita sobre valores unitários explicitando que hoje o pagamento num dado perímetro é da ordem de </w:t>
      </w:r>
      <w:bookmarkStart w:id="1" w:name="_Hlk504149455"/>
      <w:r w:rsidR="004850FC">
        <w:rPr>
          <w:bCs/>
          <w:sz w:val="24"/>
          <w:szCs w:val="24"/>
        </w:rPr>
        <w:t xml:space="preserve">R$0,65/1000m³ </w:t>
      </w:r>
      <w:bookmarkEnd w:id="1"/>
      <w:r w:rsidR="004850FC">
        <w:rPr>
          <w:bCs/>
          <w:sz w:val="24"/>
          <w:szCs w:val="24"/>
        </w:rPr>
        <w:t>de água outorgada para Classe II; comparando-o com gotejamento pela nova metodologia o valor sobe para R$2,35/1000m³, para sulco fechado</w:t>
      </w:r>
      <w:r w:rsidR="000B59C1">
        <w:rPr>
          <w:bCs/>
          <w:sz w:val="24"/>
          <w:szCs w:val="24"/>
        </w:rPr>
        <w:t xml:space="preserve"> </w:t>
      </w:r>
      <w:r w:rsidR="004850FC">
        <w:rPr>
          <w:bCs/>
          <w:sz w:val="24"/>
          <w:szCs w:val="24"/>
        </w:rPr>
        <w:t xml:space="preserve">R$4,37/1000m³ e o aumento chega a 800% para sulco aberto. </w:t>
      </w:r>
      <w:r w:rsidR="00590502">
        <w:rPr>
          <w:bCs/>
          <w:sz w:val="24"/>
          <w:szCs w:val="24"/>
        </w:rPr>
        <w:t>Foram feitas algumas considerações sobre as diferenças e apontadas o que os irrigantes consideram distorções da metodologia proposta pelo comitê. Critica-se ainda a impossibilidade de que propriedades que usam sistemas diferentes de irrigação e muitas vezes cultivos diferenciados abarcados pela mesma outorga, solicitando que a cobrança permitisse essa estratificação. Os irrigantes reforçam que buscam o consenso e uma melhor compreensão da metodologia proposta. Após as apresentações foi aberta a palavra para a manifestação. O sr. Renato (MME) pontua que é notório o conhecimento de que os valores iniciais da cobrança no CBHSF foram feitas de forma quase simbólica com valores irrisórios e relembra que as discussões a respeito da metodologia foram amplas e coloca a eventual necessidade de que seja contemplada no futuro a sazonalidade dos cursos d´água como forma de aprimorar as metodologias de cobrança ajustando-as à realidade dos rios.</w:t>
      </w:r>
      <w:r w:rsidR="00416D8B">
        <w:rPr>
          <w:bCs/>
          <w:sz w:val="24"/>
          <w:szCs w:val="24"/>
        </w:rPr>
        <w:t xml:space="preserve"> O Sr. Jaildo (OTEP) </w:t>
      </w:r>
      <w:r w:rsidR="00A24060">
        <w:rPr>
          <w:bCs/>
          <w:sz w:val="24"/>
          <w:szCs w:val="24"/>
        </w:rPr>
        <w:t>inicia com uma homenagem ao setor de agronegócio que lida com muitas variáveis fora de sua governança além</w:t>
      </w:r>
      <w:r w:rsidR="00416D8B">
        <w:rPr>
          <w:bCs/>
          <w:sz w:val="24"/>
          <w:szCs w:val="24"/>
        </w:rPr>
        <w:t xml:space="preserve"> dos desafios </w:t>
      </w:r>
      <w:r w:rsidR="00A24060">
        <w:rPr>
          <w:bCs/>
          <w:sz w:val="24"/>
          <w:szCs w:val="24"/>
        </w:rPr>
        <w:t xml:space="preserve">compartilhados por diversos setores. Lembra do início dos estudos de cobrança em outras bacias dos quais participou tanto no Ceará como no Rio Paraíba do Sul que gerou essa estratégia de que se iniciasse com valores irrisórios de cobrança, buscando ainda a aceitação do instrumento por parte dos usuários. Fala também que muitas vezes a tentativa de proteger os setores ou parcelas mais carentes da sociedade, de forma perversa acaba-se penalizando exatamente esses mesmos setores mais vulneráveis. O sr. Jaildo ressalta que não há evidências de que o setor da irrigação seja o que mais contribui para a arrecadação e que seria importante esclarecer o quanto os reajustes impactam </w:t>
      </w:r>
      <w:r w:rsidR="00DC187F">
        <w:rPr>
          <w:bCs/>
          <w:sz w:val="24"/>
          <w:szCs w:val="24"/>
        </w:rPr>
        <w:t xml:space="preserve">as atividades de produção do setor, o que não se evidencia nas apresentações. Pontua que não observou qualquer irregularidade aparente no processo conduzido pelo comitê não enxergando motivação para que haja o bloqueio da proposta feita pelo comitê no âmbito da CTCOB. O Sr. Gustavo Goretti (CNA) menciona que em grande parte os problemas hídricos enfrentados pelo Brasil hoje podem estar relacionados às imposições ambientais, menciona que os questionamentos se referem à metodologia de cobrança e não à cobrança para o setor, pontuou ainda que a previsão de aplicação parece estar voltada para o Saneamento, que amplia a qualidade, mas é de obrigação governamental e não do comitê investir em saneamento. O Sr. João Clímaco (Fonasc) </w:t>
      </w:r>
      <w:r w:rsidR="009F1721">
        <w:rPr>
          <w:bCs/>
          <w:sz w:val="24"/>
          <w:szCs w:val="24"/>
        </w:rPr>
        <w:t xml:space="preserve">manifesta que é importante relembrar a dimensão ecológica do rio e quantificar </w:t>
      </w:r>
      <w:r w:rsidR="00B50A5F">
        <w:rPr>
          <w:bCs/>
          <w:sz w:val="24"/>
          <w:szCs w:val="24"/>
        </w:rPr>
        <w:t>melhor a vazão ecológica, bem como também fortalecer a participação dos setores no âmbito dos comitês</w:t>
      </w:r>
      <w:r w:rsidR="00DC187F">
        <w:rPr>
          <w:bCs/>
          <w:sz w:val="24"/>
          <w:szCs w:val="24"/>
        </w:rPr>
        <w:t>.</w:t>
      </w:r>
      <w:r w:rsidR="00B50A5F">
        <w:rPr>
          <w:bCs/>
          <w:sz w:val="24"/>
          <w:szCs w:val="24"/>
        </w:rPr>
        <w:t xml:space="preserve"> O Sr. Adson (irrigante de MG) coloca que os estudos demonstram que há um benefício para aqueles que buscam as boas práticas na gestão das águas para irrigação. Coloca a estimativa de perda do setor na sua região em torno de 240 milhões de reais em razão das restrições hídricas, e reforça a necessidade de que haja ajuste na metodologia. O Sr. Adson explicitou claramente que a maior dificuldade do setor de irrigação é a impossibilidade de repasse dos custos de modificação dos sistemas de irrigação como ocorre para a indústria ou mesmo a geração de energia ou saneamento, o que resulta numa maior penalização do setor do agronegócio. O Senhor José Cisino </w:t>
      </w:r>
      <w:r w:rsidR="00B50A5F">
        <w:rPr>
          <w:bCs/>
          <w:sz w:val="24"/>
          <w:szCs w:val="24"/>
        </w:rPr>
        <w:lastRenderedPageBreak/>
        <w:t xml:space="preserve">(representante dos irrigantes no CBHSF) coloca que foi contra o reajuste da forma proposta e que os valores são na verdade muito maiores quando considerada a realidade do campo. A Sra. Ana Paula (representante dos irrigantes no CBHSF) </w:t>
      </w:r>
      <w:r w:rsidR="00500CA2">
        <w:rPr>
          <w:bCs/>
          <w:sz w:val="24"/>
          <w:szCs w:val="24"/>
        </w:rPr>
        <w:t xml:space="preserve">ressalta que pode ser que não se chegue à melhor proposta para todos os setores, mas que seja ao menos mais justa para todos e que as falas gerais reforçam a necessidade de ajustes na metodologia. E que acredita estar a discussão já bem próxima de um ponto mais aceitável para todos como a consideração da aplicação paulatina dos reajustes ou de algum trabalho sobre </w:t>
      </w:r>
      <w:r w:rsidR="006065DD">
        <w:rPr>
          <w:bCs/>
          <w:sz w:val="24"/>
          <w:szCs w:val="24"/>
        </w:rPr>
        <w:t>determinados</w:t>
      </w:r>
      <w:r w:rsidR="00500CA2">
        <w:rPr>
          <w:bCs/>
          <w:sz w:val="24"/>
          <w:szCs w:val="24"/>
        </w:rPr>
        <w:t xml:space="preserve"> índices</w:t>
      </w:r>
      <w:r w:rsidR="006065DD">
        <w:rPr>
          <w:bCs/>
          <w:sz w:val="24"/>
          <w:szCs w:val="24"/>
        </w:rPr>
        <w:t xml:space="preserve"> da metodologia</w:t>
      </w:r>
      <w:r w:rsidR="00500CA2">
        <w:rPr>
          <w:bCs/>
          <w:sz w:val="24"/>
          <w:szCs w:val="24"/>
        </w:rPr>
        <w:t xml:space="preserve">. </w:t>
      </w:r>
      <w:r w:rsidR="006065DD" w:rsidRPr="00217816">
        <w:rPr>
          <w:bCs/>
          <w:sz w:val="24"/>
          <w:szCs w:val="24"/>
        </w:rPr>
        <w:t xml:space="preserve">O Sr. </w:t>
      </w:r>
      <w:r w:rsidR="002C5386" w:rsidRPr="00217816">
        <w:rPr>
          <w:bCs/>
          <w:sz w:val="24"/>
          <w:szCs w:val="24"/>
        </w:rPr>
        <w:t xml:space="preserve">Felipe (Igam) </w:t>
      </w:r>
      <w:r w:rsidR="00217816" w:rsidRPr="00217816">
        <w:rPr>
          <w:bCs/>
          <w:sz w:val="24"/>
          <w:szCs w:val="24"/>
        </w:rPr>
        <w:t xml:space="preserve">faz algumas recomendações técnicas e </w:t>
      </w:r>
      <w:r w:rsidR="002C5386" w:rsidRPr="00217816">
        <w:rPr>
          <w:bCs/>
          <w:sz w:val="24"/>
          <w:szCs w:val="24"/>
        </w:rPr>
        <w:t xml:space="preserve">menciona a ausência de </w:t>
      </w:r>
      <w:r w:rsidR="00217816" w:rsidRPr="00217816">
        <w:rPr>
          <w:bCs/>
          <w:sz w:val="24"/>
          <w:szCs w:val="24"/>
        </w:rPr>
        <w:t>especificação de alguns coeficientes para o setor saneamento n</w:t>
      </w:r>
      <w:r w:rsidR="002C5386" w:rsidRPr="00217816">
        <w:rPr>
          <w:bCs/>
          <w:sz w:val="24"/>
          <w:szCs w:val="24"/>
        </w:rPr>
        <w:t>os casos</w:t>
      </w:r>
      <w:r w:rsidR="00217816" w:rsidRPr="00217816">
        <w:rPr>
          <w:bCs/>
          <w:sz w:val="24"/>
          <w:szCs w:val="24"/>
        </w:rPr>
        <w:t xml:space="preserve"> em que o usuário não se encontra no Sistema nacional de Informação sobre o Saneamento SNIS, é preciso especificar o significado de alguns coeficientes do lançamento e verificar a redação de algumas fórmulas</w:t>
      </w:r>
      <w:r w:rsidR="006065DD" w:rsidRPr="00217816">
        <w:rPr>
          <w:bCs/>
          <w:sz w:val="24"/>
          <w:szCs w:val="24"/>
        </w:rPr>
        <w:t>.</w:t>
      </w:r>
      <w:r w:rsidR="006065DD">
        <w:rPr>
          <w:bCs/>
          <w:sz w:val="24"/>
          <w:szCs w:val="24"/>
        </w:rPr>
        <w:t xml:space="preserve"> </w:t>
      </w:r>
      <w:r w:rsidR="00500CA2">
        <w:rPr>
          <w:bCs/>
          <w:sz w:val="24"/>
          <w:szCs w:val="24"/>
        </w:rPr>
        <w:t>O</w:t>
      </w:r>
      <w:r w:rsidR="00B6017B">
        <w:rPr>
          <w:bCs/>
          <w:sz w:val="24"/>
          <w:szCs w:val="24"/>
        </w:rPr>
        <w:t xml:space="preserve"> Sr. Alberto (</w:t>
      </w:r>
      <w:r w:rsidR="006065DD">
        <w:rPr>
          <w:bCs/>
          <w:sz w:val="24"/>
          <w:szCs w:val="24"/>
        </w:rPr>
        <w:t xml:space="preserve">Agência </w:t>
      </w:r>
      <w:r w:rsidR="00217816">
        <w:rPr>
          <w:bCs/>
          <w:sz w:val="24"/>
          <w:szCs w:val="24"/>
        </w:rPr>
        <w:t xml:space="preserve">de Bacia </w:t>
      </w:r>
      <w:r w:rsidR="006065DD">
        <w:rPr>
          <w:bCs/>
          <w:sz w:val="24"/>
          <w:szCs w:val="24"/>
        </w:rPr>
        <w:t>Peixe Vivo)</w:t>
      </w:r>
      <w:r w:rsidR="00B6017B">
        <w:rPr>
          <w:bCs/>
          <w:sz w:val="24"/>
          <w:szCs w:val="24"/>
        </w:rPr>
        <w:t xml:space="preserve"> coloca que a especificação da estratificação dos usos deve ser feita na outorga e não na cobrança, o que seria feito pela ANA.</w:t>
      </w:r>
      <w:r w:rsidR="006065DD">
        <w:rPr>
          <w:bCs/>
          <w:sz w:val="24"/>
          <w:szCs w:val="24"/>
        </w:rPr>
        <w:t xml:space="preserve"> Aponta que o setor mais penalizado foi na verdade o saneamento, segundo o estudo; mas concorda que o setor tem condições de repassar esses custos ao usuário, o que não ocorre tão facilmente para o setor agrícola. Ressalta que o grande pagador, na verdade, é a própria Transposição.</w:t>
      </w:r>
      <w:r w:rsidR="00E54F2F">
        <w:rPr>
          <w:bCs/>
          <w:sz w:val="24"/>
          <w:szCs w:val="24"/>
        </w:rPr>
        <w:t xml:space="preserve"> Reforça que houve um processo participativo e que a metodologia, embora possa requerer ajustes, é um instrumento que reflete o processo ocorrido no âmbito do documento e que precisa ser aplicada com certa urgência. O Sr. Paulo (DINC) coloca a dificuldade de se obter certos dados para que a estratificação dos usos da água possa ser correta e que o preço a ser pago reflita a realidade nos Perímetros de Irrigação e externa a sua visão sobre a necessidade de que estudos sobre barramentos no rio devam ser melhor divulgados ou realizados, evitando-se a resolução de problemas por meio da sobretaxação de serviços. O Sr. Wilson (Turismo e Pesca) externa a sua preocupação sobre a incapacidade da fórmula apresentada de resolver os problemas que </w:t>
      </w:r>
      <w:r w:rsidR="00CA24FA">
        <w:rPr>
          <w:bCs/>
          <w:sz w:val="24"/>
          <w:szCs w:val="24"/>
        </w:rPr>
        <w:t xml:space="preserve">hoje se apresentam na bacia do rio São Francisco, mencionando que gostaria de ver apresentada a relação entre o aumento proposto e as ações programadas para a bacia. O Sr. José Loyo (DINC) apresenta a pergunta sobre as motivações e destinações do aumento proposto, lembrando que dentro dos perímetros os usos da água captada também são múltiplos, incluindo abastecimento. Menciona também a importância de melhoria na gestão do sistema hídrico, incluindo-se os reservatórios reguladores. O Presidente do CBHSF, </w:t>
      </w:r>
      <w:r w:rsidR="006F5501">
        <w:rPr>
          <w:bCs/>
          <w:sz w:val="24"/>
          <w:szCs w:val="24"/>
        </w:rPr>
        <w:t>lembra que a aprovação da metodologia foi uma decisão plenária e que só pode ser modificada no âmbito do próprio comitê e que a metodologia apresentada é aquela encaminhada pelo CBH ao CNRH, sendo</w:t>
      </w:r>
      <w:r w:rsidR="005A08D9">
        <w:rPr>
          <w:bCs/>
          <w:sz w:val="24"/>
          <w:szCs w:val="24"/>
        </w:rPr>
        <w:t>,</w:t>
      </w:r>
      <w:r w:rsidR="006F5501">
        <w:rPr>
          <w:bCs/>
          <w:sz w:val="24"/>
          <w:szCs w:val="24"/>
        </w:rPr>
        <w:t xml:space="preserve"> portanto</w:t>
      </w:r>
      <w:r w:rsidR="005A08D9">
        <w:rPr>
          <w:bCs/>
          <w:sz w:val="24"/>
          <w:szCs w:val="24"/>
        </w:rPr>
        <w:t>,</w:t>
      </w:r>
      <w:r w:rsidR="006F5501">
        <w:rPr>
          <w:bCs/>
          <w:sz w:val="24"/>
          <w:szCs w:val="24"/>
        </w:rPr>
        <w:t xml:space="preserve"> essa a ser avaliada segundo os regramentos adotados pelo Singreh e respeitando os princípios da Lei gestão participativa, compartilhada e descentralizada, lembrando que o espaço para a melhor interação entre os diversos setores é o colegiado.</w:t>
      </w:r>
      <w:r w:rsidR="005A08D9">
        <w:rPr>
          <w:bCs/>
          <w:sz w:val="24"/>
          <w:szCs w:val="24"/>
        </w:rPr>
        <w:t xml:space="preserve"> Versa ainda sobre outras questões inerentes às ações do CBHSF e dá a conhecer que todas as informações são prestadas no sítio eletrônico do colegiado.</w:t>
      </w:r>
      <w:r w:rsidR="003B5842">
        <w:rPr>
          <w:bCs/>
          <w:sz w:val="24"/>
          <w:szCs w:val="24"/>
        </w:rPr>
        <w:t xml:space="preserve"> O encaminhamento dado ao assunto pela Presidente foi aguardar a Nota Técnica da Agência Nacional de Águas, sendo informado pelo Sr. Marco (ANA) que a aprovação da Nota Técnica também depende da diretoria da Agência. </w:t>
      </w:r>
      <w:r w:rsidR="00F84C16">
        <w:rPr>
          <w:bCs/>
          <w:sz w:val="24"/>
          <w:szCs w:val="24"/>
        </w:rPr>
        <w:t>Após algumas outras manifestações, foi feito o encaminhamento do assunto, iniciando pela fala do Sr. Alexandre (</w:t>
      </w:r>
      <w:r w:rsidR="00D430D6">
        <w:rPr>
          <w:bCs/>
          <w:sz w:val="24"/>
          <w:szCs w:val="24"/>
        </w:rPr>
        <w:t>Indústrias</w:t>
      </w:r>
      <w:r w:rsidR="007A6DC8">
        <w:rPr>
          <w:bCs/>
          <w:sz w:val="24"/>
          <w:szCs w:val="24"/>
        </w:rPr>
        <w:t xml:space="preserve">) com a proposta de que as discussões sobre a metodologia da cobrança fossem retomadas na próxima reunião, após o recebimento dos documentos ainda em produção. Mencionando a previsão de que a próxima reunião seja junto ao ENCOB, a Presidente passou para o ponto seguinte da pauta, sendo unânime a decisão de retomar o tema posteriormente com a definição de data na discussão do item 9. </w:t>
      </w:r>
      <w:r w:rsidR="00A52027" w:rsidRPr="00A52027">
        <w:rPr>
          <w:rFonts w:eastAsia="TimesNewRomanPSMT"/>
          <w:color w:val="0000FF"/>
          <w:sz w:val="24"/>
          <w:szCs w:val="24"/>
          <w:u w:val="single"/>
        </w:rPr>
        <w:t xml:space="preserve">Item 5 – </w:t>
      </w:r>
      <w:r w:rsidR="0069656F" w:rsidRPr="0069656F">
        <w:rPr>
          <w:rFonts w:eastAsia="TimesNewRomanPSMT"/>
          <w:color w:val="0000FF"/>
          <w:sz w:val="24"/>
          <w:szCs w:val="24"/>
          <w:u w:val="single"/>
        </w:rPr>
        <w:t>Comentários e contribuições sobre os Indicadores de</w:t>
      </w:r>
      <w:r w:rsidR="0069656F">
        <w:rPr>
          <w:rFonts w:eastAsia="TimesNewRomanPSMT"/>
          <w:color w:val="0000FF"/>
          <w:sz w:val="24"/>
          <w:szCs w:val="24"/>
          <w:u w:val="single"/>
        </w:rPr>
        <w:t xml:space="preserve"> Acompanhamento das Prioridades </w:t>
      </w:r>
      <w:r w:rsidR="0069656F" w:rsidRPr="0069656F">
        <w:rPr>
          <w:rFonts w:eastAsia="TimesNewRomanPSMT"/>
          <w:color w:val="0000FF"/>
          <w:sz w:val="24"/>
          <w:szCs w:val="24"/>
          <w:u w:val="single"/>
        </w:rPr>
        <w:t>do PNRH a cargo da CTCOB feitos ao documento encaminhado pelo DRH/MMA.</w:t>
      </w:r>
      <w:r w:rsidR="005F0E75">
        <w:rPr>
          <w:rStyle w:val="Forte"/>
          <w:rFonts w:eastAsia="TimesNewRomanPSMT"/>
          <w:b w:val="0"/>
          <w:sz w:val="24"/>
          <w:szCs w:val="24"/>
        </w:rPr>
        <w:t>:</w:t>
      </w:r>
      <w:r w:rsidR="007F36F8">
        <w:rPr>
          <w:rStyle w:val="Forte"/>
          <w:rFonts w:eastAsia="TimesNewRomanPSMT"/>
          <w:b w:val="0"/>
          <w:sz w:val="24"/>
          <w:szCs w:val="24"/>
        </w:rPr>
        <w:t xml:space="preserve"> </w:t>
      </w:r>
      <w:r w:rsidR="007A6DC8">
        <w:rPr>
          <w:rStyle w:val="Forte"/>
          <w:rFonts w:eastAsia="TimesNewRomanPSMT"/>
          <w:b w:val="0"/>
          <w:sz w:val="24"/>
          <w:szCs w:val="24"/>
        </w:rPr>
        <w:t>Relembrou-se a apresentação das metas do PNRH realizada na reunião anterior, pela Coordenadora do Plano</w:t>
      </w:r>
      <w:r w:rsidR="00E970F1">
        <w:rPr>
          <w:rStyle w:val="Forte"/>
          <w:rFonts w:eastAsia="TimesNewRomanPSMT"/>
          <w:b w:val="0"/>
          <w:sz w:val="24"/>
          <w:szCs w:val="24"/>
        </w:rPr>
        <w:t>.</w:t>
      </w:r>
      <w:r w:rsidR="007A6DC8">
        <w:rPr>
          <w:rStyle w:val="Forte"/>
          <w:rFonts w:eastAsia="TimesNewRomanPSMT"/>
          <w:b w:val="0"/>
          <w:sz w:val="24"/>
          <w:szCs w:val="24"/>
        </w:rPr>
        <w:t xml:space="preserve"> Com a informação da realização de uma oficina para a discussão e ajuste das metas,</w:t>
      </w:r>
      <w:r w:rsidR="00D430D6">
        <w:rPr>
          <w:rStyle w:val="Forte"/>
          <w:rFonts w:eastAsia="TimesNewRomanPSMT"/>
          <w:b w:val="0"/>
          <w:sz w:val="24"/>
          <w:szCs w:val="24"/>
        </w:rPr>
        <w:t xml:space="preserve"> voltada aos presidentes das diversas Câmaras Técnicas e outros responsáveis pelo cumprimento das metas aprovadas pelo CNRH, a ser realizada em 24 de outubro, esclareceu-se a necessidade de coletar as considerações dos membros da CTCOB sobre as metas à cargo da câmara. O Sr. Alexandre (Indústrias), externou as suas considerações sobre as metas intermediárias</w:t>
      </w:r>
      <w:r w:rsidR="00217BB9">
        <w:rPr>
          <w:rStyle w:val="Forte"/>
          <w:rFonts w:eastAsia="TimesNewRomanPSMT"/>
          <w:b w:val="0"/>
          <w:sz w:val="24"/>
          <w:szCs w:val="24"/>
        </w:rPr>
        <w:t>,</w:t>
      </w:r>
      <w:r w:rsidR="00D430D6">
        <w:rPr>
          <w:rStyle w:val="Forte"/>
          <w:rFonts w:eastAsia="TimesNewRomanPSMT"/>
          <w:b w:val="0"/>
          <w:sz w:val="24"/>
          <w:szCs w:val="24"/>
        </w:rPr>
        <w:t xml:space="preserve"> propostas no produto apresentado pelo consultor que elaborou os quadros de acompanhamento</w:t>
      </w:r>
      <w:r w:rsidR="00217BB9">
        <w:rPr>
          <w:rStyle w:val="Forte"/>
          <w:rFonts w:eastAsia="TimesNewRomanPSMT"/>
          <w:b w:val="0"/>
          <w:sz w:val="24"/>
          <w:szCs w:val="24"/>
        </w:rPr>
        <w:t>,</w:t>
      </w:r>
      <w:r w:rsidR="00D430D6">
        <w:rPr>
          <w:rStyle w:val="Forte"/>
          <w:rFonts w:eastAsia="TimesNewRomanPSMT"/>
          <w:b w:val="0"/>
          <w:sz w:val="24"/>
          <w:szCs w:val="24"/>
        </w:rPr>
        <w:t xml:space="preserve"> </w:t>
      </w:r>
      <w:r w:rsidR="00217BB9">
        <w:rPr>
          <w:rStyle w:val="Forte"/>
          <w:rFonts w:eastAsia="TimesNewRomanPSMT"/>
          <w:b w:val="0"/>
          <w:sz w:val="24"/>
          <w:szCs w:val="24"/>
        </w:rPr>
        <w:t xml:space="preserve">que </w:t>
      </w:r>
      <w:r w:rsidR="00D430D6">
        <w:rPr>
          <w:rStyle w:val="Forte"/>
          <w:rFonts w:eastAsia="TimesNewRomanPSMT"/>
          <w:b w:val="0"/>
          <w:sz w:val="24"/>
          <w:szCs w:val="24"/>
        </w:rPr>
        <w:t>pode</w:t>
      </w:r>
      <w:r w:rsidR="00217BB9">
        <w:rPr>
          <w:rStyle w:val="Forte"/>
          <w:rFonts w:eastAsia="TimesNewRomanPSMT"/>
          <w:b w:val="0"/>
          <w:sz w:val="24"/>
          <w:szCs w:val="24"/>
        </w:rPr>
        <w:t>m</w:t>
      </w:r>
      <w:r w:rsidR="00D430D6">
        <w:rPr>
          <w:rStyle w:val="Forte"/>
          <w:rFonts w:eastAsia="TimesNewRomanPSMT"/>
          <w:b w:val="0"/>
          <w:sz w:val="24"/>
          <w:szCs w:val="24"/>
        </w:rPr>
        <w:t xml:space="preserve"> apresentar um descompasso já que não há previsibilidade sobre os </w:t>
      </w:r>
      <w:r w:rsidR="00D430D6">
        <w:rPr>
          <w:rStyle w:val="Forte"/>
          <w:rFonts w:eastAsia="TimesNewRomanPSMT"/>
          <w:b w:val="0"/>
          <w:sz w:val="24"/>
          <w:szCs w:val="24"/>
        </w:rPr>
        <w:lastRenderedPageBreak/>
        <w:t>encaminhamentos a serem definidos no âmbito da CTCOB e cujo encadeamento de ações pode não se coadunar com a proposta apresentada, em especial no que se refere às metas e prazos intermediários. O Sr. Felipe (Igam) menciona as metas 54 e 55 destacando que a realização de oficinas previstas nas duas metas deveria ser realizada de forma concomitante. O Sr. Geraldo (MMA) ressalta que os ajustes dos prazos e das metas intermediárias são exatamente os alvos das oficinas. A relatoria esclarece que mesmo as metas finais e prazos finais também podem ser alvo de alterações desde que acompanhados de fortes ju</w:t>
      </w:r>
      <w:r w:rsidR="000D63B9">
        <w:rPr>
          <w:rStyle w:val="Forte"/>
          <w:rFonts w:eastAsia="TimesNewRomanPSMT"/>
          <w:b w:val="0"/>
          <w:sz w:val="24"/>
          <w:szCs w:val="24"/>
        </w:rPr>
        <w:t>stificativas. O Sr. Alexandre (I</w:t>
      </w:r>
      <w:r w:rsidR="00D430D6">
        <w:rPr>
          <w:rStyle w:val="Forte"/>
          <w:rFonts w:eastAsia="TimesNewRomanPSMT"/>
          <w:b w:val="0"/>
          <w:sz w:val="24"/>
          <w:szCs w:val="24"/>
        </w:rPr>
        <w:t>ndústrias) reforça que a discussão dos temas é essencial até mesmo para a proposta de alterações ou mesmo elaboração de justificativas</w:t>
      </w:r>
      <w:r w:rsidR="00217BB9">
        <w:rPr>
          <w:rStyle w:val="Forte"/>
          <w:rFonts w:eastAsia="TimesNewRomanPSMT"/>
          <w:b w:val="0"/>
          <w:sz w:val="24"/>
          <w:szCs w:val="24"/>
        </w:rPr>
        <w:t xml:space="preserve">, assim as proposições poderiam surgir a partir das próprias discussões na CTCOB. O Sr. Marco (ANA) relembra a realização de um seminário anterior sobre temas afetos às metas 48 e 50 e que a realização de um próximo seminário, ainda em programação no âmbito da CTCOB, deverá elucidar e influenciar a própria discussão das metas. O Sr. Wilson (Turismo e Pesca) corrobora as falas anteriores sobre a dificuldade de que a CTCOB se comprometa em definitivo com prazos intermediários e metas fechadas. A relatoria esclareceu então que as propostas apresentadas pelo consultor </w:t>
      </w:r>
      <w:r w:rsidR="00215B6A">
        <w:rPr>
          <w:rStyle w:val="Forte"/>
          <w:rFonts w:eastAsia="TimesNewRomanPSMT"/>
          <w:b w:val="0"/>
          <w:sz w:val="24"/>
          <w:szCs w:val="24"/>
        </w:rPr>
        <w:t xml:space="preserve">compõem </w:t>
      </w:r>
      <w:r w:rsidR="00217BB9">
        <w:rPr>
          <w:rStyle w:val="Forte"/>
          <w:rFonts w:eastAsia="TimesNewRomanPSMT"/>
          <w:b w:val="0"/>
          <w:sz w:val="24"/>
          <w:szCs w:val="24"/>
        </w:rPr>
        <w:t xml:space="preserve">um caminho possível, mas não engessado, e que os ajustes ou próximos passos para cada uma das </w:t>
      </w:r>
      <w:r w:rsidR="00215B6A">
        <w:rPr>
          <w:rStyle w:val="Forte"/>
          <w:rFonts w:eastAsia="TimesNewRomanPSMT"/>
          <w:b w:val="0"/>
          <w:sz w:val="24"/>
          <w:szCs w:val="24"/>
        </w:rPr>
        <w:t>metas devem ficar evidentes no próprio monitoramento do PNRH. Discutindo-se a meta 48, o Sr. Wilson (Turismo e Pesca) lembra que a criação de fundos reembolsáveis é uma demanda dos usuários e que a realização do seminário deve permitir esclarecer a natureza jurídica dos recursos da cobrança deve elucidar a questão. O Sr. Paulo Tinel (Consórcios) relata as dificuldades encontradas para o uso desses recursos em São Paulo, relacionadas à burocracia do financiamento e sua tramitação e não apenas os juros aplicados para a tomada de recursos. O Sr. Wilson (Turismo e Pesca) reforça que não se pode esquecer que os recursos da cobrança não devem se prestar a ganhos por parte do agente financeiro e que talvez a remoção do caráter público desses recursos pudesse facilitar a resolução dessa questão. O Sr. Geraldo (MMA) lembra os estudos já realizados pela CN</w:t>
      </w:r>
      <w:r w:rsidR="000D63B9">
        <w:rPr>
          <w:rStyle w:val="Forte"/>
          <w:rFonts w:eastAsia="TimesNewRomanPSMT"/>
          <w:b w:val="0"/>
          <w:sz w:val="24"/>
          <w:szCs w:val="24"/>
        </w:rPr>
        <w:t>I no passado. O Sr. Alexandre (I</w:t>
      </w:r>
      <w:r w:rsidR="00215B6A">
        <w:rPr>
          <w:rStyle w:val="Forte"/>
          <w:rFonts w:eastAsia="TimesNewRomanPSMT"/>
          <w:b w:val="0"/>
          <w:sz w:val="24"/>
          <w:szCs w:val="24"/>
        </w:rPr>
        <w:t xml:space="preserve">ndústrias) deu notícias sobre estudos que vêm sendo conduzidos pelo setor sobre esses recursos e fala sobre a necessidade de que os planos de bacia sejam desenvolvidos com maior celeridade. A relatoria informa então que caso existam contribuições para subsidiar a participação da Presidente da CTCOB </w:t>
      </w:r>
      <w:r w:rsidR="007E5C2A">
        <w:rPr>
          <w:rStyle w:val="Forte"/>
          <w:rFonts w:eastAsia="TimesNewRomanPSMT"/>
          <w:b w:val="0"/>
          <w:sz w:val="24"/>
          <w:szCs w:val="24"/>
        </w:rPr>
        <w:t>na oficina, receberá até o dia 20 as contribuições. A Sra. Mônica (Abrage/Copel) também externa a sua preocupação com o calendário de reuniões e a sua incompatibilidade com o calendário proposto para as metas. A Srta. Livia relembra o encaminhamento definido, com a reafirmação da data para o envio de contribuições à relatoria da CTCOB até o dia 20 de outubro.</w:t>
      </w:r>
      <w:r w:rsidR="00215B6A">
        <w:rPr>
          <w:rStyle w:val="Forte"/>
          <w:rFonts w:eastAsia="TimesNewRomanPSMT"/>
          <w:b w:val="0"/>
          <w:sz w:val="24"/>
          <w:szCs w:val="24"/>
        </w:rPr>
        <w:t xml:space="preserve"> </w:t>
      </w:r>
      <w:bookmarkStart w:id="2" w:name="_Hlk489521432"/>
      <w:r w:rsidR="00A52027" w:rsidRPr="00A52027">
        <w:rPr>
          <w:rFonts w:eastAsia="TimesNewRomanPSMT"/>
          <w:color w:val="0000FF"/>
          <w:sz w:val="24"/>
          <w:szCs w:val="24"/>
          <w:u w:val="single"/>
        </w:rPr>
        <w:t xml:space="preserve">Item 6 – </w:t>
      </w:r>
      <w:r w:rsidR="0069656F" w:rsidRPr="0069656F">
        <w:rPr>
          <w:rFonts w:eastAsia="TimesNewRomanPSMT"/>
          <w:color w:val="0000FF"/>
          <w:sz w:val="24"/>
          <w:szCs w:val="24"/>
          <w:u w:val="single"/>
        </w:rPr>
        <w:t>Desdobramentos após emissão do parecer CTCOB 0</w:t>
      </w:r>
      <w:r w:rsidR="0069656F">
        <w:rPr>
          <w:rFonts w:eastAsia="TimesNewRomanPSMT"/>
          <w:color w:val="0000FF"/>
          <w:sz w:val="24"/>
          <w:szCs w:val="24"/>
          <w:u w:val="single"/>
        </w:rPr>
        <w:t>5/2017 sobre o Projeto Legado -</w:t>
      </w:r>
      <w:r w:rsidR="0069656F" w:rsidRPr="0069656F">
        <w:rPr>
          <w:rFonts w:eastAsia="TimesNewRomanPSMT"/>
          <w:color w:val="0000FF"/>
          <w:sz w:val="24"/>
          <w:szCs w:val="24"/>
          <w:u w:val="single"/>
        </w:rPr>
        <w:t>“Desafios e Propostas para a Gestão das Águas n</w:t>
      </w:r>
      <w:r w:rsidR="0069656F">
        <w:rPr>
          <w:rFonts w:eastAsia="TimesNewRomanPSMT"/>
          <w:color w:val="0000FF"/>
          <w:sz w:val="24"/>
          <w:szCs w:val="24"/>
          <w:u w:val="single"/>
        </w:rPr>
        <w:t xml:space="preserve">o Brasil” encaminhado ao CNRH e </w:t>
      </w:r>
      <w:r w:rsidR="0069656F" w:rsidRPr="0069656F">
        <w:rPr>
          <w:rFonts w:eastAsia="TimesNewRomanPSMT"/>
          <w:color w:val="0000FF"/>
          <w:sz w:val="24"/>
          <w:szCs w:val="24"/>
          <w:u w:val="single"/>
        </w:rPr>
        <w:t>posicionamento dos membros da CTCOB sobre o documento da ANA.</w:t>
      </w:r>
      <w:r w:rsidR="004A33CA">
        <w:rPr>
          <w:rStyle w:val="Forte"/>
          <w:rFonts w:eastAsia="TimesNewRomanPSMT"/>
          <w:b w:val="0"/>
          <w:sz w:val="24"/>
          <w:szCs w:val="24"/>
        </w:rPr>
        <w:t xml:space="preserve">: </w:t>
      </w:r>
      <w:bookmarkEnd w:id="2"/>
      <w:r w:rsidR="007E5C2A">
        <w:rPr>
          <w:rStyle w:val="Forte"/>
          <w:rFonts w:eastAsia="TimesNewRomanPSMT"/>
          <w:b w:val="0"/>
          <w:sz w:val="24"/>
          <w:szCs w:val="24"/>
        </w:rPr>
        <w:t>Da mesma forma que o item anterior, foi informada a realização de uma oficina para o dia 30 de outubro, da qual participam os conselheiros e presidentes das Câmaras Técnicas, definindo para o dia 25 de outubro o recebimento de contribuições e comentários</w:t>
      </w:r>
      <w:r w:rsidR="0044366E">
        <w:rPr>
          <w:rStyle w:val="Forte"/>
          <w:rFonts w:eastAsia="TimesNewRomanPSMT"/>
          <w:b w:val="0"/>
          <w:sz w:val="24"/>
          <w:szCs w:val="24"/>
        </w:rPr>
        <w:t>.</w:t>
      </w:r>
      <w:r w:rsidR="007E5C2A">
        <w:rPr>
          <w:rStyle w:val="Forte"/>
          <w:rFonts w:eastAsia="TimesNewRomanPSMT"/>
          <w:b w:val="0"/>
          <w:sz w:val="24"/>
          <w:szCs w:val="24"/>
        </w:rPr>
        <w:t xml:space="preserve"> </w:t>
      </w:r>
      <w:r w:rsidR="000D63B9">
        <w:rPr>
          <w:rStyle w:val="Forte"/>
          <w:rFonts w:eastAsia="TimesNewRomanPSMT"/>
          <w:b w:val="0"/>
          <w:sz w:val="24"/>
          <w:szCs w:val="24"/>
        </w:rPr>
        <w:t xml:space="preserve">A Presidente da CTCOB lembra que o posicionamento nesse caso não deve ser o setorial, mas guardando a relação com as atividades e atribuições da CTCOB. </w:t>
      </w:r>
      <w:r w:rsidR="007E5C2A">
        <w:rPr>
          <w:rStyle w:val="Forte"/>
          <w:rFonts w:eastAsia="TimesNewRomanPSMT"/>
          <w:b w:val="0"/>
          <w:sz w:val="24"/>
          <w:szCs w:val="24"/>
        </w:rPr>
        <w:t xml:space="preserve">O Sr. João Clímaco (Fonasc) </w:t>
      </w:r>
      <w:r w:rsidR="000D63B9">
        <w:rPr>
          <w:rStyle w:val="Forte"/>
          <w:rFonts w:eastAsia="TimesNewRomanPSMT"/>
          <w:b w:val="0"/>
          <w:sz w:val="24"/>
          <w:szCs w:val="24"/>
        </w:rPr>
        <w:t>menciona que a despeito dos aspectos positivos trazidos pela proposição do Projeto Legado como documento, o seu encaminhamento não foi feito de acordo com as previsões regimentais que devem ser observadas por todos os entes do Singreh na tramitação das solicitações encaminhadas ao CNRH. O Sr. Alexandre (Indústrias) sugere que se tente identificar pilares que sejam consensuais sobre o documento para embasar o posicionamento da CTCOB. A Srta. Livia lembrou também que não foram apresentados pela ANA à CTCOB pontos do documento que impactam a atuação da CTCOB, falando da dificuldade do posicionamento como CTCOB nesse momento. O Sr. Felipe (Igam/CERH-MG) menciona proposição trazida pelo legado e que está em discussão na CTCOB, sendo relembrada a fala da ANA na apresentação da reunião anterior sobre o caráter do documento de ser um</w:t>
      </w:r>
      <w:r w:rsidR="007C5CB5">
        <w:rPr>
          <w:rStyle w:val="Forte"/>
          <w:rFonts w:eastAsia="TimesNewRomanPSMT"/>
          <w:b w:val="0"/>
          <w:sz w:val="24"/>
          <w:szCs w:val="24"/>
        </w:rPr>
        <w:t>a compilação de assuntos em debate no sistema além das proposições daquela agência.</w:t>
      </w:r>
      <w:r w:rsidR="000D63B9">
        <w:rPr>
          <w:rStyle w:val="Forte"/>
          <w:rFonts w:eastAsia="TimesNewRomanPSMT"/>
          <w:b w:val="0"/>
          <w:sz w:val="24"/>
          <w:szCs w:val="24"/>
        </w:rPr>
        <w:t xml:space="preserve"> O Sr. Alexandre (Indústrias) lembra da falta de convergência entre os diferentes estudos em andamento, além do Legado</w:t>
      </w:r>
      <w:r w:rsidR="007C5CB5">
        <w:rPr>
          <w:rStyle w:val="Forte"/>
          <w:rFonts w:eastAsia="TimesNewRomanPSMT"/>
          <w:b w:val="0"/>
          <w:sz w:val="24"/>
          <w:szCs w:val="24"/>
        </w:rPr>
        <w:t xml:space="preserve">, e em especial o caráter dinâmico do projeto que altera a versão dos documentos com grande velocidade, gerando inúmeras versões e dificultando o </w:t>
      </w:r>
      <w:r w:rsidR="007C5CB5">
        <w:rPr>
          <w:rStyle w:val="Forte"/>
          <w:rFonts w:eastAsia="TimesNewRomanPSMT"/>
          <w:b w:val="0"/>
          <w:sz w:val="24"/>
          <w:szCs w:val="24"/>
        </w:rPr>
        <w:lastRenderedPageBreak/>
        <w:t>processo. A Sra. Monica (Abrage/Copel) também menciona a importância de que se discuta a forma de apresentação do resultado do Legado. O Sr. Marco (ANA) menciona que um grande evento no Simpósio da ABRH deve nortear a forma de apresentação do documento no Fórum Mundial. Sumarizados os pontos, prosseguiu-se para o próximo ponto de pauta. Não sendo possível adiantar o próximo ponto de pauta, passou-se ao item 8.</w:t>
      </w:r>
      <w:r w:rsidR="003D1C23">
        <w:rPr>
          <w:rStyle w:val="Forte"/>
          <w:rFonts w:eastAsia="TimesNewRomanPSMT"/>
          <w:b w:val="0"/>
          <w:sz w:val="24"/>
          <w:szCs w:val="24"/>
        </w:rPr>
        <w:t xml:space="preserve"> </w:t>
      </w:r>
      <w:r w:rsidR="00A52027" w:rsidRPr="00F10AAB">
        <w:rPr>
          <w:rFonts w:eastAsia="TimesNewRomanPSMT"/>
          <w:color w:val="0000FF"/>
          <w:sz w:val="24"/>
          <w:szCs w:val="24"/>
          <w:u w:val="single"/>
        </w:rPr>
        <w:t xml:space="preserve">Item 7 – </w:t>
      </w:r>
      <w:r w:rsidR="0069656F" w:rsidRPr="00F10AAB">
        <w:rPr>
          <w:rFonts w:eastAsia="TimesNewRomanPSMT"/>
          <w:color w:val="0000FF"/>
          <w:sz w:val="24"/>
          <w:szCs w:val="24"/>
          <w:u w:val="single"/>
        </w:rPr>
        <w:t>Continuidade do debate sobre mecanismos de consulta de prioridades para aplicação dos recursos provenientes da cobrança pelo uso de recursos hídricos, para o exercício orçamentário de 2019 e 2020, com base nas Resoluções CNRH 70/2007 e 97/2008, com discussão de documento base proposto pelo MMA.</w:t>
      </w:r>
      <w:r w:rsidR="002924E9" w:rsidRPr="00F10AAB">
        <w:rPr>
          <w:bCs/>
          <w:sz w:val="24"/>
          <w:szCs w:val="24"/>
        </w:rPr>
        <w:t xml:space="preserve">: </w:t>
      </w:r>
      <w:r w:rsidR="00566635">
        <w:rPr>
          <w:rStyle w:val="Forte"/>
          <w:rFonts w:eastAsia="TimesNewRomanPSMT"/>
          <w:b w:val="0"/>
          <w:sz w:val="24"/>
          <w:szCs w:val="24"/>
        </w:rPr>
        <w:t>Esse assunto foi discutido na manhã do dia 11 de outubro. A Presidente relembra o acordo da reunião anterior, segundo o qual a discussão se daria sobre o documento base a ser encaminhado pelo MMA. O Sr. Geraldo Góes (MMA) pede que conste em ata a sua fala sobre o tema mencionando a Resolução CNRH n.97, resgatando as informações sobre o processo de consulta que é feito bianualmente e que não tem se mostrado eficiente ao longo do tempo e que a proposta desde 2010, quando foi feita a consulta para as prioridades do PNRH é de que a aplicação dos recursos fosse por ela recepcionada. Mencionou também a periodicidade de dois anos para a revisão do plano e que o problema da cobrança seriam os anos em que não haveria consultas. Segundo o Sr. Geraldo (MMA) o posicionamento da SRHQ/MMA é de que as consultas sejam feitas a cada dois anos, mencionando a sua surpresa ao saber que faria a apresentação do tema, sugerindo discutir o tema. Questionado pela presidência sobre a apresentação do texto trazido como proposta do MMA, o Sr. Geraldo (MMA) afirma não</w:t>
      </w:r>
      <w:r w:rsidR="009205A3">
        <w:rPr>
          <w:rStyle w:val="Forte"/>
          <w:rFonts w:eastAsia="TimesNewRomanPSMT"/>
          <w:b w:val="0"/>
          <w:sz w:val="24"/>
          <w:szCs w:val="24"/>
        </w:rPr>
        <w:t xml:space="preserve"> reconhecê</w:t>
      </w:r>
      <w:r w:rsidR="00566635">
        <w:rPr>
          <w:rStyle w:val="Forte"/>
          <w:rFonts w:eastAsia="TimesNewRomanPSMT"/>
          <w:b w:val="0"/>
          <w:sz w:val="24"/>
          <w:szCs w:val="24"/>
        </w:rPr>
        <w:t>-l</w:t>
      </w:r>
      <w:r w:rsidR="009205A3">
        <w:rPr>
          <w:rStyle w:val="Forte"/>
          <w:rFonts w:eastAsia="TimesNewRomanPSMT"/>
          <w:b w:val="0"/>
          <w:sz w:val="24"/>
          <w:szCs w:val="24"/>
        </w:rPr>
        <w:t>o como</w:t>
      </w:r>
      <w:r w:rsidR="00566635">
        <w:rPr>
          <w:rStyle w:val="Forte"/>
          <w:rFonts w:eastAsia="TimesNewRomanPSMT"/>
          <w:b w:val="0"/>
          <w:sz w:val="24"/>
          <w:szCs w:val="24"/>
        </w:rPr>
        <w:t xml:space="preserve"> texto oficial da SRHQ/MMA, menciona não reconhecer o acordo realizado na última reunião e que deverá levar essa questão </w:t>
      </w:r>
      <w:r w:rsidR="009205A3">
        <w:rPr>
          <w:rStyle w:val="Forte"/>
          <w:rFonts w:eastAsia="TimesNewRomanPSMT"/>
          <w:b w:val="0"/>
          <w:sz w:val="24"/>
          <w:szCs w:val="24"/>
        </w:rPr>
        <w:t>à Diretoria do DRH para averiguação. Seguiu-se um debate entre o representante do MMA e a Presidência da Câmara sobre manter ou não a discussão como ponto da pauta</w:t>
      </w:r>
      <w:r w:rsidR="00566635">
        <w:rPr>
          <w:rStyle w:val="Forte"/>
          <w:rFonts w:eastAsia="TimesNewRomanPSMT"/>
          <w:b w:val="0"/>
          <w:sz w:val="24"/>
          <w:szCs w:val="24"/>
        </w:rPr>
        <w:t>.</w:t>
      </w:r>
      <w:r w:rsidR="009205A3">
        <w:rPr>
          <w:rStyle w:val="Forte"/>
          <w:rFonts w:eastAsia="TimesNewRomanPSMT"/>
          <w:b w:val="0"/>
          <w:sz w:val="24"/>
          <w:szCs w:val="24"/>
        </w:rPr>
        <w:t xml:space="preserve"> O Sr. Geraldo (MMA) menciona que o acordo foi discutir o vazio legal deixado pela última revisão da Resolução CNRH n.70, a presidente da CTCOB confirma que esse foi o acordo e reitera que a solicitação e o encaminhamento foi de que o Ministério do Meio Ambiente apresentasse uma proposta, que foi encaminhada a todos e que naquele momento apenas a representação do MMA menciona que não foi trabalhado internamente antes da submissão à Câmara. O Sr. Geraldo solicita que conste em ata o seu esclarecimento sobre a sua colocação feita já na reunião anterior avocando o mandato que lhe foi dado como representante do MMA nessa Câmara, qual seja “ [...] a de que seria mantida a periodicidade de dois em dois anos e as prioridades da previs</w:t>
      </w:r>
      <w:r w:rsidR="00084DF1">
        <w:rPr>
          <w:rStyle w:val="Forte"/>
          <w:rFonts w:eastAsia="TimesNewRomanPSMT"/>
          <w:b w:val="0"/>
          <w:sz w:val="24"/>
          <w:szCs w:val="24"/>
        </w:rPr>
        <w:t>ão do P</w:t>
      </w:r>
      <w:r w:rsidR="009205A3">
        <w:rPr>
          <w:rStyle w:val="Forte"/>
          <w:rFonts w:eastAsia="TimesNewRomanPSMT"/>
          <w:b w:val="0"/>
          <w:sz w:val="24"/>
          <w:szCs w:val="24"/>
        </w:rPr>
        <w:t xml:space="preserve">lano seriam </w:t>
      </w:r>
      <w:r w:rsidR="00084DF1">
        <w:rPr>
          <w:rStyle w:val="Forte"/>
          <w:rFonts w:eastAsia="TimesNewRomanPSMT"/>
          <w:b w:val="0"/>
          <w:sz w:val="24"/>
          <w:szCs w:val="24"/>
        </w:rPr>
        <w:t xml:space="preserve">apenas </w:t>
      </w:r>
      <w:r w:rsidR="009205A3">
        <w:rPr>
          <w:rStyle w:val="Forte"/>
          <w:rFonts w:eastAsia="TimesNewRomanPSMT"/>
          <w:b w:val="0"/>
          <w:sz w:val="24"/>
          <w:szCs w:val="24"/>
        </w:rPr>
        <w:t xml:space="preserve">recepcionadas </w:t>
      </w:r>
      <w:r w:rsidR="00084DF1">
        <w:rPr>
          <w:rStyle w:val="Forte"/>
          <w:rFonts w:eastAsia="TimesNewRomanPSMT"/>
          <w:b w:val="0"/>
          <w:sz w:val="24"/>
          <w:szCs w:val="24"/>
        </w:rPr>
        <w:t xml:space="preserve">nos planos de revisão do Plano, agora, como havia essa questão do vazio legal, que seria feita uma resolução apenas nesse sentido, apenas nesse sentido, a de que seria recepcionar. Por isso a Mirella veio aqui, ela apresentou, exatamente, eu não ia fazer essa apresentação, ontem que me pediram [...]” </w:t>
      </w:r>
      <w:r w:rsidR="00F10AAB">
        <w:rPr>
          <w:rStyle w:val="Forte"/>
          <w:rFonts w:eastAsia="TimesNewRomanPSMT"/>
          <w:b w:val="0"/>
          <w:sz w:val="24"/>
          <w:szCs w:val="24"/>
        </w:rPr>
        <w:t>o Sr. Geraldo (MMA) finaliza propondo que se discutisse o documento. A presidência da Câmara replica que discutir o documento implicaria reconhecer que é uma proposta do MMA. O Sr. Geraldo volta a afirmar que ele como representante do MMA não reconhece esse documento como sendo a proposta institucional e de que ele vai averiguar porque a proposta saiu dessa forma. O Sr. Paulo Tinel (Consórcios) pontua que persiste a sensação da existência de uma divergência interna no MMA sobre a resolução e que o tempo poderia ser utilizado para discutir outras questões. O Sr.Jaildo (Otep) solicita que a presidência da CTCOB faça um breve histórico do assunto para que seja rememorado o histórico do assunto</w:t>
      </w:r>
      <w:r w:rsidR="00084DF1">
        <w:rPr>
          <w:rStyle w:val="Forte"/>
          <w:rFonts w:eastAsia="TimesNewRomanPSMT"/>
          <w:b w:val="0"/>
          <w:sz w:val="24"/>
          <w:szCs w:val="24"/>
        </w:rPr>
        <w:t xml:space="preserve"> </w:t>
      </w:r>
      <w:r w:rsidR="00F10AAB">
        <w:rPr>
          <w:rStyle w:val="Forte"/>
          <w:rFonts w:eastAsia="TimesNewRomanPSMT"/>
          <w:b w:val="0"/>
          <w:sz w:val="24"/>
          <w:szCs w:val="24"/>
        </w:rPr>
        <w:t xml:space="preserve">uma vez que há a questão do vazio legal. A Srta. Livia, que preside a Câmara, relembra que o assunto teve início com o trabalho da CTCOB numa proposta de resolução até 2020, sendo solicitado pelo CNRH que a proposta fosse até 2018, como já estava em andamento uma discussão sobre a forma de consulta, </w:t>
      </w:r>
      <w:r w:rsidR="00F37484">
        <w:rPr>
          <w:rStyle w:val="Forte"/>
          <w:rFonts w:eastAsia="TimesNewRomanPSMT"/>
          <w:b w:val="0"/>
          <w:sz w:val="24"/>
          <w:szCs w:val="24"/>
        </w:rPr>
        <w:t xml:space="preserve">foi solicitado que o MMA apresentasse à CTCOB as formas de realização dessa consulta, dificuldades e ações exigidas da SRHQ, enquanto Secretaria Executiva. Assim, após as apresentações, ficou acordado que o MMA traria uma proposta de resolução que tratasse da consulta para os anos de 2019 e 2020 e também a forma de consulta. Dada a urgência da discussão do tema no âmbito da CTCOB em razão dos prazos a serem atendidos para o envio dessas informações à ANA, lembrando a necessidade de que o assunto ainda fosse tratado na CTIL e submetido ao CNRH. Após várias discussões, passou-se à leitura do documento, o Sr. Geraldo (MMA) reafirma que a posição da Secretaria é que a </w:t>
      </w:r>
      <w:r w:rsidR="00E705A3">
        <w:rPr>
          <w:rStyle w:val="Forte"/>
          <w:rFonts w:eastAsia="TimesNewRomanPSMT"/>
          <w:b w:val="0"/>
          <w:sz w:val="24"/>
          <w:szCs w:val="24"/>
        </w:rPr>
        <w:lastRenderedPageBreak/>
        <w:t>periodicidade seja mantida em dois</w:t>
      </w:r>
      <w:r w:rsidR="00F37484">
        <w:rPr>
          <w:rStyle w:val="Forte"/>
          <w:rFonts w:eastAsia="TimesNewRomanPSMT"/>
          <w:b w:val="0"/>
          <w:sz w:val="24"/>
          <w:szCs w:val="24"/>
        </w:rPr>
        <w:t xml:space="preserve"> anos. A Srta. Lívia (CERH-RJ) relembra que a solicitação do plenário foi que se revisse </w:t>
      </w:r>
      <w:r w:rsidR="00E705A3">
        <w:rPr>
          <w:rStyle w:val="Forte"/>
          <w:rFonts w:eastAsia="TimesNewRomanPSMT"/>
          <w:b w:val="0"/>
          <w:sz w:val="24"/>
          <w:szCs w:val="24"/>
        </w:rPr>
        <w:t>as formas de consulta, o que pode ou não abarcar a periodicidade, a externa a sua preocupação com o não atendimento ao que foi demandado à CTCOB. O Sr. Geraldo (MMA) coloca que a revisão da Resolução CNRH n. 70 deve ainda ser discutida, segundo a sua reunião. O Sr. João Clímaco (Fonasc) menciona que está se incorrendo numa ilegalidade consciente e que a ação para a resolução da questão é urgente. Menciona que a sociedade civil vem realizando pressões para que o princípio fundamental da Lei, a descentralização e a participação na aplicação de recursos, seja obedecido. Afirma também que a Secretaria vem postergando essas ações e pede que se registre a postura do segmento de criticar a forma como essa questão vem sendo tratada mencionando a possibilidade de judicialização já que a Secretaria está passando dos limites na sua obediência ao princípio da legalidade. O Sr. Wilson Azevedo (Turismo e pesca) menciona não ver problema em que se realize a análise do documento disponível no âmbito da CTCOB, a quem compete a responsabilidade de fazer uma proposta para encaminhamento ao CNRH. O Sr. Jefferson (MP) corrobora a pertinência de que se avalie o documento, dada a urgência do tema. A presidência da CTCOB pergunta ao MMA sobre a deflagração do processo, prevista para o dia 20 de dezembro, de acordo com a Resolução CNRH n.70, ao que o Sr. Geraldo G</w:t>
      </w:r>
      <w:r w:rsidR="00FD7BDC">
        <w:rPr>
          <w:rStyle w:val="Forte"/>
          <w:rFonts w:eastAsia="TimesNewRomanPSMT"/>
          <w:b w:val="0"/>
          <w:sz w:val="24"/>
          <w:szCs w:val="24"/>
        </w:rPr>
        <w:t>óes (MMA) afirma que a decisão não é dele e que a discussão ainda não ocorreu dentro da Secretaria e daí o seu desconforto em poder dar essa resposta. Questionou-se também a razão da última resolução aprovada sobre o tema ainda não estar publicada. O Sr. Marco (MMA) relembrou que não houve a consulta para 2018 e que a própria CTCOB encaminhou ao plenário que para 2018 fossem adotadas as prioridades do PNRH e que para 2019 e 2020 haveria uma consulta, e que o Plenário decidiu que se retirasse 2020 do horizonte de consulta. Ele lembra ainda que a Resolução CNRH n.70 foi toda montada sobre o PNRH, e que as consultas tiveram início antes ainda da aprovação da primeira versão do PNRH, em 2006, e que a posição da ANA é de que as orientações sobre as priorizações emanadas do CNRH fossem dadas de forma única, o que hoje acontece de três formas, PPA, Prioridades do Plano e Prioridades de Aplicação.</w:t>
      </w:r>
      <w:r w:rsidR="000A3E1B">
        <w:rPr>
          <w:rStyle w:val="Forte"/>
          <w:rFonts w:eastAsia="TimesNewRomanPSMT"/>
          <w:b w:val="0"/>
          <w:sz w:val="24"/>
          <w:szCs w:val="24"/>
        </w:rPr>
        <w:t xml:space="preserve"> O Sr. Marco também resgata a importante informação sobre a Nota Técnica elaborada pela própria CTCOB no passado defendendo o alinhamento da periodicidade da consulta com as prioridades do Plano e o PPA, sugerindo quatro anos como posição da câmara.</w:t>
      </w:r>
      <w:r w:rsidR="00FD7BDC">
        <w:rPr>
          <w:rStyle w:val="Forte"/>
          <w:rFonts w:eastAsia="TimesNewRomanPSMT"/>
          <w:b w:val="0"/>
          <w:sz w:val="24"/>
          <w:szCs w:val="24"/>
        </w:rPr>
        <w:t xml:space="preserve"> </w:t>
      </w:r>
      <w:r w:rsidR="000C76E3">
        <w:rPr>
          <w:rStyle w:val="Forte"/>
          <w:rFonts w:eastAsia="TimesNewRomanPSMT"/>
          <w:b w:val="0"/>
          <w:sz w:val="24"/>
          <w:szCs w:val="24"/>
        </w:rPr>
        <w:t xml:space="preserve">O Sr. Wilson (Turismo e pesca) corrobora o posicionamento de que o CNRH não vem cumprindo o seu papel quanto à aplicação dos recursos provenientes da cobrança. </w:t>
      </w:r>
      <w:r w:rsidR="00FD7BDC">
        <w:rPr>
          <w:rStyle w:val="Forte"/>
          <w:rFonts w:eastAsia="TimesNewRomanPSMT"/>
          <w:b w:val="0"/>
          <w:sz w:val="24"/>
          <w:szCs w:val="24"/>
        </w:rPr>
        <w:t xml:space="preserve">A presidência sumariza as duas propostas que se extrai da discussão até o momento: </w:t>
      </w:r>
      <w:r w:rsidR="000C76E3">
        <w:rPr>
          <w:rStyle w:val="Forte"/>
          <w:rFonts w:eastAsia="TimesNewRomanPSMT"/>
          <w:b w:val="0"/>
          <w:sz w:val="24"/>
          <w:szCs w:val="24"/>
        </w:rPr>
        <w:t xml:space="preserve">a consulta para os anos 2019 e 2020 com base na Resolução CNRH n. 70 e a outra a sua análise mais pormenorizada para o período posterior, já que para ter início em dezembro, não haveria tempo de se modificar os moldes atuais. O Sr. Wilson (Turismo e pesca) ressalta que a forma como é feita a consulta não resulta numa priorização adequada, o Sr. Geraldo (MMA) coloca que nesses dois anos não coincidentes com os planos poderia ser realizada a consulta regional. O Sr. Paulo Tinel (Consórcios) propõe que a SRHQ pudesse encaminhar uma proposta de como modificar a metodologia de consulta, o Sr. João Clímaco (Fonasc) propõe por sua vez que fosse criado um GT para tratar desse assunto uma vez que não vê muita vontade de se resolver a questão e pede que toda a discussão seja registrada em ata para que não se postergue mais uma vez essa discussão como se verifica ao longo dos últimos anos. O Sr. Jaildo (Otep) relembra que esse tema já foi discutido várias vezes, </w:t>
      </w:r>
      <w:r w:rsidR="000A3E1B">
        <w:rPr>
          <w:rStyle w:val="Forte"/>
          <w:rFonts w:eastAsia="TimesNewRomanPSMT"/>
          <w:b w:val="0"/>
          <w:sz w:val="24"/>
          <w:szCs w:val="24"/>
        </w:rPr>
        <w:t xml:space="preserve">e que a consulta anual resultava em níveis baixos de respostas por parte dos comitês e que a rotina de preparação do gasto dos recursos da cobrança requer mais que um ano e que já se comprovou que a resposta da consulta de aplicação dos recursos já se mostrou mais eficiente em prazos maiores e mais alinhados ao tempo de execução dos planos, mencionando que se deve ter cuidado para que não haja um retrocesso nos avanços já alcançados pela CTCOB quanto a essa questão. E, em réplica à fala do Sr. Wilson (Turismo e pesca) quanto à insatisfação relacionada ao caráter genérico da consulta, o Sr. Jaildo (Otep) lembra que é necessário manter uma correlação entre o orçamento da ANA e as prioridades de aplicação para permitir inclusive um melhor acompanhamento da CTCOB que monitora a aplicação dos recursos pela ANA. </w:t>
      </w:r>
      <w:r w:rsidR="00694D1F">
        <w:rPr>
          <w:rStyle w:val="Forte"/>
          <w:rFonts w:eastAsia="TimesNewRomanPSMT"/>
          <w:b w:val="0"/>
          <w:sz w:val="24"/>
          <w:szCs w:val="24"/>
        </w:rPr>
        <w:t xml:space="preserve">O Sr. João Clímaco (Fonasc) expressa a sua opinião quanto à falta de seriedade no trato com o assunto e menciona que irá se posicionar contrário ao trato dessa questão até 2020 com a postergação da sua </w:t>
      </w:r>
      <w:r w:rsidR="00694D1F">
        <w:rPr>
          <w:rStyle w:val="Forte"/>
          <w:rFonts w:eastAsia="TimesNewRomanPSMT"/>
          <w:b w:val="0"/>
          <w:sz w:val="24"/>
          <w:szCs w:val="24"/>
        </w:rPr>
        <w:lastRenderedPageBreak/>
        <w:t>resolução definitiva. O Sr. João Clímaco (Fonasc) propõe que se faça a consulta e se trabalhe num novo mecanismo durante o ano de 2018 para que a consulta de 2019 já pudesse ser feita em outros moldes.</w:t>
      </w:r>
      <w:r w:rsidR="000C76E3">
        <w:rPr>
          <w:rStyle w:val="Forte"/>
          <w:rFonts w:eastAsia="TimesNewRomanPSMT"/>
          <w:b w:val="0"/>
          <w:sz w:val="24"/>
          <w:szCs w:val="24"/>
        </w:rPr>
        <w:t xml:space="preserve"> </w:t>
      </w:r>
      <w:r w:rsidR="003E50FB">
        <w:rPr>
          <w:rStyle w:val="Forte"/>
          <w:rFonts w:eastAsia="TimesNewRomanPSMT"/>
          <w:b w:val="0"/>
          <w:sz w:val="24"/>
          <w:szCs w:val="24"/>
        </w:rPr>
        <w:t xml:space="preserve">Seguiu-se à leitura dos termos da resolução. O Sr. João Clímaco (Fonasc) diz que a consulta deveria ser estendida amplamente aos Comitês Estaduais uma vez que os Conselhos Estaduais não repassam essas demandas aos comitês no nível local e que a tecnologia atual já permite essa consulta mais ampla. </w:t>
      </w:r>
      <w:r w:rsidR="0081438F">
        <w:rPr>
          <w:rStyle w:val="Forte"/>
          <w:rFonts w:eastAsia="TimesNewRomanPSMT"/>
          <w:b w:val="0"/>
          <w:sz w:val="24"/>
          <w:szCs w:val="24"/>
        </w:rPr>
        <w:t xml:space="preserve">Foram discutidos os prazos constantes nas resoluções e no documento da proposta em discussão. Para o biênio 2019-2020 foi a proposta manter o encaminhamento do resultado da consulta à ANA até o dia 21 de abril. O Sr. Paulo Tinel (Consórcio) menciona que a partir de 2020 deve-se propor um cronograma de datas e que cabe à Secretaria propô-lo. </w:t>
      </w:r>
      <w:r w:rsidR="0008709B">
        <w:rPr>
          <w:rStyle w:val="Forte"/>
          <w:rFonts w:eastAsia="TimesNewRomanPSMT"/>
          <w:b w:val="0"/>
          <w:sz w:val="24"/>
          <w:szCs w:val="24"/>
        </w:rPr>
        <w:t xml:space="preserve">Acordou-se que o </w:t>
      </w:r>
      <w:r w:rsidR="00205DCC">
        <w:rPr>
          <w:rStyle w:val="Forte"/>
          <w:rFonts w:eastAsia="TimesNewRomanPSMT"/>
          <w:b w:val="0"/>
          <w:sz w:val="24"/>
          <w:szCs w:val="24"/>
        </w:rPr>
        <w:t>A</w:t>
      </w:r>
      <w:r w:rsidR="0008709B">
        <w:rPr>
          <w:rStyle w:val="Forte"/>
          <w:rFonts w:eastAsia="TimesNewRomanPSMT"/>
          <w:b w:val="0"/>
          <w:sz w:val="24"/>
          <w:szCs w:val="24"/>
        </w:rPr>
        <w:t>nexo para o biênio 2019-2020</w:t>
      </w:r>
      <w:r w:rsidR="00205DCC">
        <w:rPr>
          <w:rStyle w:val="Forte"/>
          <w:rFonts w:eastAsia="TimesNewRomanPSMT"/>
          <w:b w:val="0"/>
          <w:sz w:val="24"/>
          <w:szCs w:val="24"/>
        </w:rPr>
        <w:t xml:space="preserve"> não seria alterado nesse momento, o Sr. Wilson (Turismo e pesca) expressa novamente sua discordância com o caráter genérico do anexo e o Sr. João Clímaco (Fonasc) menciona que muito comitês poderiam ter problemas para conseguir que suas demandas se enquadrem ao anexo da resolução. As sugestões versam sobre a possibilidade de que se deixasse as consultas abertas. O Sr. Jaildo (Otep) relembra que historicamente sempre foram recebidas em pequeno número e que elas muito abertas não resultam numa melhor hierarquização das prioridades, lembrando que questões muito abertas e muito fechadas dificultam o recebimento de uma manifestação mais clara.</w:t>
      </w:r>
      <w:r w:rsidR="00FD7BDC">
        <w:rPr>
          <w:rStyle w:val="Forte"/>
          <w:rFonts w:eastAsia="TimesNewRomanPSMT"/>
          <w:b w:val="0"/>
          <w:sz w:val="24"/>
          <w:szCs w:val="24"/>
        </w:rPr>
        <w:t xml:space="preserve"> </w:t>
      </w:r>
      <w:r w:rsidR="00566097">
        <w:rPr>
          <w:rStyle w:val="Forte"/>
          <w:rFonts w:eastAsia="TimesNewRomanPSMT"/>
          <w:b w:val="0"/>
          <w:sz w:val="24"/>
          <w:szCs w:val="24"/>
        </w:rPr>
        <w:t xml:space="preserve">E lembra ainda que talvez não seja o caso de se estender essas </w:t>
      </w:r>
      <w:r w:rsidR="00A41467">
        <w:rPr>
          <w:rStyle w:val="Forte"/>
          <w:rFonts w:eastAsia="TimesNewRomanPSMT"/>
          <w:b w:val="0"/>
          <w:sz w:val="24"/>
          <w:szCs w:val="24"/>
        </w:rPr>
        <w:t xml:space="preserve">consultas aos Comitês de Rios Estaduais, o Sr. Geraldo lembra que o Conselho Estadual é que conduz essa consulta segundo a Resolução CNRH que trata do tema. O Sr. João Clímaco (Fonasc) ressalta que essa Resolução desvirtua os termos da Lei que não faz distinção entre o Comitê Federal e Estadual. </w:t>
      </w:r>
      <w:r w:rsidR="0027113E">
        <w:rPr>
          <w:rStyle w:val="Forte"/>
          <w:rFonts w:eastAsia="TimesNewRomanPSMT"/>
          <w:b w:val="0"/>
          <w:sz w:val="24"/>
          <w:szCs w:val="24"/>
        </w:rPr>
        <w:t xml:space="preserve">A discussão prosseguiu tratando de diversos temas, revisitando os instrumentos legais mencionados na proposta de resolução e nas Resoluções CNRH anteriores a serem alteradas por elas. </w:t>
      </w:r>
      <w:r w:rsidR="008C4E25">
        <w:rPr>
          <w:rStyle w:val="Forte"/>
          <w:rFonts w:eastAsia="TimesNewRomanPSMT"/>
          <w:b w:val="0"/>
          <w:sz w:val="24"/>
          <w:szCs w:val="24"/>
        </w:rPr>
        <w:t xml:space="preserve">Esclareceu-se que os recursos a que se refere a discussão é aquele proveniente da contribuição do setor elétrico e não os recursos da cobrança de forma geral. </w:t>
      </w:r>
      <w:r w:rsidR="0027113E">
        <w:rPr>
          <w:rStyle w:val="Forte"/>
          <w:rFonts w:eastAsia="TimesNewRomanPSMT"/>
          <w:b w:val="0"/>
          <w:sz w:val="24"/>
          <w:szCs w:val="24"/>
        </w:rPr>
        <w:t>Foi solicitado, pelo Fonasc, que o resultado da consulta seja tornado público durante todo o processo e não apenas ao final na forma da resolução.</w:t>
      </w:r>
      <w:r w:rsidR="008C4E25">
        <w:rPr>
          <w:rStyle w:val="Forte"/>
          <w:rFonts w:eastAsia="TimesNewRomanPSMT"/>
          <w:b w:val="0"/>
          <w:sz w:val="24"/>
          <w:szCs w:val="24"/>
        </w:rPr>
        <w:t xml:space="preserve"> </w:t>
      </w:r>
      <w:r w:rsidR="00E27174">
        <w:rPr>
          <w:rStyle w:val="Forte"/>
          <w:rFonts w:eastAsia="TimesNewRomanPSMT"/>
          <w:b w:val="0"/>
          <w:sz w:val="24"/>
          <w:szCs w:val="24"/>
        </w:rPr>
        <w:t xml:space="preserve">Após profunda análise das questões e instrumentos legais mencionados nas Resoluções CNRH 70, 97, 181 e 189, de forma a esclarecer e uniformizar o entendimento, o Sr. Jaildo (Otep) lembrou que quando a Lei 9.433/97 foi editada, a ANA ainda não havia sido criada e que para financiar o funcionamento daquela agência então, ampliou-se o percentual proveniente da contribuição do setor elétrico, gerando alguma confusão com o instrumento da cobrança efetivamente praticada pelos Comitês.  O Sr. Geraldo lembra que os recursos da CFURH, segundo a Lei, compõem o orçamento da ANA e que o que está em discussão é a priorização na aplicação desses recursos e não a modificação do seu caráter orçamentário. O Sr. Jaildo (Otep) esclarece que sendo consenso que o recurso que se discute vem do setor elétrico, e que já houve avanços ao longo dos anos, inclusive mencionando que a ANA adotou ao longo do tempo as suas dotações orçamentárias de forma </w:t>
      </w:r>
      <w:r w:rsidR="00481FE5">
        <w:rPr>
          <w:rStyle w:val="Forte"/>
          <w:rFonts w:eastAsia="TimesNewRomanPSMT"/>
          <w:b w:val="0"/>
          <w:sz w:val="24"/>
          <w:szCs w:val="24"/>
        </w:rPr>
        <w:t xml:space="preserve">a facilitar o acompanhamento e que essa cobrança que se discute é, portanto, de caráter mais genérico. </w:t>
      </w:r>
      <w:r w:rsidR="00481FE5">
        <w:rPr>
          <w:bCs/>
          <w:sz w:val="24"/>
          <w:szCs w:val="24"/>
        </w:rPr>
        <w:t>O Sr. Paulo (Consórcios) deu seu depoimento sobre a forma que se faz no CBH-PCJ. O Sr. Wilson (Turismo e pesca) retoma o ponto de que há consenso sobre o período a que se refere a consulta em discussão e que</w:t>
      </w:r>
      <w:r w:rsidR="00354CB2">
        <w:rPr>
          <w:bCs/>
          <w:sz w:val="24"/>
          <w:szCs w:val="24"/>
        </w:rPr>
        <w:t>,</w:t>
      </w:r>
      <w:r w:rsidR="00481FE5">
        <w:rPr>
          <w:bCs/>
          <w:sz w:val="24"/>
          <w:szCs w:val="24"/>
        </w:rPr>
        <w:t xml:space="preserve"> portanto</w:t>
      </w:r>
      <w:r w:rsidR="00354CB2">
        <w:rPr>
          <w:bCs/>
          <w:sz w:val="24"/>
          <w:szCs w:val="24"/>
        </w:rPr>
        <w:t>,</w:t>
      </w:r>
      <w:r w:rsidR="00481FE5">
        <w:rPr>
          <w:bCs/>
          <w:sz w:val="24"/>
          <w:szCs w:val="24"/>
        </w:rPr>
        <w:t xml:space="preserve"> o que está em discussão é a extensão da consulta a ser feita aos entes do sistema sobre os recursos provenientes da geração de energia e que são destinados à ANA para aplicação no sistema. O Sr. Jaildo (Otep) sumariza que há duas teses em discussão quanto á abrangência da consulta, incluir ou não os comit</w:t>
      </w:r>
      <w:r w:rsidR="00EA39C7">
        <w:rPr>
          <w:bCs/>
          <w:sz w:val="24"/>
          <w:szCs w:val="24"/>
        </w:rPr>
        <w:t>ês estaduais. O Sr. Geraldo (MMA) fez a sua manifestação quanto à competência da Câmara, expondo as suas razões para advogar pela manutenção da redação original, com periodicidade de dois anos e sem con</w:t>
      </w:r>
      <w:r w:rsidR="00354CB2">
        <w:rPr>
          <w:bCs/>
          <w:sz w:val="24"/>
          <w:szCs w:val="24"/>
        </w:rPr>
        <w:t>sulta aos CBHs estaduais. P</w:t>
      </w:r>
      <w:r w:rsidR="00481FE5">
        <w:rPr>
          <w:bCs/>
          <w:sz w:val="24"/>
          <w:szCs w:val="24"/>
        </w:rPr>
        <w:t>assou-se à votaç</w:t>
      </w:r>
      <w:r w:rsidR="00EA39C7">
        <w:rPr>
          <w:bCs/>
          <w:sz w:val="24"/>
          <w:szCs w:val="24"/>
        </w:rPr>
        <w:t>ão</w:t>
      </w:r>
      <w:r w:rsidR="00354CB2">
        <w:rPr>
          <w:bCs/>
          <w:sz w:val="24"/>
          <w:szCs w:val="24"/>
        </w:rPr>
        <w:t xml:space="preserve"> pela redação original ou nova redação da proposta de resolução</w:t>
      </w:r>
      <w:r w:rsidR="00D152E5">
        <w:rPr>
          <w:bCs/>
          <w:sz w:val="24"/>
          <w:szCs w:val="24"/>
        </w:rPr>
        <w:t xml:space="preserve"> com cinco votos a favor da redação original e sete pela nova redação com a abstenção do setor da indústria e também da ANA que justifica a sua posição por considerar que a área de planejamento já define as prioridades de forma bastante clara na Resolução CNRH n. 181</w:t>
      </w:r>
      <w:r w:rsidR="00354CB2">
        <w:rPr>
          <w:bCs/>
          <w:sz w:val="24"/>
          <w:szCs w:val="24"/>
        </w:rPr>
        <w:t>.</w:t>
      </w:r>
      <w:r w:rsidR="00D152E5">
        <w:rPr>
          <w:bCs/>
          <w:sz w:val="24"/>
          <w:szCs w:val="24"/>
        </w:rPr>
        <w:t xml:space="preserve"> Passou-se à discussão da redação do parágrafo que menciona os prazos de entrega do resultado da consulta para a ANA, por parte da Secretaria executiva, definido como 15 de abril. </w:t>
      </w:r>
      <w:r w:rsidR="003D70D5">
        <w:rPr>
          <w:bCs/>
          <w:sz w:val="24"/>
          <w:szCs w:val="24"/>
        </w:rPr>
        <w:t>Ficou definido também que as prioridades para a aplicação dos recursos que estão em discussão se referem às prioridades do Plano Nacional e não à uma consulta livre e aberta sobre prioridades de cada CBH.</w:t>
      </w:r>
      <w:r w:rsidR="000A5F34">
        <w:rPr>
          <w:bCs/>
          <w:sz w:val="24"/>
          <w:szCs w:val="24"/>
        </w:rPr>
        <w:t xml:space="preserve"> A Sra. Mônica (Abrage/Copel) nota que é </w:t>
      </w:r>
      <w:r w:rsidR="000A5F34">
        <w:rPr>
          <w:bCs/>
          <w:sz w:val="24"/>
          <w:szCs w:val="24"/>
        </w:rPr>
        <w:lastRenderedPageBreak/>
        <w:t xml:space="preserve">preciso ajustar a redação de forma que a consulta não seja diferenciada para os Comitês Estaduais e Federais. Passou-se à votação sobre a retirada ou não do texto sugerido no parágrafo </w:t>
      </w:r>
      <w:r w:rsidR="00623021">
        <w:rPr>
          <w:bCs/>
          <w:sz w:val="24"/>
          <w:szCs w:val="24"/>
        </w:rPr>
        <w:t>sétimo e lembrando que será trabalhada nova resolução que trate para o período posterior a 2020. A Sra. Mônica (Abrage/Copel) lembra ainda que se trata do 0,75% dos recursos da CFURH e não da totalidade  da compensação. Finalizou-se a discussão com a proposta de Resolução finalizada a ser encaminhada à CTIL, com o texto elaborado coletivamente e que manteve o anexo da proposta original, decidindo-se pela hierarquização de cinco temas prioritárias e ampla consulta.</w:t>
      </w:r>
      <w:r w:rsidR="003D70D5">
        <w:rPr>
          <w:bCs/>
          <w:sz w:val="24"/>
          <w:szCs w:val="24"/>
        </w:rPr>
        <w:t xml:space="preserve"> </w:t>
      </w:r>
      <w:r w:rsidR="00A52027" w:rsidRPr="00A52027">
        <w:rPr>
          <w:rFonts w:eastAsia="TimesNewRomanPSMT"/>
          <w:color w:val="0000FF"/>
          <w:sz w:val="24"/>
          <w:szCs w:val="24"/>
          <w:u w:val="single"/>
        </w:rPr>
        <w:t xml:space="preserve">Item 8 – </w:t>
      </w:r>
      <w:r w:rsidR="0069656F" w:rsidRPr="0069656F">
        <w:rPr>
          <w:rFonts w:eastAsia="TimesNewRomanPSMT"/>
          <w:color w:val="0000FF"/>
          <w:sz w:val="24"/>
          <w:szCs w:val="24"/>
          <w:u w:val="single"/>
        </w:rPr>
        <w:t>Debate sobre as sugestões e encaminhamento</w:t>
      </w:r>
      <w:r w:rsidR="0069656F">
        <w:rPr>
          <w:rFonts w:eastAsia="TimesNewRomanPSMT"/>
          <w:color w:val="0000FF"/>
          <w:sz w:val="24"/>
          <w:szCs w:val="24"/>
          <w:u w:val="single"/>
        </w:rPr>
        <w:t xml:space="preserve">s do Seminário de Cobrança pelo Uso de </w:t>
      </w:r>
      <w:r w:rsidR="0069656F" w:rsidRPr="0069656F">
        <w:rPr>
          <w:rFonts w:eastAsia="TimesNewRomanPSMT"/>
          <w:color w:val="0000FF"/>
          <w:sz w:val="24"/>
          <w:szCs w:val="24"/>
          <w:u w:val="single"/>
        </w:rPr>
        <w:t>Recursos Hídricos</w:t>
      </w:r>
      <w:r w:rsidR="00053E45">
        <w:rPr>
          <w:rStyle w:val="Forte"/>
          <w:rFonts w:eastAsia="TimesNewRomanPSMT"/>
          <w:b w:val="0"/>
          <w:sz w:val="24"/>
          <w:szCs w:val="24"/>
        </w:rPr>
        <w:t>:</w:t>
      </w:r>
      <w:r w:rsidR="007E00D7">
        <w:rPr>
          <w:rStyle w:val="Forte"/>
          <w:rFonts w:eastAsia="TimesNewRomanPSMT"/>
          <w:b w:val="0"/>
          <w:sz w:val="24"/>
          <w:szCs w:val="24"/>
        </w:rPr>
        <w:t xml:space="preserve"> </w:t>
      </w:r>
      <w:r w:rsidR="00D22F4F">
        <w:rPr>
          <w:rStyle w:val="Forte"/>
          <w:rFonts w:eastAsia="TimesNewRomanPSMT"/>
          <w:b w:val="0"/>
          <w:sz w:val="24"/>
          <w:szCs w:val="24"/>
        </w:rPr>
        <w:t>A</w:t>
      </w:r>
      <w:r w:rsidR="007C5CB5">
        <w:rPr>
          <w:rStyle w:val="Forte"/>
          <w:rFonts w:eastAsia="TimesNewRomanPSMT"/>
          <w:b w:val="0"/>
          <w:sz w:val="24"/>
          <w:szCs w:val="24"/>
        </w:rPr>
        <w:t xml:space="preserve"> Presidente da CTCOB propõe como encaminhamento trazer uma minuta de programação para a próxima reunião, estabelecendo o dia 30 de outubro para o recebimento pelos membros da CTCOB de uma proposta de programação preliminar, elaborada pela Secretaria e Presidência, com avaliação e comentários de retorno para o dia 16 de novembro, deixando em aberto a possibilidade de que contribuições ou sugestões sejam recebidas antes do dia 30. </w:t>
      </w:r>
      <w:r w:rsidR="0071105A">
        <w:rPr>
          <w:rFonts w:eastAsia="TimesNewRomanPSMT"/>
          <w:color w:val="0000FF"/>
          <w:sz w:val="24"/>
          <w:szCs w:val="24"/>
          <w:u w:val="single"/>
        </w:rPr>
        <w:t xml:space="preserve">Item </w:t>
      </w:r>
      <w:r w:rsidR="007E00D7">
        <w:rPr>
          <w:rFonts w:eastAsia="TimesNewRomanPSMT"/>
          <w:color w:val="0000FF"/>
          <w:sz w:val="24"/>
          <w:szCs w:val="24"/>
          <w:u w:val="single"/>
        </w:rPr>
        <w:t>9</w:t>
      </w:r>
      <w:r w:rsidR="005F0E75" w:rsidRPr="005F0E75">
        <w:rPr>
          <w:rFonts w:eastAsia="TimesNewRomanPSMT"/>
          <w:color w:val="0000FF"/>
          <w:sz w:val="24"/>
          <w:szCs w:val="24"/>
          <w:u w:val="single"/>
        </w:rPr>
        <w:t xml:space="preserve"> -  Assuntos Gerais / Encerramento</w:t>
      </w:r>
      <w:r w:rsidR="009B4BC5">
        <w:rPr>
          <w:bCs/>
          <w:sz w:val="24"/>
          <w:szCs w:val="24"/>
        </w:rPr>
        <w:t xml:space="preserve">: </w:t>
      </w:r>
      <w:r w:rsidR="007C5CB5">
        <w:rPr>
          <w:bCs/>
          <w:sz w:val="24"/>
          <w:szCs w:val="24"/>
        </w:rPr>
        <w:t>Foi lembrada a possibilidade de realização da próxima reunião da CTCOB no Encob</w:t>
      </w:r>
      <w:r w:rsidR="006C6F18">
        <w:rPr>
          <w:bCs/>
          <w:sz w:val="24"/>
          <w:szCs w:val="24"/>
        </w:rPr>
        <w:t xml:space="preserve">, o que exigiria a convocação da reunião no dia 16 de outubro. </w:t>
      </w:r>
      <w:r w:rsidR="00871080">
        <w:rPr>
          <w:bCs/>
          <w:sz w:val="24"/>
          <w:szCs w:val="24"/>
        </w:rPr>
        <w:t xml:space="preserve">O Sr. Jaildo (Otep) propõe que essa definição seja feita de forma imediata, sendo seguido pelo Sr. Alexandre (Indústrias) que pede a verificação dos outros pontos de pauta já identificados, lembrou-se das discussões do PL 315 e da Lei 13.360, instrumentos legais que tratam da compensação financeira, além da proposta do seminário. </w:t>
      </w:r>
      <w:r w:rsidR="008C502F">
        <w:rPr>
          <w:bCs/>
          <w:sz w:val="24"/>
          <w:szCs w:val="24"/>
        </w:rPr>
        <w:t xml:space="preserve">O Sr. Jaildo (Otep) lembra que o tempo necessário para a discussão sobre a cobrança do São Francisco deve ocupar grande parte do tempo. Como o Sr. Marco (ANA) esclarece que não é possível ter a certeza sobre a emissão oficial da Nota Técnica da ANA de forma a atender os prazos regimentais. Postergando-se a decisão para o dia seguinte. O Sr. João Clímaco deu ainda informes sobre a realização do Fórum Alternativo Mundial da Água – Fama, de forma concomitante ao 8º Fórum Mundial da Água, estendendo a todos o convite para a participação no evento. </w:t>
      </w:r>
      <w:r w:rsidR="00623021">
        <w:rPr>
          <w:bCs/>
          <w:sz w:val="24"/>
          <w:szCs w:val="24"/>
        </w:rPr>
        <w:t xml:space="preserve">Ao final do segundo dia, o Sr. Gustavo (CNA) pergunta ao Sr. Giordano da ANA se ainda é possível que os irrigantes encaminhem </w:t>
      </w:r>
      <w:r w:rsidR="00A1352A">
        <w:rPr>
          <w:bCs/>
          <w:sz w:val="24"/>
          <w:szCs w:val="24"/>
        </w:rPr>
        <w:t>algum entendimento do setor para a Agência, sobre a Cobrança proposta pelo CBHSF antes da emissão da Nota Técnica da ANA. O Sr. Giordano (ANA) expressa que é lícito a qualquer cidadão encaminhar qualquer documentação à Agência, mas lembrando que a ANA fornece subsídios para a tomada de decisão do CNRH, mas que esse documento não é o único a ser considerado para a tomada de decisão pelo Colegiado. O Sr. Gustavo (CNA) fala sobre a possibilidade de apresentar suas considerações na próxima reunião, deixando a ANA registrado que o CBHSF também poderia apresentar essas considerações e sugere que os membros da CTCOB tomem conhecimento também do Plano de Bacia. O Sr. Jaildo (Otep) lembra que os mecanismos de cobrança são definidos pelo CBH e que compete ao CNRH deliberar sobre os valores. Não havendo mais assuntos ou informes, a Presidente encerrou a reunião.</w:t>
      </w:r>
      <w:bookmarkStart w:id="3" w:name="_GoBack"/>
      <w:bookmarkEnd w:id="3"/>
    </w:p>
    <w:p w14:paraId="7F0CDE34" w14:textId="77777777" w:rsidR="00681598" w:rsidRDefault="00681598" w:rsidP="00681598">
      <w:pPr>
        <w:spacing w:line="200" w:lineRule="atLeast"/>
        <w:ind w:left="140"/>
        <w:jc w:val="both"/>
        <w:rPr>
          <w:rStyle w:val="Forte"/>
          <w:rFonts w:eastAsia="TimesNewRomanPSMT"/>
          <w:b w:val="0"/>
          <w:bCs/>
          <w:iCs/>
          <w:color w:val="000000"/>
          <w:sz w:val="24"/>
          <w:szCs w:val="24"/>
        </w:rPr>
      </w:pPr>
    </w:p>
    <w:p w14:paraId="2BB573A4" w14:textId="0239B9D7" w:rsidR="00AA7FDE" w:rsidRPr="00C265D0" w:rsidRDefault="00AA7FDE">
      <w:pPr>
        <w:spacing w:line="200" w:lineRule="atLeast"/>
        <w:ind w:left="140"/>
        <w:jc w:val="both"/>
        <w:rPr>
          <w:sz w:val="24"/>
          <w:szCs w:val="24"/>
        </w:rPr>
      </w:pPr>
      <w:r w:rsidRPr="00C265D0">
        <w:rPr>
          <w:rFonts w:eastAsia="TimesNewRomanPSMT"/>
          <w:sz w:val="24"/>
          <w:szCs w:val="24"/>
        </w:rPr>
        <w:t xml:space="preserve">Ata aprovada durante a </w:t>
      </w:r>
      <w:r w:rsidR="00623021">
        <w:rPr>
          <w:rFonts w:eastAsia="TimesNewRomanPSMT"/>
          <w:sz w:val="24"/>
          <w:szCs w:val="24"/>
        </w:rPr>
        <w:t>xx</w:t>
      </w:r>
      <w:r w:rsidRPr="00C265D0">
        <w:rPr>
          <w:rFonts w:eastAsia="TimesNewRomanPSMT"/>
          <w:sz w:val="24"/>
          <w:szCs w:val="24"/>
        </w:rPr>
        <w:t>ª Reunião da C</w:t>
      </w:r>
      <w:r w:rsidR="00E432AC">
        <w:rPr>
          <w:rFonts w:eastAsia="TimesNewRomanPSMT"/>
          <w:sz w:val="24"/>
          <w:szCs w:val="24"/>
        </w:rPr>
        <w:t>TCOB</w:t>
      </w:r>
      <w:r w:rsidRPr="00C265D0">
        <w:rPr>
          <w:rFonts w:eastAsia="TimesNewRomanPSMT"/>
          <w:sz w:val="24"/>
          <w:szCs w:val="24"/>
        </w:rPr>
        <w:t xml:space="preserve">, </w:t>
      </w:r>
      <w:r w:rsidRPr="002A4284">
        <w:rPr>
          <w:rFonts w:eastAsia="TimesNewRomanPSMT"/>
          <w:sz w:val="24"/>
          <w:szCs w:val="24"/>
        </w:rPr>
        <w:t xml:space="preserve">em </w:t>
      </w:r>
      <w:r w:rsidR="00A52027">
        <w:rPr>
          <w:rFonts w:eastAsia="TimesNewRomanPSMT"/>
          <w:sz w:val="24"/>
          <w:szCs w:val="24"/>
        </w:rPr>
        <w:t>XX</w:t>
      </w:r>
      <w:r w:rsidR="002A4284" w:rsidRPr="00A52027">
        <w:rPr>
          <w:rFonts w:eastAsia="TimesNewRomanPSMT"/>
          <w:sz w:val="24"/>
          <w:szCs w:val="24"/>
        </w:rPr>
        <w:t xml:space="preserve"> </w:t>
      </w:r>
      <w:r w:rsidRPr="00A52027">
        <w:rPr>
          <w:rFonts w:eastAsia="TimesNewRomanPSMT"/>
          <w:sz w:val="24"/>
          <w:szCs w:val="24"/>
        </w:rPr>
        <w:t>de</w:t>
      </w:r>
      <w:r w:rsidR="002A4284" w:rsidRPr="00A52027">
        <w:rPr>
          <w:rFonts w:eastAsia="TimesNewRomanPSMT"/>
          <w:sz w:val="24"/>
          <w:szCs w:val="24"/>
        </w:rPr>
        <w:t xml:space="preserve"> </w:t>
      </w:r>
      <w:r w:rsidR="00A52027">
        <w:rPr>
          <w:rFonts w:eastAsia="TimesNewRomanPSMT"/>
          <w:sz w:val="24"/>
          <w:szCs w:val="24"/>
        </w:rPr>
        <w:t>XXXX</w:t>
      </w:r>
      <w:r w:rsidR="002A4284" w:rsidRPr="00627843">
        <w:rPr>
          <w:rFonts w:eastAsia="TimesNewRomanPSMT"/>
          <w:sz w:val="24"/>
          <w:szCs w:val="24"/>
        </w:rPr>
        <w:t xml:space="preserve"> </w:t>
      </w:r>
      <w:r w:rsidR="000A3EE5">
        <w:rPr>
          <w:rFonts w:eastAsia="TimesNewRomanPSMT"/>
          <w:sz w:val="24"/>
          <w:szCs w:val="24"/>
        </w:rPr>
        <w:t>de 2017</w:t>
      </w:r>
      <w:r w:rsidRPr="00627843">
        <w:rPr>
          <w:rFonts w:eastAsia="TimesNewRomanPSMT"/>
          <w:sz w:val="24"/>
          <w:szCs w:val="24"/>
        </w:rPr>
        <w:t>.</w:t>
      </w:r>
      <w:r w:rsidR="00FF3725" w:rsidRPr="00FF3725">
        <w:rPr>
          <w:noProof/>
        </w:rPr>
        <w:t xml:space="preserve"> </w:t>
      </w:r>
    </w:p>
    <w:p w14:paraId="6B223311" w14:textId="2C8669BF" w:rsidR="00AA7FDE" w:rsidRDefault="00AA7FDE">
      <w:pPr>
        <w:spacing w:line="200" w:lineRule="atLeast"/>
        <w:ind w:left="140"/>
        <w:jc w:val="both"/>
        <w:rPr>
          <w:sz w:val="24"/>
          <w:szCs w:val="24"/>
        </w:rPr>
      </w:pPr>
    </w:p>
    <w:p w14:paraId="1A0E00E0" w14:textId="34CE4BE5" w:rsidR="00081E4A" w:rsidRPr="00C265D0" w:rsidRDefault="00081E4A">
      <w:pPr>
        <w:spacing w:line="200" w:lineRule="atLeast"/>
        <w:ind w:left="140"/>
        <w:jc w:val="both"/>
        <w:rPr>
          <w:sz w:val="24"/>
          <w:szCs w:val="24"/>
        </w:rPr>
      </w:pPr>
    </w:p>
    <w:p w14:paraId="264441DB" w14:textId="613065DA" w:rsidR="00AA7FDE" w:rsidRPr="00C265D0" w:rsidRDefault="00AA7FDE">
      <w:pPr>
        <w:spacing w:line="200" w:lineRule="atLeast"/>
        <w:ind w:left="140"/>
        <w:jc w:val="both"/>
        <w:rPr>
          <w:sz w:val="24"/>
          <w:szCs w:val="24"/>
        </w:rPr>
      </w:pPr>
    </w:p>
    <w:p w14:paraId="239F360B" w14:textId="51CD6AC8" w:rsidR="00AA7FDE" w:rsidRPr="00C265D0" w:rsidRDefault="00AA7FDE">
      <w:pPr>
        <w:spacing w:line="200" w:lineRule="atLeast"/>
        <w:jc w:val="both"/>
        <w:rPr>
          <w:bCs/>
          <w:sz w:val="24"/>
          <w:szCs w:val="24"/>
        </w:rPr>
      </w:pPr>
      <w:r w:rsidRPr="00C265D0">
        <w:rPr>
          <w:sz w:val="24"/>
          <w:szCs w:val="24"/>
        </w:rPr>
        <w:t xml:space="preserve">         </w:t>
      </w:r>
      <w:r w:rsidR="000A3EE5">
        <w:rPr>
          <w:sz w:val="24"/>
          <w:szCs w:val="24"/>
        </w:rPr>
        <w:t xml:space="preserve">          </w:t>
      </w:r>
      <w:r w:rsidRPr="00C265D0">
        <w:rPr>
          <w:sz w:val="24"/>
          <w:szCs w:val="24"/>
        </w:rPr>
        <w:t xml:space="preserve">  </w:t>
      </w:r>
      <w:r w:rsidR="00D05F1C">
        <w:rPr>
          <w:sz w:val="24"/>
          <w:szCs w:val="24"/>
        </w:rPr>
        <w:t>LÍVIA</w:t>
      </w:r>
      <w:r w:rsidR="000A3EE5">
        <w:rPr>
          <w:sz w:val="24"/>
          <w:szCs w:val="24"/>
        </w:rPr>
        <w:t xml:space="preserve"> SOALHEIRO               </w:t>
      </w:r>
      <w:r w:rsidR="00E432AC" w:rsidRPr="00C265D0">
        <w:rPr>
          <w:sz w:val="24"/>
          <w:szCs w:val="24"/>
        </w:rPr>
        <w:t xml:space="preserve">                           </w:t>
      </w:r>
      <w:r w:rsidR="00E432AC" w:rsidRPr="00C265D0">
        <w:rPr>
          <w:rFonts w:eastAsia="TimesNewRomanPSMT"/>
          <w:sz w:val="24"/>
          <w:szCs w:val="24"/>
        </w:rPr>
        <w:t xml:space="preserve">     </w:t>
      </w:r>
      <w:r w:rsidR="00A52027">
        <w:rPr>
          <w:rFonts w:eastAsia="TimesNewRomanPSMT"/>
          <w:sz w:val="24"/>
          <w:szCs w:val="24"/>
        </w:rPr>
        <w:t xml:space="preserve">LILIANA PIMENTEL </w:t>
      </w:r>
    </w:p>
    <w:p w14:paraId="2DE9026A" w14:textId="6123E851" w:rsidR="00075586" w:rsidRPr="00C265D0" w:rsidRDefault="00AA7FDE" w:rsidP="00DB4963">
      <w:pPr>
        <w:autoSpaceDE w:val="0"/>
        <w:snapToGrid w:val="0"/>
        <w:spacing w:line="200" w:lineRule="atLeast"/>
        <w:ind w:left="140"/>
        <w:jc w:val="both"/>
        <w:rPr>
          <w:rFonts w:eastAsia="TimesNewRomanPSMT"/>
          <w:bCs/>
          <w:sz w:val="24"/>
          <w:szCs w:val="24"/>
        </w:rPr>
      </w:pPr>
      <w:r w:rsidRPr="00C265D0">
        <w:rPr>
          <w:bCs/>
          <w:sz w:val="24"/>
          <w:szCs w:val="24"/>
        </w:rPr>
        <w:t xml:space="preserve">                            </w:t>
      </w:r>
      <w:r w:rsidRPr="00C265D0">
        <w:rPr>
          <w:rFonts w:eastAsia="TimesNewRomanPSMT"/>
          <w:bCs/>
          <w:sz w:val="24"/>
          <w:szCs w:val="24"/>
        </w:rPr>
        <w:t xml:space="preserve">Presidente                                                                 </w:t>
      </w:r>
      <w:r w:rsidR="00A52027">
        <w:rPr>
          <w:rFonts w:eastAsia="TimesNewRomanPSMT"/>
          <w:bCs/>
          <w:sz w:val="24"/>
          <w:szCs w:val="24"/>
        </w:rPr>
        <w:t>Relatora</w:t>
      </w:r>
      <w:r w:rsidRPr="00C265D0">
        <w:rPr>
          <w:rFonts w:eastAsia="TimesNewRomanPSMT"/>
          <w:bCs/>
          <w:sz w:val="24"/>
          <w:szCs w:val="24"/>
        </w:rPr>
        <w:t xml:space="preserve"> </w:t>
      </w:r>
    </w:p>
    <w:sectPr w:rsidR="00075586" w:rsidRPr="00C265D0" w:rsidSect="00F057B3">
      <w:headerReference w:type="default" r:id="rId46"/>
      <w:footerReference w:type="default" r:id="rId47"/>
      <w:pgSz w:w="11906" w:h="16838"/>
      <w:pgMar w:top="1134" w:right="1134" w:bottom="1134" w:left="1134" w:header="284" w:footer="833"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8E93C" w14:textId="77777777" w:rsidR="00D85D2E" w:rsidRDefault="00D85D2E">
      <w:r>
        <w:separator/>
      </w:r>
    </w:p>
  </w:endnote>
  <w:endnote w:type="continuationSeparator" w:id="0">
    <w:p w14:paraId="577FCC70" w14:textId="77777777" w:rsidR="00D85D2E" w:rsidRDefault="00D85D2E">
      <w:r>
        <w:continuationSeparator/>
      </w:r>
    </w:p>
  </w:endnote>
  <w:endnote w:type="continuationNotice" w:id="1">
    <w:p w14:paraId="1D7C405A" w14:textId="77777777" w:rsidR="00D85D2E" w:rsidRDefault="00D85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2"/>
    <w:family w:val="auto"/>
    <w:pitch w:val="default"/>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PGothic">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NSimSun">
    <w:charset w:val="86"/>
    <w:family w:val="modern"/>
    <w:pitch w:val="fixed"/>
    <w:sig w:usb0="00000003" w:usb1="288F0000" w:usb2="00000016" w:usb3="00000000" w:csb0="00040001" w:csb1="00000000"/>
  </w:font>
  <w:font w:name="Segoe UI">
    <w:charset w:val="00"/>
    <w:family w:val="swiss"/>
    <w:pitch w:val="variable"/>
    <w:sig w:usb0="E10022FF" w:usb1="C000E47F" w:usb2="00000029" w:usb3="00000000" w:csb0="000001DF" w:csb1="00000000"/>
  </w:font>
  <w:font w:name="TimesNewRomanPSMT">
    <w:altName w:val="Times New Roman"/>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2DB5C" w14:textId="74E0374E" w:rsidR="007E5C2A" w:rsidRDefault="007E5C2A">
    <w:pPr>
      <w:pStyle w:val="Rodap"/>
      <w:suppressLineNumbers/>
      <w:pBdr>
        <w:top w:val="single" w:sz="1" w:space="1" w:color="000000"/>
      </w:pBdr>
      <w:tabs>
        <w:tab w:val="clear" w:pos="4419"/>
        <w:tab w:val="clear" w:pos="8838"/>
        <w:tab w:val="center" w:pos="4986"/>
        <w:tab w:val="right" w:pos="9405"/>
        <w:tab w:val="right" w:pos="9781"/>
      </w:tabs>
      <w:jc w:val="center"/>
    </w:pPr>
    <w:r>
      <w:rPr>
        <w:rStyle w:val="Nmerodepgina"/>
      </w:rPr>
      <w:fldChar w:fldCharType="begin"/>
    </w:r>
    <w:r>
      <w:rPr>
        <w:rStyle w:val="Nmerodepgina"/>
      </w:rPr>
      <w:instrText xml:space="preserve"> PAGE \*Arabic </w:instrText>
    </w:r>
    <w:r>
      <w:rPr>
        <w:rStyle w:val="Nmerodepgina"/>
      </w:rPr>
      <w:fldChar w:fldCharType="separate"/>
    </w:r>
    <w:r w:rsidR="00A1352A">
      <w:rPr>
        <w:rStyle w:val="Nmerodepgina"/>
        <w:noProof/>
      </w:rPr>
      <w:t>10</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0813" w14:textId="77777777" w:rsidR="00D85D2E" w:rsidRDefault="00D85D2E">
      <w:r>
        <w:separator/>
      </w:r>
    </w:p>
  </w:footnote>
  <w:footnote w:type="continuationSeparator" w:id="0">
    <w:p w14:paraId="2025FEB2" w14:textId="77777777" w:rsidR="00D85D2E" w:rsidRDefault="00D85D2E">
      <w:r>
        <w:continuationSeparator/>
      </w:r>
    </w:p>
  </w:footnote>
  <w:footnote w:type="continuationNotice" w:id="1">
    <w:p w14:paraId="20787C88" w14:textId="77777777" w:rsidR="00D85D2E" w:rsidRDefault="00D85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E5BBF" w14:textId="77777777" w:rsidR="007E5C2A" w:rsidRDefault="007E5C2A">
    <w:pPr>
      <w:pStyle w:val="Cabealho"/>
      <w:suppressLineNumbers/>
      <w:pBdr>
        <w:bottom w:val="single" w:sz="1" w:space="1" w:color="000000"/>
      </w:pBdr>
      <w:ind w:left="-426"/>
      <w:jc w:val="right"/>
      <w:rPr>
        <w:b/>
        <w:color w:val="808080"/>
        <w:sz w:val="16"/>
      </w:rPr>
    </w:pPr>
    <w:r>
      <w:rPr>
        <w:b/>
        <w:color w:val="808080"/>
        <w:sz w:val="16"/>
      </w:rPr>
      <w:t>ATA DA 94ª REUNIÃO DA CÂMARA TÉCNICA DE COBRANÇA PELO USO DE RECURSOS HÍDRICOS - CTCOB</w:t>
    </w:r>
  </w:p>
  <w:p w14:paraId="44E293EA" w14:textId="77777777" w:rsidR="007E5C2A" w:rsidRDefault="007E5C2A">
    <w:pPr>
      <w:pStyle w:val="Cabealho"/>
      <w:suppressLineNumbers/>
      <w:pBdr>
        <w:bottom w:val="single" w:sz="1" w:space="1" w:color="000000"/>
      </w:pBdr>
      <w:ind w:left="-426"/>
      <w:jc w:val="right"/>
    </w:pPr>
    <w:r>
      <w:rPr>
        <w:b/>
        <w:color w:val="808080"/>
        <w:sz w:val="16"/>
      </w:rPr>
      <w:t>DO CONSELHO NACIONAL DE RECURSOS HÍDRICOS - CNRH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502"/>
        </w:tabs>
        <w:ind w:left="502" w:hanging="360"/>
      </w:pPr>
    </w:lvl>
    <w:lvl w:ilvl="1">
      <w:start w:val="1"/>
      <w:numFmt w:val="decimal"/>
      <w:lvlText w:val="%2."/>
      <w:lvlJc w:val="left"/>
      <w:pPr>
        <w:tabs>
          <w:tab w:val="num" w:pos="1575"/>
        </w:tabs>
        <w:ind w:left="1575" w:hanging="360"/>
      </w:pPr>
    </w:lvl>
    <w:lvl w:ilvl="2">
      <w:start w:val="1"/>
      <w:numFmt w:val="decimal"/>
      <w:lvlText w:val="%3."/>
      <w:lvlJc w:val="left"/>
      <w:pPr>
        <w:tabs>
          <w:tab w:val="num" w:pos="1935"/>
        </w:tabs>
        <w:ind w:left="1935" w:hanging="360"/>
      </w:pPr>
    </w:lvl>
    <w:lvl w:ilvl="3">
      <w:start w:val="1"/>
      <w:numFmt w:val="decimal"/>
      <w:lvlText w:val="%4."/>
      <w:lvlJc w:val="left"/>
      <w:pPr>
        <w:tabs>
          <w:tab w:val="num" w:pos="2295"/>
        </w:tabs>
        <w:ind w:left="2295" w:hanging="360"/>
      </w:pPr>
    </w:lvl>
    <w:lvl w:ilvl="4">
      <w:start w:val="1"/>
      <w:numFmt w:val="decimal"/>
      <w:lvlText w:val="%5."/>
      <w:lvlJc w:val="left"/>
      <w:pPr>
        <w:tabs>
          <w:tab w:val="num" w:pos="2655"/>
        </w:tabs>
        <w:ind w:left="2655" w:hanging="360"/>
      </w:pPr>
    </w:lvl>
    <w:lvl w:ilvl="5">
      <w:start w:val="1"/>
      <w:numFmt w:val="decimal"/>
      <w:lvlText w:val="%6."/>
      <w:lvlJc w:val="left"/>
      <w:pPr>
        <w:tabs>
          <w:tab w:val="num" w:pos="3015"/>
        </w:tabs>
        <w:ind w:left="3015" w:hanging="360"/>
      </w:pPr>
    </w:lvl>
    <w:lvl w:ilvl="6">
      <w:start w:val="1"/>
      <w:numFmt w:val="decimal"/>
      <w:lvlText w:val="%7."/>
      <w:lvlJc w:val="left"/>
      <w:pPr>
        <w:tabs>
          <w:tab w:val="num" w:pos="3375"/>
        </w:tabs>
        <w:ind w:left="3375" w:hanging="360"/>
      </w:pPr>
    </w:lvl>
    <w:lvl w:ilvl="7">
      <w:start w:val="1"/>
      <w:numFmt w:val="decimal"/>
      <w:lvlText w:val="%8."/>
      <w:lvlJc w:val="left"/>
      <w:pPr>
        <w:tabs>
          <w:tab w:val="num" w:pos="3735"/>
        </w:tabs>
        <w:ind w:left="3735" w:hanging="360"/>
      </w:pPr>
    </w:lvl>
    <w:lvl w:ilvl="8">
      <w:start w:val="1"/>
      <w:numFmt w:val="decimal"/>
      <w:lvlText w:val="%9."/>
      <w:lvlJc w:val="left"/>
      <w:pPr>
        <w:tabs>
          <w:tab w:val="num" w:pos="4095"/>
        </w:tabs>
        <w:ind w:left="4095" w:hanging="360"/>
      </w:pPr>
    </w:lvl>
  </w:abstractNum>
  <w:abstractNum w:abstractNumId="4" w15:restartNumberingAfterBreak="0">
    <w:nsid w:val="332A18C7"/>
    <w:multiLevelType w:val="multilevel"/>
    <w:tmpl w:val="3D62572E"/>
    <w:lvl w:ilvl="0">
      <w:start w:val="1"/>
      <w:numFmt w:val="decimal"/>
      <w:lvlText w:val="%1."/>
      <w:lvlJc w:val="left"/>
      <w:pPr>
        <w:ind w:left="240" w:hanging="240"/>
      </w:pPr>
      <w:rPr>
        <w:rFonts w:ascii="Times New Roman" w:eastAsia="Times New Roman" w:hAnsi="Times New Roman" w:hint="default"/>
        <w:b/>
        <w:bCs/>
        <w:spacing w:val="-2"/>
        <w:w w:val="99"/>
        <w:sz w:val="24"/>
        <w:szCs w:val="24"/>
      </w:rPr>
    </w:lvl>
    <w:lvl w:ilvl="1">
      <w:start w:val="1"/>
      <w:numFmt w:val="decimal"/>
      <w:lvlText w:val="%1.%2."/>
      <w:lvlJc w:val="left"/>
      <w:pPr>
        <w:ind w:left="1173" w:hanging="464"/>
      </w:pPr>
      <w:rPr>
        <w:rFonts w:ascii="Times New Roman" w:eastAsia="Times New Roman" w:hAnsi="Times New Roman" w:hint="default"/>
        <w:b/>
        <w:bCs/>
        <w:color w:val="auto"/>
        <w:spacing w:val="-23"/>
        <w:w w:val="99"/>
        <w:sz w:val="24"/>
        <w:szCs w:val="24"/>
      </w:rPr>
    </w:lvl>
    <w:lvl w:ilvl="2">
      <w:start w:val="1"/>
      <w:numFmt w:val="lowerLetter"/>
      <w:lvlText w:val="%3)"/>
      <w:lvlJc w:val="left"/>
      <w:pPr>
        <w:ind w:left="1240" w:hanging="464"/>
      </w:pPr>
      <w:rPr>
        <w:rFonts w:hint="default"/>
      </w:rPr>
    </w:lvl>
    <w:lvl w:ilvl="3">
      <w:start w:val="1"/>
      <w:numFmt w:val="bullet"/>
      <w:lvlText w:val="•"/>
      <w:lvlJc w:val="left"/>
      <w:pPr>
        <w:ind w:left="2243" w:hanging="464"/>
      </w:pPr>
      <w:rPr>
        <w:rFonts w:hint="default"/>
      </w:rPr>
    </w:lvl>
    <w:lvl w:ilvl="4">
      <w:start w:val="1"/>
      <w:numFmt w:val="bullet"/>
      <w:lvlText w:val="•"/>
      <w:lvlJc w:val="left"/>
      <w:pPr>
        <w:ind w:left="3246" w:hanging="464"/>
      </w:pPr>
      <w:rPr>
        <w:rFonts w:hint="default"/>
      </w:rPr>
    </w:lvl>
    <w:lvl w:ilvl="5">
      <w:start w:val="1"/>
      <w:numFmt w:val="bullet"/>
      <w:lvlText w:val="•"/>
      <w:lvlJc w:val="left"/>
      <w:pPr>
        <w:ind w:left="4249" w:hanging="464"/>
      </w:pPr>
      <w:rPr>
        <w:rFonts w:hint="default"/>
      </w:rPr>
    </w:lvl>
    <w:lvl w:ilvl="6">
      <w:start w:val="1"/>
      <w:numFmt w:val="bullet"/>
      <w:lvlText w:val="•"/>
      <w:lvlJc w:val="left"/>
      <w:pPr>
        <w:ind w:left="5252" w:hanging="464"/>
      </w:pPr>
      <w:rPr>
        <w:rFonts w:hint="default"/>
      </w:rPr>
    </w:lvl>
    <w:lvl w:ilvl="7">
      <w:start w:val="1"/>
      <w:numFmt w:val="bullet"/>
      <w:lvlText w:val="•"/>
      <w:lvlJc w:val="left"/>
      <w:pPr>
        <w:ind w:left="6255" w:hanging="464"/>
      </w:pPr>
      <w:rPr>
        <w:rFonts w:hint="default"/>
      </w:rPr>
    </w:lvl>
    <w:lvl w:ilvl="8">
      <w:start w:val="1"/>
      <w:numFmt w:val="bullet"/>
      <w:lvlText w:val="•"/>
      <w:lvlJc w:val="left"/>
      <w:pPr>
        <w:ind w:left="7258" w:hanging="464"/>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activeWritingStyle w:appName="MSWord" w:lang="pt-BR" w:vendorID="64" w:dllVersion="6" w:nlCheck="1" w:checkStyle="0"/>
  <w:activeWritingStyle w:appName="MSWord" w:lang="en-US" w:vendorID="64" w:dllVersion="6" w:nlCheck="1" w:checkStyle="1"/>
  <w:activeWritingStyle w:appName="MSWord" w:lang="fr-FR" w:vendorID="64" w:dllVersion="6" w:nlCheck="1" w:checkStyle="1"/>
  <w:activeWritingStyle w:appName="MSWord" w:lang="es-MX" w:vendorID="64" w:dllVersion="6" w:nlCheck="1" w:checkStyle="0"/>
  <w:activeWritingStyle w:appName="MSWord" w:lang="pt-BR" w:vendorID="64" w:dllVersion="0" w:nlCheck="1" w:checkStyle="0"/>
  <w:activeWritingStyle w:appName="MSWord" w:lang="es-MX"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031EA"/>
    <w:rsid w:val="00002355"/>
    <w:rsid w:val="00005156"/>
    <w:rsid w:val="00005C16"/>
    <w:rsid w:val="00006C76"/>
    <w:rsid w:val="00007F1A"/>
    <w:rsid w:val="0001036C"/>
    <w:rsid w:val="000111F7"/>
    <w:rsid w:val="0001156C"/>
    <w:rsid w:val="0001399E"/>
    <w:rsid w:val="000175B0"/>
    <w:rsid w:val="000204C5"/>
    <w:rsid w:val="0002058C"/>
    <w:rsid w:val="00022DE1"/>
    <w:rsid w:val="0002411E"/>
    <w:rsid w:val="00025931"/>
    <w:rsid w:val="00027B24"/>
    <w:rsid w:val="00031084"/>
    <w:rsid w:val="00031B15"/>
    <w:rsid w:val="00032461"/>
    <w:rsid w:val="00032E8E"/>
    <w:rsid w:val="00032F47"/>
    <w:rsid w:val="00033A4D"/>
    <w:rsid w:val="000356E1"/>
    <w:rsid w:val="00035D61"/>
    <w:rsid w:val="00040184"/>
    <w:rsid w:val="00040F6E"/>
    <w:rsid w:val="00041833"/>
    <w:rsid w:val="00041B1E"/>
    <w:rsid w:val="00042177"/>
    <w:rsid w:val="0004484B"/>
    <w:rsid w:val="000459CA"/>
    <w:rsid w:val="0004746C"/>
    <w:rsid w:val="00047C55"/>
    <w:rsid w:val="000501F0"/>
    <w:rsid w:val="000521F5"/>
    <w:rsid w:val="00053E45"/>
    <w:rsid w:val="00055BFD"/>
    <w:rsid w:val="00055D6F"/>
    <w:rsid w:val="00066B98"/>
    <w:rsid w:val="000673AA"/>
    <w:rsid w:val="00067CCF"/>
    <w:rsid w:val="00071B86"/>
    <w:rsid w:val="00075586"/>
    <w:rsid w:val="00080AEF"/>
    <w:rsid w:val="00081E4A"/>
    <w:rsid w:val="0008268A"/>
    <w:rsid w:val="00084DF1"/>
    <w:rsid w:val="0008709B"/>
    <w:rsid w:val="00087B6E"/>
    <w:rsid w:val="00091A9D"/>
    <w:rsid w:val="00091EDC"/>
    <w:rsid w:val="00094F61"/>
    <w:rsid w:val="000A1701"/>
    <w:rsid w:val="000A2857"/>
    <w:rsid w:val="000A2D97"/>
    <w:rsid w:val="000A377E"/>
    <w:rsid w:val="000A3E1B"/>
    <w:rsid w:val="000A3EE5"/>
    <w:rsid w:val="000A421F"/>
    <w:rsid w:val="000A49C5"/>
    <w:rsid w:val="000A5352"/>
    <w:rsid w:val="000A5F34"/>
    <w:rsid w:val="000B03C7"/>
    <w:rsid w:val="000B0924"/>
    <w:rsid w:val="000B14F3"/>
    <w:rsid w:val="000B281E"/>
    <w:rsid w:val="000B2961"/>
    <w:rsid w:val="000B5117"/>
    <w:rsid w:val="000B59C1"/>
    <w:rsid w:val="000B5A80"/>
    <w:rsid w:val="000C1543"/>
    <w:rsid w:val="000C1843"/>
    <w:rsid w:val="000C2F02"/>
    <w:rsid w:val="000C76E3"/>
    <w:rsid w:val="000D1505"/>
    <w:rsid w:val="000D34C3"/>
    <w:rsid w:val="000D34D1"/>
    <w:rsid w:val="000D366C"/>
    <w:rsid w:val="000D3BF8"/>
    <w:rsid w:val="000D3D5D"/>
    <w:rsid w:val="000D6007"/>
    <w:rsid w:val="000D63B9"/>
    <w:rsid w:val="000D78B2"/>
    <w:rsid w:val="000D79AF"/>
    <w:rsid w:val="000E0E39"/>
    <w:rsid w:val="000E1922"/>
    <w:rsid w:val="000E1DD0"/>
    <w:rsid w:val="000E2F42"/>
    <w:rsid w:val="000E62CC"/>
    <w:rsid w:val="000E6627"/>
    <w:rsid w:val="000E7B68"/>
    <w:rsid w:val="000F0612"/>
    <w:rsid w:val="000F20CB"/>
    <w:rsid w:val="000F6CA9"/>
    <w:rsid w:val="000F7227"/>
    <w:rsid w:val="000F739A"/>
    <w:rsid w:val="000F73B8"/>
    <w:rsid w:val="00105A05"/>
    <w:rsid w:val="00105B83"/>
    <w:rsid w:val="00105FE2"/>
    <w:rsid w:val="00107AC3"/>
    <w:rsid w:val="00110320"/>
    <w:rsid w:val="00112562"/>
    <w:rsid w:val="00114385"/>
    <w:rsid w:val="00122B19"/>
    <w:rsid w:val="00122C93"/>
    <w:rsid w:val="00130464"/>
    <w:rsid w:val="001314AE"/>
    <w:rsid w:val="001329C7"/>
    <w:rsid w:val="00136E53"/>
    <w:rsid w:val="0013782F"/>
    <w:rsid w:val="00140A9F"/>
    <w:rsid w:val="0014292F"/>
    <w:rsid w:val="001432FF"/>
    <w:rsid w:val="001437D9"/>
    <w:rsid w:val="001450E0"/>
    <w:rsid w:val="0015023B"/>
    <w:rsid w:val="0015076D"/>
    <w:rsid w:val="00152B06"/>
    <w:rsid w:val="00154EFE"/>
    <w:rsid w:val="0015581B"/>
    <w:rsid w:val="001615E5"/>
    <w:rsid w:val="001615EF"/>
    <w:rsid w:val="001647E1"/>
    <w:rsid w:val="00164B1A"/>
    <w:rsid w:val="00167611"/>
    <w:rsid w:val="00173958"/>
    <w:rsid w:val="00176FAF"/>
    <w:rsid w:val="001775C3"/>
    <w:rsid w:val="00180C55"/>
    <w:rsid w:val="001846FC"/>
    <w:rsid w:val="0018519F"/>
    <w:rsid w:val="001855D8"/>
    <w:rsid w:val="001856A2"/>
    <w:rsid w:val="00185C39"/>
    <w:rsid w:val="00187BD0"/>
    <w:rsid w:val="00192F86"/>
    <w:rsid w:val="00195A2A"/>
    <w:rsid w:val="001962B3"/>
    <w:rsid w:val="00196BF7"/>
    <w:rsid w:val="001A2207"/>
    <w:rsid w:val="001A43E5"/>
    <w:rsid w:val="001A582E"/>
    <w:rsid w:val="001A5BD1"/>
    <w:rsid w:val="001B0427"/>
    <w:rsid w:val="001B227B"/>
    <w:rsid w:val="001B4230"/>
    <w:rsid w:val="001B563B"/>
    <w:rsid w:val="001B629A"/>
    <w:rsid w:val="001B7B55"/>
    <w:rsid w:val="001B7CF0"/>
    <w:rsid w:val="001C0690"/>
    <w:rsid w:val="001C280B"/>
    <w:rsid w:val="001C3BAB"/>
    <w:rsid w:val="001C4485"/>
    <w:rsid w:val="001C626C"/>
    <w:rsid w:val="001C6BAF"/>
    <w:rsid w:val="001D0E7D"/>
    <w:rsid w:val="001D1853"/>
    <w:rsid w:val="001D296E"/>
    <w:rsid w:val="001D2FFE"/>
    <w:rsid w:val="001D4C64"/>
    <w:rsid w:val="001D5ECA"/>
    <w:rsid w:val="001E070C"/>
    <w:rsid w:val="001E3666"/>
    <w:rsid w:val="001E3E04"/>
    <w:rsid w:val="001E5C5F"/>
    <w:rsid w:val="001E6993"/>
    <w:rsid w:val="001F541D"/>
    <w:rsid w:val="001F62B4"/>
    <w:rsid w:val="001F6931"/>
    <w:rsid w:val="002031EA"/>
    <w:rsid w:val="00205955"/>
    <w:rsid w:val="00205DCC"/>
    <w:rsid w:val="00215B6A"/>
    <w:rsid w:val="002161FA"/>
    <w:rsid w:val="00217650"/>
    <w:rsid w:val="00217816"/>
    <w:rsid w:val="00217BB9"/>
    <w:rsid w:val="00217C9B"/>
    <w:rsid w:val="00220C69"/>
    <w:rsid w:val="002210AC"/>
    <w:rsid w:val="00221C68"/>
    <w:rsid w:val="00222521"/>
    <w:rsid w:val="00222577"/>
    <w:rsid w:val="002226C5"/>
    <w:rsid w:val="00224359"/>
    <w:rsid w:val="00224507"/>
    <w:rsid w:val="002250AD"/>
    <w:rsid w:val="00226B5B"/>
    <w:rsid w:val="00227F1C"/>
    <w:rsid w:val="002310B1"/>
    <w:rsid w:val="002332EA"/>
    <w:rsid w:val="00233FDF"/>
    <w:rsid w:val="00234E57"/>
    <w:rsid w:val="00247715"/>
    <w:rsid w:val="00247C85"/>
    <w:rsid w:val="0025018C"/>
    <w:rsid w:val="00255E30"/>
    <w:rsid w:val="00256AFD"/>
    <w:rsid w:val="00256BF2"/>
    <w:rsid w:val="00257696"/>
    <w:rsid w:val="002620BF"/>
    <w:rsid w:val="002628AD"/>
    <w:rsid w:val="0026499F"/>
    <w:rsid w:val="0027113E"/>
    <w:rsid w:val="0027139B"/>
    <w:rsid w:val="00272B9A"/>
    <w:rsid w:val="00272BA6"/>
    <w:rsid w:val="002736B5"/>
    <w:rsid w:val="00274572"/>
    <w:rsid w:val="002752E0"/>
    <w:rsid w:val="00281CD0"/>
    <w:rsid w:val="00282881"/>
    <w:rsid w:val="00282FE2"/>
    <w:rsid w:val="00286763"/>
    <w:rsid w:val="00286EB1"/>
    <w:rsid w:val="002871DC"/>
    <w:rsid w:val="00291E5A"/>
    <w:rsid w:val="002924E9"/>
    <w:rsid w:val="00294DCB"/>
    <w:rsid w:val="00295584"/>
    <w:rsid w:val="002A0038"/>
    <w:rsid w:val="002A1A4E"/>
    <w:rsid w:val="002A1C28"/>
    <w:rsid w:val="002A4284"/>
    <w:rsid w:val="002A42D1"/>
    <w:rsid w:val="002A42F9"/>
    <w:rsid w:val="002A43AB"/>
    <w:rsid w:val="002A5093"/>
    <w:rsid w:val="002A5621"/>
    <w:rsid w:val="002A5A08"/>
    <w:rsid w:val="002A6314"/>
    <w:rsid w:val="002A7A42"/>
    <w:rsid w:val="002B2A50"/>
    <w:rsid w:val="002B46BE"/>
    <w:rsid w:val="002B4D6C"/>
    <w:rsid w:val="002C2876"/>
    <w:rsid w:val="002C3356"/>
    <w:rsid w:val="002C46A2"/>
    <w:rsid w:val="002C5386"/>
    <w:rsid w:val="002C6443"/>
    <w:rsid w:val="002D07D8"/>
    <w:rsid w:val="002D3AFB"/>
    <w:rsid w:val="002D4526"/>
    <w:rsid w:val="002D5D5D"/>
    <w:rsid w:val="002D5FEA"/>
    <w:rsid w:val="002D6274"/>
    <w:rsid w:val="002D774E"/>
    <w:rsid w:val="002E27AC"/>
    <w:rsid w:val="002E316A"/>
    <w:rsid w:val="002E32C9"/>
    <w:rsid w:val="002E493A"/>
    <w:rsid w:val="002E5D9E"/>
    <w:rsid w:val="002E6484"/>
    <w:rsid w:val="002E6EB7"/>
    <w:rsid w:val="002F0223"/>
    <w:rsid w:val="002F02C4"/>
    <w:rsid w:val="002F051D"/>
    <w:rsid w:val="002F06C6"/>
    <w:rsid w:val="002F0EB5"/>
    <w:rsid w:val="002F3E60"/>
    <w:rsid w:val="002F4A8A"/>
    <w:rsid w:val="002F4D67"/>
    <w:rsid w:val="002F4D9F"/>
    <w:rsid w:val="002F4EDC"/>
    <w:rsid w:val="002F66D7"/>
    <w:rsid w:val="002F7BEE"/>
    <w:rsid w:val="00302925"/>
    <w:rsid w:val="0030426E"/>
    <w:rsid w:val="00304CDA"/>
    <w:rsid w:val="003051DC"/>
    <w:rsid w:val="00305EAB"/>
    <w:rsid w:val="003077F6"/>
    <w:rsid w:val="003106E3"/>
    <w:rsid w:val="003132B5"/>
    <w:rsid w:val="003217AC"/>
    <w:rsid w:val="0032377E"/>
    <w:rsid w:val="00326818"/>
    <w:rsid w:val="00332B2B"/>
    <w:rsid w:val="00333186"/>
    <w:rsid w:val="00335854"/>
    <w:rsid w:val="003358D0"/>
    <w:rsid w:val="00335D24"/>
    <w:rsid w:val="00336273"/>
    <w:rsid w:val="003404EC"/>
    <w:rsid w:val="00344392"/>
    <w:rsid w:val="00345902"/>
    <w:rsid w:val="0034678D"/>
    <w:rsid w:val="003500D8"/>
    <w:rsid w:val="003501CA"/>
    <w:rsid w:val="00353CB8"/>
    <w:rsid w:val="00354CB2"/>
    <w:rsid w:val="003563D1"/>
    <w:rsid w:val="00357576"/>
    <w:rsid w:val="00357D27"/>
    <w:rsid w:val="00362145"/>
    <w:rsid w:val="0036297A"/>
    <w:rsid w:val="00363361"/>
    <w:rsid w:val="00367919"/>
    <w:rsid w:val="00372033"/>
    <w:rsid w:val="00372E42"/>
    <w:rsid w:val="003768A1"/>
    <w:rsid w:val="0037712F"/>
    <w:rsid w:val="00381A2E"/>
    <w:rsid w:val="00382640"/>
    <w:rsid w:val="0038562C"/>
    <w:rsid w:val="00385D03"/>
    <w:rsid w:val="00385F46"/>
    <w:rsid w:val="003878F0"/>
    <w:rsid w:val="003902B7"/>
    <w:rsid w:val="003907D8"/>
    <w:rsid w:val="00390A53"/>
    <w:rsid w:val="00390B31"/>
    <w:rsid w:val="00392E5D"/>
    <w:rsid w:val="00394FEE"/>
    <w:rsid w:val="00395ED6"/>
    <w:rsid w:val="0039701B"/>
    <w:rsid w:val="0039782A"/>
    <w:rsid w:val="003A3612"/>
    <w:rsid w:val="003A48FD"/>
    <w:rsid w:val="003A57F9"/>
    <w:rsid w:val="003B43A1"/>
    <w:rsid w:val="003B5842"/>
    <w:rsid w:val="003B6BCD"/>
    <w:rsid w:val="003C09D5"/>
    <w:rsid w:val="003C2CA7"/>
    <w:rsid w:val="003C5DF1"/>
    <w:rsid w:val="003C628A"/>
    <w:rsid w:val="003D1C23"/>
    <w:rsid w:val="003D6EC0"/>
    <w:rsid w:val="003D70D5"/>
    <w:rsid w:val="003E02FE"/>
    <w:rsid w:val="003E1144"/>
    <w:rsid w:val="003E50FB"/>
    <w:rsid w:val="003E6D46"/>
    <w:rsid w:val="003F1FF2"/>
    <w:rsid w:val="003F37AA"/>
    <w:rsid w:val="003F3983"/>
    <w:rsid w:val="003F53E5"/>
    <w:rsid w:val="003F5652"/>
    <w:rsid w:val="0040112A"/>
    <w:rsid w:val="00406571"/>
    <w:rsid w:val="00411D9D"/>
    <w:rsid w:val="00412DB1"/>
    <w:rsid w:val="00413FAB"/>
    <w:rsid w:val="00416765"/>
    <w:rsid w:val="00416D8B"/>
    <w:rsid w:val="00417332"/>
    <w:rsid w:val="0042073A"/>
    <w:rsid w:val="0042350A"/>
    <w:rsid w:val="00424496"/>
    <w:rsid w:val="004254B7"/>
    <w:rsid w:val="00425663"/>
    <w:rsid w:val="00426E45"/>
    <w:rsid w:val="0043024B"/>
    <w:rsid w:val="00430AC9"/>
    <w:rsid w:val="00431C38"/>
    <w:rsid w:val="00431CEC"/>
    <w:rsid w:val="0043362F"/>
    <w:rsid w:val="00436B38"/>
    <w:rsid w:val="00436C15"/>
    <w:rsid w:val="0044366E"/>
    <w:rsid w:val="00445569"/>
    <w:rsid w:val="00446BC5"/>
    <w:rsid w:val="00451D5C"/>
    <w:rsid w:val="0045311E"/>
    <w:rsid w:val="0045311F"/>
    <w:rsid w:val="004539BB"/>
    <w:rsid w:val="004551A3"/>
    <w:rsid w:val="004554D1"/>
    <w:rsid w:val="0045667E"/>
    <w:rsid w:val="0045766A"/>
    <w:rsid w:val="00461A21"/>
    <w:rsid w:val="00465243"/>
    <w:rsid w:val="004652EB"/>
    <w:rsid w:val="0047492F"/>
    <w:rsid w:val="00475753"/>
    <w:rsid w:val="0047721D"/>
    <w:rsid w:val="00477F39"/>
    <w:rsid w:val="004817AD"/>
    <w:rsid w:val="00481FE5"/>
    <w:rsid w:val="004835B0"/>
    <w:rsid w:val="00484D3F"/>
    <w:rsid w:val="004850FC"/>
    <w:rsid w:val="0048587B"/>
    <w:rsid w:val="00485E53"/>
    <w:rsid w:val="004862C1"/>
    <w:rsid w:val="00490DEB"/>
    <w:rsid w:val="00494C7D"/>
    <w:rsid w:val="00495099"/>
    <w:rsid w:val="0049722F"/>
    <w:rsid w:val="004A0527"/>
    <w:rsid w:val="004A0A46"/>
    <w:rsid w:val="004A1C2F"/>
    <w:rsid w:val="004A258F"/>
    <w:rsid w:val="004A271A"/>
    <w:rsid w:val="004A33CA"/>
    <w:rsid w:val="004A48AE"/>
    <w:rsid w:val="004A52A9"/>
    <w:rsid w:val="004A5682"/>
    <w:rsid w:val="004B0D30"/>
    <w:rsid w:val="004B130B"/>
    <w:rsid w:val="004B4E3B"/>
    <w:rsid w:val="004B5093"/>
    <w:rsid w:val="004C039C"/>
    <w:rsid w:val="004C0ADA"/>
    <w:rsid w:val="004C3F29"/>
    <w:rsid w:val="004C5B25"/>
    <w:rsid w:val="004D1D09"/>
    <w:rsid w:val="004D2B69"/>
    <w:rsid w:val="004D42E2"/>
    <w:rsid w:val="004D4D25"/>
    <w:rsid w:val="004D4D6D"/>
    <w:rsid w:val="004D61EA"/>
    <w:rsid w:val="004D768A"/>
    <w:rsid w:val="004E0C54"/>
    <w:rsid w:val="004E138E"/>
    <w:rsid w:val="004E19E3"/>
    <w:rsid w:val="004E1C7D"/>
    <w:rsid w:val="004E3FA0"/>
    <w:rsid w:val="004E44E8"/>
    <w:rsid w:val="004E4B35"/>
    <w:rsid w:val="004E4FBC"/>
    <w:rsid w:val="004E557A"/>
    <w:rsid w:val="004E7511"/>
    <w:rsid w:val="004F2364"/>
    <w:rsid w:val="00500CA2"/>
    <w:rsid w:val="00501937"/>
    <w:rsid w:val="00502459"/>
    <w:rsid w:val="00506305"/>
    <w:rsid w:val="00507513"/>
    <w:rsid w:val="00510011"/>
    <w:rsid w:val="00511B3C"/>
    <w:rsid w:val="0051394F"/>
    <w:rsid w:val="005139BE"/>
    <w:rsid w:val="0051445D"/>
    <w:rsid w:val="005173EA"/>
    <w:rsid w:val="00523752"/>
    <w:rsid w:val="005254AC"/>
    <w:rsid w:val="00527636"/>
    <w:rsid w:val="00530689"/>
    <w:rsid w:val="005331FA"/>
    <w:rsid w:val="00537885"/>
    <w:rsid w:val="0054093A"/>
    <w:rsid w:val="00542137"/>
    <w:rsid w:val="00543312"/>
    <w:rsid w:val="0054460B"/>
    <w:rsid w:val="00544641"/>
    <w:rsid w:val="005472C6"/>
    <w:rsid w:val="005505E7"/>
    <w:rsid w:val="0055252E"/>
    <w:rsid w:val="00552D3B"/>
    <w:rsid w:val="00553675"/>
    <w:rsid w:val="0056248E"/>
    <w:rsid w:val="00563A1A"/>
    <w:rsid w:val="00564BDB"/>
    <w:rsid w:val="00565992"/>
    <w:rsid w:val="00566097"/>
    <w:rsid w:val="00566635"/>
    <w:rsid w:val="005677B7"/>
    <w:rsid w:val="00570ED9"/>
    <w:rsid w:val="00571670"/>
    <w:rsid w:val="005721B0"/>
    <w:rsid w:val="0057231F"/>
    <w:rsid w:val="005737CF"/>
    <w:rsid w:val="00573BF9"/>
    <w:rsid w:val="00575C15"/>
    <w:rsid w:val="0057790C"/>
    <w:rsid w:val="00580407"/>
    <w:rsid w:val="00580D4A"/>
    <w:rsid w:val="00582BF0"/>
    <w:rsid w:val="0058674C"/>
    <w:rsid w:val="00586FA2"/>
    <w:rsid w:val="00590502"/>
    <w:rsid w:val="00590511"/>
    <w:rsid w:val="005938B7"/>
    <w:rsid w:val="00596AF9"/>
    <w:rsid w:val="00597AAB"/>
    <w:rsid w:val="005A08D9"/>
    <w:rsid w:val="005A1C59"/>
    <w:rsid w:val="005A2160"/>
    <w:rsid w:val="005A3EFB"/>
    <w:rsid w:val="005A5919"/>
    <w:rsid w:val="005A5E22"/>
    <w:rsid w:val="005A6638"/>
    <w:rsid w:val="005A684A"/>
    <w:rsid w:val="005B0E90"/>
    <w:rsid w:val="005B48CD"/>
    <w:rsid w:val="005B7256"/>
    <w:rsid w:val="005C1C1D"/>
    <w:rsid w:val="005C4AEA"/>
    <w:rsid w:val="005C55A3"/>
    <w:rsid w:val="005C5781"/>
    <w:rsid w:val="005C5FCF"/>
    <w:rsid w:val="005C70DA"/>
    <w:rsid w:val="005C7170"/>
    <w:rsid w:val="005D1B64"/>
    <w:rsid w:val="005D2895"/>
    <w:rsid w:val="005E0ED7"/>
    <w:rsid w:val="005E2977"/>
    <w:rsid w:val="005E6FF6"/>
    <w:rsid w:val="005F08E0"/>
    <w:rsid w:val="005F0E75"/>
    <w:rsid w:val="005F3A0D"/>
    <w:rsid w:val="006014CF"/>
    <w:rsid w:val="0060177E"/>
    <w:rsid w:val="00601D31"/>
    <w:rsid w:val="0060563E"/>
    <w:rsid w:val="00605C73"/>
    <w:rsid w:val="006065DD"/>
    <w:rsid w:val="00612535"/>
    <w:rsid w:val="00612ACD"/>
    <w:rsid w:val="006138BE"/>
    <w:rsid w:val="00613E99"/>
    <w:rsid w:val="00614253"/>
    <w:rsid w:val="006151F0"/>
    <w:rsid w:val="00615724"/>
    <w:rsid w:val="0061697A"/>
    <w:rsid w:val="006205BF"/>
    <w:rsid w:val="0062083B"/>
    <w:rsid w:val="00623021"/>
    <w:rsid w:val="00624220"/>
    <w:rsid w:val="00624A90"/>
    <w:rsid w:val="00627843"/>
    <w:rsid w:val="0063016D"/>
    <w:rsid w:val="00630E30"/>
    <w:rsid w:val="00633004"/>
    <w:rsid w:val="006331B0"/>
    <w:rsid w:val="0063692D"/>
    <w:rsid w:val="00636D0A"/>
    <w:rsid w:val="00637D1B"/>
    <w:rsid w:val="0064275E"/>
    <w:rsid w:val="0064549A"/>
    <w:rsid w:val="00647926"/>
    <w:rsid w:val="00650136"/>
    <w:rsid w:val="00652AD1"/>
    <w:rsid w:val="00653DD0"/>
    <w:rsid w:val="00656A55"/>
    <w:rsid w:val="0065704F"/>
    <w:rsid w:val="00660115"/>
    <w:rsid w:val="00660434"/>
    <w:rsid w:val="006618B5"/>
    <w:rsid w:val="00661F8E"/>
    <w:rsid w:val="00663EC8"/>
    <w:rsid w:val="006646FE"/>
    <w:rsid w:val="00671A59"/>
    <w:rsid w:val="0067349B"/>
    <w:rsid w:val="00674D6A"/>
    <w:rsid w:val="00675C1D"/>
    <w:rsid w:val="00676630"/>
    <w:rsid w:val="00676789"/>
    <w:rsid w:val="00676F3A"/>
    <w:rsid w:val="00677910"/>
    <w:rsid w:val="00680059"/>
    <w:rsid w:val="0068030A"/>
    <w:rsid w:val="00681598"/>
    <w:rsid w:val="006816DF"/>
    <w:rsid w:val="00686D25"/>
    <w:rsid w:val="006903A3"/>
    <w:rsid w:val="0069199B"/>
    <w:rsid w:val="00691AB1"/>
    <w:rsid w:val="00691CC7"/>
    <w:rsid w:val="00694D1F"/>
    <w:rsid w:val="00694D38"/>
    <w:rsid w:val="006952E1"/>
    <w:rsid w:val="0069656F"/>
    <w:rsid w:val="00696C0F"/>
    <w:rsid w:val="006A21B2"/>
    <w:rsid w:val="006A2CCF"/>
    <w:rsid w:val="006A2ED1"/>
    <w:rsid w:val="006A40FE"/>
    <w:rsid w:val="006A596B"/>
    <w:rsid w:val="006A6FDE"/>
    <w:rsid w:val="006B2DF8"/>
    <w:rsid w:val="006B3217"/>
    <w:rsid w:val="006B3A6E"/>
    <w:rsid w:val="006B78AC"/>
    <w:rsid w:val="006C0DDD"/>
    <w:rsid w:val="006C33C5"/>
    <w:rsid w:val="006C5B96"/>
    <w:rsid w:val="006C6F18"/>
    <w:rsid w:val="006C7385"/>
    <w:rsid w:val="006D3897"/>
    <w:rsid w:val="006D469F"/>
    <w:rsid w:val="006D4A54"/>
    <w:rsid w:val="006D58DC"/>
    <w:rsid w:val="006E421A"/>
    <w:rsid w:val="006E464C"/>
    <w:rsid w:val="006E71C4"/>
    <w:rsid w:val="006E7C6D"/>
    <w:rsid w:val="006F05BE"/>
    <w:rsid w:val="006F187E"/>
    <w:rsid w:val="006F5501"/>
    <w:rsid w:val="006F60A2"/>
    <w:rsid w:val="0070050E"/>
    <w:rsid w:val="00702DC2"/>
    <w:rsid w:val="00703590"/>
    <w:rsid w:val="007036AC"/>
    <w:rsid w:val="00705B76"/>
    <w:rsid w:val="00706378"/>
    <w:rsid w:val="00706D49"/>
    <w:rsid w:val="00706EF3"/>
    <w:rsid w:val="0071105A"/>
    <w:rsid w:val="00712570"/>
    <w:rsid w:val="00714707"/>
    <w:rsid w:val="007153C2"/>
    <w:rsid w:val="00715D48"/>
    <w:rsid w:val="00715E69"/>
    <w:rsid w:val="00717804"/>
    <w:rsid w:val="00717F8B"/>
    <w:rsid w:val="00720CB7"/>
    <w:rsid w:val="00721478"/>
    <w:rsid w:val="0072313E"/>
    <w:rsid w:val="00724FC9"/>
    <w:rsid w:val="0072510F"/>
    <w:rsid w:val="00730355"/>
    <w:rsid w:val="00730606"/>
    <w:rsid w:val="00733765"/>
    <w:rsid w:val="007349CB"/>
    <w:rsid w:val="00736EFC"/>
    <w:rsid w:val="0073739C"/>
    <w:rsid w:val="00737A0C"/>
    <w:rsid w:val="00737E2C"/>
    <w:rsid w:val="0074176D"/>
    <w:rsid w:val="00741AE0"/>
    <w:rsid w:val="00744EB8"/>
    <w:rsid w:val="00745FC0"/>
    <w:rsid w:val="007473AF"/>
    <w:rsid w:val="0075071D"/>
    <w:rsid w:val="0075081F"/>
    <w:rsid w:val="0075266A"/>
    <w:rsid w:val="00752AE6"/>
    <w:rsid w:val="00755E06"/>
    <w:rsid w:val="007665C2"/>
    <w:rsid w:val="0076772F"/>
    <w:rsid w:val="0077021D"/>
    <w:rsid w:val="00770257"/>
    <w:rsid w:val="007713FD"/>
    <w:rsid w:val="0077391F"/>
    <w:rsid w:val="00775617"/>
    <w:rsid w:val="00776C4D"/>
    <w:rsid w:val="00777D0E"/>
    <w:rsid w:val="0078059A"/>
    <w:rsid w:val="0078522D"/>
    <w:rsid w:val="00786881"/>
    <w:rsid w:val="00792830"/>
    <w:rsid w:val="00793042"/>
    <w:rsid w:val="007A6DC8"/>
    <w:rsid w:val="007B2342"/>
    <w:rsid w:val="007B2887"/>
    <w:rsid w:val="007B3A4A"/>
    <w:rsid w:val="007C1939"/>
    <w:rsid w:val="007C29DB"/>
    <w:rsid w:val="007C4E78"/>
    <w:rsid w:val="007C5CB5"/>
    <w:rsid w:val="007C7E34"/>
    <w:rsid w:val="007D1930"/>
    <w:rsid w:val="007D49D7"/>
    <w:rsid w:val="007E00D7"/>
    <w:rsid w:val="007E05DA"/>
    <w:rsid w:val="007E0D67"/>
    <w:rsid w:val="007E0FB3"/>
    <w:rsid w:val="007E5C2A"/>
    <w:rsid w:val="007E6F3A"/>
    <w:rsid w:val="007E7AEA"/>
    <w:rsid w:val="007E7F07"/>
    <w:rsid w:val="007F023F"/>
    <w:rsid w:val="007F2C85"/>
    <w:rsid w:val="007F336C"/>
    <w:rsid w:val="007F36F8"/>
    <w:rsid w:val="007F5924"/>
    <w:rsid w:val="007F7316"/>
    <w:rsid w:val="007F74F3"/>
    <w:rsid w:val="008028DB"/>
    <w:rsid w:val="008034E8"/>
    <w:rsid w:val="00803E6D"/>
    <w:rsid w:val="00805D5F"/>
    <w:rsid w:val="00806562"/>
    <w:rsid w:val="00806F7A"/>
    <w:rsid w:val="00807BE2"/>
    <w:rsid w:val="00813239"/>
    <w:rsid w:val="0081387A"/>
    <w:rsid w:val="00813D1F"/>
    <w:rsid w:val="0081438F"/>
    <w:rsid w:val="00816016"/>
    <w:rsid w:val="0081752B"/>
    <w:rsid w:val="00822CA1"/>
    <w:rsid w:val="00822FD6"/>
    <w:rsid w:val="008240C5"/>
    <w:rsid w:val="00824486"/>
    <w:rsid w:val="00826058"/>
    <w:rsid w:val="00826CE4"/>
    <w:rsid w:val="008278FC"/>
    <w:rsid w:val="00827DD7"/>
    <w:rsid w:val="0083016A"/>
    <w:rsid w:val="00833EB6"/>
    <w:rsid w:val="00836540"/>
    <w:rsid w:val="008375F2"/>
    <w:rsid w:val="00841AD4"/>
    <w:rsid w:val="0084321D"/>
    <w:rsid w:val="0084338A"/>
    <w:rsid w:val="00843A53"/>
    <w:rsid w:val="00845F6E"/>
    <w:rsid w:val="0084671A"/>
    <w:rsid w:val="00846A1B"/>
    <w:rsid w:val="0084712A"/>
    <w:rsid w:val="00847991"/>
    <w:rsid w:val="00850AA8"/>
    <w:rsid w:val="00851A2A"/>
    <w:rsid w:val="00852CAB"/>
    <w:rsid w:val="00855060"/>
    <w:rsid w:val="008553BF"/>
    <w:rsid w:val="00860F72"/>
    <w:rsid w:val="00861110"/>
    <w:rsid w:val="00862517"/>
    <w:rsid w:val="00862BCE"/>
    <w:rsid w:val="008657C4"/>
    <w:rsid w:val="0086786C"/>
    <w:rsid w:val="00870AC7"/>
    <w:rsid w:val="00871080"/>
    <w:rsid w:val="00873E94"/>
    <w:rsid w:val="008766F9"/>
    <w:rsid w:val="00881517"/>
    <w:rsid w:val="00882E69"/>
    <w:rsid w:val="00886934"/>
    <w:rsid w:val="008879DA"/>
    <w:rsid w:val="00887F0A"/>
    <w:rsid w:val="0089039B"/>
    <w:rsid w:val="00896554"/>
    <w:rsid w:val="008A0197"/>
    <w:rsid w:val="008A0830"/>
    <w:rsid w:val="008A288D"/>
    <w:rsid w:val="008B05E3"/>
    <w:rsid w:val="008B2A79"/>
    <w:rsid w:val="008B43B4"/>
    <w:rsid w:val="008B48BE"/>
    <w:rsid w:val="008B6DE1"/>
    <w:rsid w:val="008B7B0F"/>
    <w:rsid w:val="008C0020"/>
    <w:rsid w:val="008C4E25"/>
    <w:rsid w:val="008C502F"/>
    <w:rsid w:val="008D3F22"/>
    <w:rsid w:val="008D5A95"/>
    <w:rsid w:val="008D6260"/>
    <w:rsid w:val="008D6428"/>
    <w:rsid w:val="008D65D1"/>
    <w:rsid w:val="008D7158"/>
    <w:rsid w:val="008E065F"/>
    <w:rsid w:val="008E385F"/>
    <w:rsid w:val="008E583A"/>
    <w:rsid w:val="008E5E77"/>
    <w:rsid w:val="008F2DB6"/>
    <w:rsid w:val="008F6CC2"/>
    <w:rsid w:val="008F73E1"/>
    <w:rsid w:val="008F7F65"/>
    <w:rsid w:val="00900553"/>
    <w:rsid w:val="00902AD6"/>
    <w:rsid w:val="00904315"/>
    <w:rsid w:val="009049FB"/>
    <w:rsid w:val="00904B2E"/>
    <w:rsid w:val="00905936"/>
    <w:rsid w:val="00906016"/>
    <w:rsid w:val="00907B19"/>
    <w:rsid w:val="00911006"/>
    <w:rsid w:val="00912B15"/>
    <w:rsid w:val="0091444E"/>
    <w:rsid w:val="0091467E"/>
    <w:rsid w:val="00915ED2"/>
    <w:rsid w:val="00916F22"/>
    <w:rsid w:val="0091744F"/>
    <w:rsid w:val="009205A3"/>
    <w:rsid w:val="00920987"/>
    <w:rsid w:val="009216FB"/>
    <w:rsid w:val="0092681D"/>
    <w:rsid w:val="00927878"/>
    <w:rsid w:val="009319C7"/>
    <w:rsid w:val="00936AC4"/>
    <w:rsid w:val="009414F8"/>
    <w:rsid w:val="00942987"/>
    <w:rsid w:val="009446E4"/>
    <w:rsid w:val="00944B43"/>
    <w:rsid w:val="0094585B"/>
    <w:rsid w:val="009500CA"/>
    <w:rsid w:val="00951010"/>
    <w:rsid w:val="00952927"/>
    <w:rsid w:val="009541A5"/>
    <w:rsid w:val="00954370"/>
    <w:rsid w:val="00954BF2"/>
    <w:rsid w:val="00954C81"/>
    <w:rsid w:val="00956BFA"/>
    <w:rsid w:val="00956CB5"/>
    <w:rsid w:val="00960492"/>
    <w:rsid w:val="009606EB"/>
    <w:rsid w:val="00960A57"/>
    <w:rsid w:val="00961194"/>
    <w:rsid w:val="0096147F"/>
    <w:rsid w:val="00963164"/>
    <w:rsid w:val="00966783"/>
    <w:rsid w:val="009725F6"/>
    <w:rsid w:val="009734CC"/>
    <w:rsid w:val="0097360F"/>
    <w:rsid w:val="00973BF4"/>
    <w:rsid w:val="00973F5E"/>
    <w:rsid w:val="00977EDB"/>
    <w:rsid w:val="00981BB5"/>
    <w:rsid w:val="00983F83"/>
    <w:rsid w:val="00985CCD"/>
    <w:rsid w:val="009863E0"/>
    <w:rsid w:val="009869BC"/>
    <w:rsid w:val="009953B4"/>
    <w:rsid w:val="00995D75"/>
    <w:rsid w:val="009965C2"/>
    <w:rsid w:val="0099701D"/>
    <w:rsid w:val="00997168"/>
    <w:rsid w:val="00997971"/>
    <w:rsid w:val="009A17F2"/>
    <w:rsid w:val="009A3C97"/>
    <w:rsid w:val="009A4E32"/>
    <w:rsid w:val="009A5511"/>
    <w:rsid w:val="009A5E9D"/>
    <w:rsid w:val="009A6051"/>
    <w:rsid w:val="009A74EA"/>
    <w:rsid w:val="009B2392"/>
    <w:rsid w:val="009B304E"/>
    <w:rsid w:val="009B352E"/>
    <w:rsid w:val="009B3533"/>
    <w:rsid w:val="009B4BC5"/>
    <w:rsid w:val="009B5EA5"/>
    <w:rsid w:val="009B6DD7"/>
    <w:rsid w:val="009C1A8A"/>
    <w:rsid w:val="009C2613"/>
    <w:rsid w:val="009C450C"/>
    <w:rsid w:val="009C5F04"/>
    <w:rsid w:val="009C6D22"/>
    <w:rsid w:val="009D4963"/>
    <w:rsid w:val="009D5A30"/>
    <w:rsid w:val="009D7E51"/>
    <w:rsid w:val="009E08A5"/>
    <w:rsid w:val="009E0EFE"/>
    <w:rsid w:val="009E1451"/>
    <w:rsid w:val="009E2FF9"/>
    <w:rsid w:val="009E3E7C"/>
    <w:rsid w:val="009E40A3"/>
    <w:rsid w:val="009E5C25"/>
    <w:rsid w:val="009E64CD"/>
    <w:rsid w:val="009F1721"/>
    <w:rsid w:val="009F19EC"/>
    <w:rsid w:val="009F1D94"/>
    <w:rsid w:val="009F2B72"/>
    <w:rsid w:val="009F49AB"/>
    <w:rsid w:val="009F7328"/>
    <w:rsid w:val="00A04D47"/>
    <w:rsid w:val="00A054FE"/>
    <w:rsid w:val="00A1068E"/>
    <w:rsid w:val="00A11D0B"/>
    <w:rsid w:val="00A125E9"/>
    <w:rsid w:val="00A1352A"/>
    <w:rsid w:val="00A14FEC"/>
    <w:rsid w:val="00A16394"/>
    <w:rsid w:val="00A1718D"/>
    <w:rsid w:val="00A206BD"/>
    <w:rsid w:val="00A212F4"/>
    <w:rsid w:val="00A2174C"/>
    <w:rsid w:val="00A23983"/>
    <w:rsid w:val="00A24060"/>
    <w:rsid w:val="00A30FA8"/>
    <w:rsid w:val="00A33B18"/>
    <w:rsid w:val="00A37253"/>
    <w:rsid w:val="00A373FE"/>
    <w:rsid w:val="00A41467"/>
    <w:rsid w:val="00A416D8"/>
    <w:rsid w:val="00A417F0"/>
    <w:rsid w:val="00A4345D"/>
    <w:rsid w:val="00A43D0A"/>
    <w:rsid w:val="00A46041"/>
    <w:rsid w:val="00A46D23"/>
    <w:rsid w:val="00A471B8"/>
    <w:rsid w:val="00A52027"/>
    <w:rsid w:val="00A52D5D"/>
    <w:rsid w:val="00A57137"/>
    <w:rsid w:val="00A57DC7"/>
    <w:rsid w:val="00A601CE"/>
    <w:rsid w:val="00A6161F"/>
    <w:rsid w:val="00A61ABF"/>
    <w:rsid w:val="00A63CD3"/>
    <w:rsid w:val="00A6446E"/>
    <w:rsid w:val="00A6505D"/>
    <w:rsid w:val="00A65D0F"/>
    <w:rsid w:val="00A66D43"/>
    <w:rsid w:val="00A66D45"/>
    <w:rsid w:val="00A704E6"/>
    <w:rsid w:val="00A74837"/>
    <w:rsid w:val="00A8223E"/>
    <w:rsid w:val="00A85F47"/>
    <w:rsid w:val="00A90E13"/>
    <w:rsid w:val="00A92030"/>
    <w:rsid w:val="00A94B34"/>
    <w:rsid w:val="00A967C6"/>
    <w:rsid w:val="00AA0FE2"/>
    <w:rsid w:val="00AA3785"/>
    <w:rsid w:val="00AA4104"/>
    <w:rsid w:val="00AA5ABA"/>
    <w:rsid w:val="00AA5C75"/>
    <w:rsid w:val="00AA6E23"/>
    <w:rsid w:val="00AA7FDE"/>
    <w:rsid w:val="00AB1FB5"/>
    <w:rsid w:val="00AB66B1"/>
    <w:rsid w:val="00AB6D15"/>
    <w:rsid w:val="00AC00C9"/>
    <w:rsid w:val="00AC2381"/>
    <w:rsid w:val="00AC67A7"/>
    <w:rsid w:val="00AC694B"/>
    <w:rsid w:val="00AD1D89"/>
    <w:rsid w:val="00AD1F05"/>
    <w:rsid w:val="00AD330C"/>
    <w:rsid w:val="00AD350D"/>
    <w:rsid w:val="00AD3BC8"/>
    <w:rsid w:val="00AD4689"/>
    <w:rsid w:val="00AD4EA8"/>
    <w:rsid w:val="00AE0827"/>
    <w:rsid w:val="00AE3565"/>
    <w:rsid w:val="00AE4183"/>
    <w:rsid w:val="00AE615D"/>
    <w:rsid w:val="00AF12AE"/>
    <w:rsid w:val="00AF1546"/>
    <w:rsid w:val="00AF239C"/>
    <w:rsid w:val="00AF3FE2"/>
    <w:rsid w:val="00AF5C35"/>
    <w:rsid w:val="00B01FC8"/>
    <w:rsid w:val="00B04022"/>
    <w:rsid w:val="00B04C13"/>
    <w:rsid w:val="00B058F1"/>
    <w:rsid w:val="00B07293"/>
    <w:rsid w:val="00B11603"/>
    <w:rsid w:val="00B117C2"/>
    <w:rsid w:val="00B13427"/>
    <w:rsid w:val="00B14CA3"/>
    <w:rsid w:val="00B16371"/>
    <w:rsid w:val="00B20A32"/>
    <w:rsid w:val="00B23531"/>
    <w:rsid w:val="00B24D6F"/>
    <w:rsid w:val="00B24E8F"/>
    <w:rsid w:val="00B278E0"/>
    <w:rsid w:val="00B309E3"/>
    <w:rsid w:val="00B3129D"/>
    <w:rsid w:val="00B32C68"/>
    <w:rsid w:val="00B34F1C"/>
    <w:rsid w:val="00B36691"/>
    <w:rsid w:val="00B36FBA"/>
    <w:rsid w:val="00B44D30"/>
    <w:rsid w:val="00B46AF5"/>
    <w:rsid w:val="00B46B80"/>
    <w:rsid w:val="00B50A5F"/>
    <w:rsid w:val="00B52E8D"/>
    <w:rsid w:val="00B5368E"/>
    <w:rsid w:val="00B559B2"/>
    <w:rsid w:val="00B56083"/>
    <w:rsid w:val="00B56556"/>
    <w:rsid w:val="00B6017B"/>
    <w:rsid w:val="00B61930"/>
    <w:rsid w:val="00B61F71"/>
    <w:rsid w:val="00B624BF"/>
    <w:rsid w:val="00B62741"/>
    <w:rsid w:val="00B64B53"/>
    <w:rsid w:val="00B67AED"/>
    <w:rsid w:val="00B67B22"/>
    <w:rsid w:val="00B7119F"/>
    <w:rsid w:val="00B72C36"/>
    <w:rsid w:val="00B74652"/>
    <w:rsid w:val="00B77AEF"/>
    <w:rsid w:val="00B83248"/>
    <w:rsid w:val="00B842BC"/>
    <w:rsid w:val="00B84E56"/>
    <w:rsid w:val="00B85624"/>
    <w:rsid w:val="00B86DBF"/>
    <w:rsid w:val="00B876D3"/>
    <w:rsid w:val="00B91EEC"/>
    <w:rsid w:val="00B95B5A"/>
    <w:rsid w:val="00B97D11"/>
    <w:rsid w:val="00BA123C"/>
    <w:rsid w:val="00BA1A17"/>
    <w:rsid w:val="00BB09EE"/>
    <w:rsid w:val="00BB4233"/>
    <w:rsid w:val="00BB6EB4"/>
    <w:rsid w:val="00BC0E85"/>
    <w:rsid w:val="00BC1D7A"/>
    <w:rsid w:val="00BC319A"/>
    <w:rsid w:val="00BC3C04"/>
    <w:rsid w:val="00BC422C"/>
    <w:rsid w:val="00BC674D"/>
    <w:rsid w:val="00BC7E91"/>
    <w:rsid w:val="00BD3448"/>
    <w:rsid w:val="00BE4446"/>
    <w:rsid w:val="00BF06A9"/>
    <w:rsid w:val="00BF141F"/>
    <w:rsid w:val="00BF16BA"/>
    <w:rsid w:val="00BF1BDC"/>
    <w:rsid w:val="00BF2FFA"/>
    <w:rsid w:val="00C047EA"/>
    <w:rsid w:val="00C04FE7"/>
    <w:rsid w:val="00C0647E"/>
    <w:rsid w:val="00C06974"/>
    <w:rsid w:val="00C11F92"/>
    <w:rsid w:val="00C13DA6"/>
    <w:rsid w:val="00C14878"/>
    <w:rsid w:val="00C14D8E"/>
    <w:rsid w:val="00C14F57"/>
    <w:rsid w:val="00C1535D"/>
    <w:rsid w:val="00C265D0"/>
    <w:rsid w:val="00C2660E"/>
    <w:rsid w:val="00C26FCF"/>
    <w:rsid w:val="00C31797"/>
    <w:rsid w:val="00C31D02"/>
    <w:rsid w:val="00C3209B"/>
    <w:rsid w:val="00C33ED6"/>
    <w:rsid w:val="00C346F2"/>
    <w:rsid w:val="00C34F1D"/>
    <w:rsid w:val="00C43C4C"/>
    <w:rsid w:val="00C506A5"/>
    <w:rsid w:val="00C540C0"/>
    <w:rsid w:val="00C54EF3"/>
    <w:rsid w:val="00C63C8E"/>
    <w:rsid w:val="00C64E4C"/>
    <w:rsid w:val="00C665E3"/>
    <w:rsid w:val="00C668E2"/>
    <w:rsid w:val="00C6756B"/>
    <w:rsid w:val="00C72295"/>
    <w:rsid w:val="00C74532"/>
    <w:rsid w:val="00C75F0E"/>
    <w:rsid w:val="00C8088C"/>
    <w:rsid w:val="00C81186"/>
    <w:rsid w:val="00C81772"/>
    <w:rsid w:val="00C81F66"/>
    <w:rsid w:val="00C823F7"/>
    <w:rsid w:val="00C8436C"/>
    <w:rsid w:val="00C849EE"/>
    <w:rsid w:val="00C854BB"/>
    <w:rsid w:val="00C90CA1"/>
    <w:rsid w:val="00C90EAD"/>
    <w:rsid w:val="00C9245B"/>
    <w:rsid w:val="00C92707"/>
    <w:rsid w:val="00C92F20"/>
    <w:rsid w:val="00C938BF"/>
    <w:rsid w:val="00C9725A"/>
    <w:rsid w:val="00C97462"/>
    <w:rsid w:val="00C97FBE"/>
    <w:rsid w:val="00CA24FA"/>
    <w:rsid w:val="00CA39FF"/>
    <w:rsid w:val="00CA7169"/>
    <w:rsid w:val="00CB28FA"/>
    <w:rsid w:val="00CB6443"/>
    <w:rsid w:val="00CB73E6"/>
    <w:rsid w:val="00CC0668"/>
    <w:rsid w:val="00CC31BD"/>
    <w:rsid w:val="00CC6713"/>
    <w:rsid w:val="00CC67D0"/>
    <w:rsid w:val="00CD14CE"/>
    <w:rsid w:val="00CD218D"/>
    <w:rsid w:val="00CD3784"/>
    <w:rsid w:val="00CD5F4C"/>
    <w:rsid w:val="00CD6F91"/>
    <w:rsid w:val="00CD7E1B"/>
    <w:rsid w:val="00CE1352"/>
    <w:rsid w:val="00CE361A"/>
    <w:rsid w:val="00CE7555"/>
    <w:rsid w:val="00CE7F69"/>
    <w:rsid w:val="00CF1407"/>
    <w:rsid w:val="00CF2849"/>
    <w:rsid w:val="00CF2B21"/>
    <w:rsid w:val="00CF3174"/>
    <w:rsid w:val="00CF31D8"/>
    <w:rsid w:val="00CF3B76"/>
    <w:rsid w:val="00CF5B92"/>
    <w:rsid w:val="00CF5FEF"/>
    <w:rsid w:val="00CF6B05"/>
    <w:rsid w:val="00D00E79"/>
    <w:rsid w:val="00D022CF"/>
    <w:rsid w:val="00D05429"/>
    <w:rsid w:val="00D05ABE"/>
    <w:rsid w:val="00D05F1C"/>
    <w:rsid w:val="00D10097"/>
    <w:rsid w:val="00D11495"/>
    <w:rsid w:val="00D1288F"/>
    <w:rsid w:val="00D137B5"/>
    <w:rsid w:val="00D14033"/>
    <w:rsid w:val="00D152E5"/>
    <w:rsid w:val="00D16905"/>
    <w:rsid w:val="00D2037A"/>
    <w:rsid w:val="00D205BE"/>
    <w:rsid w:val="00D20F49"/>
    <w:rsid w:val="00D21B78"/>
    <w:rsid w:val="00D22F4F"/>
    <w:rsid w:val="00D25C15"/>
    <w:rsid w:val="00D2693F"/>
    <w:rsid w:val="00D31A13"/>
    <w:rsid w:val="00D3353C"/>
    <w:rsid w:val="00D33D51"/>
    <w:rsid w:val="00D35745"/>
    <w:rsid w:val="00D35C63"/>
    <w:rsid w:val="00D37413"/>
    <w:rsid w:val="00D40A95"/>
    <w:rsid w:val="00D40CFF"/>
    <w:rsid w:val="00D428F5"/>
    <w:rsid w:val="00D430D6"/>
    <w:rsid w:val="00D443B8"/>
    <w:rsid w:val="00D448DA"/>
    <w:rsid w:val="00D461D6"/>
    <w:rsid w:val="00D46887"/>
    <w:rsid w:val="00D46D9C"/>
    <w:rsid w:val="00D46FFA"/>
    <w:rsid w:val="00D47221"/>
    <w:rsid w:val="00D5050E"/>
    <w:rsid w:val="00D50EA5"/>
    <w:rsid w:val="00D533D5"/>
    <w:rsid w:val="00D539F2"/>
    <w:rsid w:val="00D54862"/>
    <w:rsid w:val="00D549FF"/>
    <w:rsid w:val="00D54CC0"/>
    <w:rsid w:val="00D5738B"/>
    <w:rsid w:val="00D62348"/>
    <w:rsid w:val="00D6470E"/>
    <w:rsid w:val="00D64D09"/>
    <w:rsid w:val="00D64D86"/>
    <w:rsid w:val="00D65C75"/>
    <w:rsid w:val="00D66537"/>
    <w:rsid w:val="00D70BCD"/>
    <w:rsid w:val="00D71FFF"/>
    <w:rsid w:val="00D72045"/>
    <w:rsid w:val="00D726C2"/>
    <w:rsid w:val="00D734A9"/>
    <w:rsid w:val="00D7441E"/>
    <w:rsid w:val="00D757A7"/>
    <w:rsid w:val="00D75E0F"/>
    <w:rsid w:val="00D81A45"/>
    <w:rsid w:val="00D83FC9"/>
    <w:rsid w:val="00D84D46"/>
    <w:rsid w:val="00D84F04"/>
    <w:rsid w:val="00D85D2E"/>
    <w:rsid w:val="00D860CD"/>
    <w:rsid w:val="00D92D94"/>
    <w:rsid w:val="00D953EB"/>
    <w:rsid w:val="00D977E7"/>
    <w:rsid w:val="00D97E67"/>
    <w:rsid w:val="00DA0047"/>
    <w:rsid w:val="00DA0073"/>
    <w:rsid w:val="00DA0CB6"/>
    <w:rsid w:val="00DA2D89"/>
    <w:rsid w:val="00DA5A9C"/>
    <w:rsid w:val="00DA679E"/>
    <w:rsid w:val="00DB4963"/>
    <w:rsid w:val="00DB52EA"/>
    <w:rsid w:val="00DB5ACF"/>
    <w:rsid w:val="00DB65A3"/>
    <w:rsid w:val="00DB7B8C"/>
    <w:rsid w:val="00DC09E9"/>
    <w:rsid w:val="00DC107E"/>
    <w:rsid w:val="00DC187F"/>
    <w:rsid w:val="00DC35B5"/>
    <w:rsid w:val="00DC3C8D"/>
    <w:rsid w:val="00DC445A"/>
    <w:rsid w:val="00DC4726"/>
    <w:rsid w:val="00DC740E"/>
    <w:rsid w:val="00DC7C42"/>
    <w:rsid w:val="00DD26BC"/>
    <w:rsid w:val="00DD2C27"/>
    <w:rsid w:val="00DD2FE8"/>
    <w:rsid w:val="00DD5004"/>
    <w:rsid w:val="00DD52B2"/>
    <w:rsid w:val="00DD7B16"/>
    <w:rsid w:val="00DE3C3C"/>
    <w:rsid w:val="00DE4D11"/>
    <w:rsid w:val="00DF0C23"/>
    <w:rsid w:val="00DF196B"/>
    <w:rsid w:val="00DF5D1E"/>
    <w:rsid w:val="00DF6736"/>
    <w:rsid w:val="00E010B6"/>
    <w:rsid w:val="00E01C89"/>
    <w:rsid w:val="00E03B2D"/>
    <w:rsid w:val="00E04753"/>
    <w:rsid w:val="00E1079B"/>
    <w:rsid w:val="00E122DB"/>
    <w:rsid w:val="00E12A15"/>
    <w:rsid w:val="00E1535B"/>
    <w:rsid w:val="00E15FA7"/>
    <w:rsid w:val="00E16A01"/>
    <w:rsid w:val="00E16C00"/>
    <w:rsid w:val="00E220B8"/>
    <w:rsid w:val="00E22FF9"/>
    <w:rsid w:val="00E24432"/>
    <w:rsid w:val="00E264BF"/>
    <w:rsid w:val="00E27174"/>
    <w:rsid w:val="00E30F39"/>
    <w:rsid w:val="00E321E5"/>
    <w:rsid w:val="00E34B93"/>
    <w:rsid w:val="00E351FA"/>
    <w:rsid w:val="00E352C2"/>
    <w:rsid w:val="00E353C0"/>
    <w:rsid w:val="00E368BC"/>
    <w:rsid w:val="00E36D19"/>
    <w:rsid w:val="00E4163A"/>
    <w:rsid w:val="00E425EF"/>
    <w:rsid w:val="00E432AC"/>
    <w:rsid w:val="00E437EE"/>
    <w:rsid w:val="00E45CA1"/>
    <w:rsid w:val="00E46C92"/>
    <w:rsid w:val="00E478FD"/>
    <w:rsid w:val="00E508D3"/>
    <w:rsid w:val="00E50AC6"/>
    <w:rsid w:val="00E5129F"/>
    <w:rsid w:val="00E51410"/>
    <w:rsid w:val="00E547DA"/>
    <w:rsid w:val="00E54F2F"/>
    <w:rsid w:val="00E552BF"/>
    <w:rsid w:val="00E55D2A"/>
    <w:rsid w:val="00E579DF"/>
    <w:rsid w:val="00E6092F"/>
    <w:rsid w:val="00E62C2B"/>
    <w:rsid w:val="00E647FC"/>
    <w:rsid w:val="00E64802"/>
    <w:rsid w:val="00E6571F"/>
    <w:rsid w:val="00E65F74"/>
    <w:rsid w:val="00E660D2"/>
    <w:rsid w:val="00E66222"/>
    <w:rsid w:val="00E66844"/>
    <w:rsid w:val="00E67153"/>
    <w:rsid w:val="00E705A3"/>
    <w:rsid w:val="00E715BA"/>
    <w:rsid w:val="00E71618"/>
    <w:rsid w:val="00E7248C"/>
    <w:rsid w:val="00E72F2A"/>
    <w:rsid w:val="00E742E3"/>
    <w:rsid w:val="00E761F3"/>
    <w:rsid w:val="00E83C19"/>
    <w:rsid w:val="00E85A8E"/>
    <w:rsid w:val="00E87C10"/>
    <w:rsid w:val="00E901E1"/>
    <w:rsid w:val="00E924A6"/>
    <w:rsid w:val="00E93140"/>
    <w:rsid w:val="00E940D3"/>
    <w:rsid w:val="00E952F0"/>
    <w:rsid w:val="00E96913"/>
    <w:rsid w:val="00E970F1"/>
    <w:rsid w:val="00EA39C7"/>
    <w:rsid w:val="00EA3E49"/>
    <w:rsid w:val="00EA4592"/>
    <w:rsid w:val="00EA521B"/>
    <w:rsid w:val="00EA7D3B"/>
    <w:rsid w:val="00EB0A23"/>
    <w:rsid w:val="00EB1792"/>
    <w:rsid w:val="00EB3327"/>
    <w:rsid w:val="00EB6BC3"/>
    <w:rsid w:val="00EC1AEB"/>
    <w:rsid w:val="00ED05BC"/>
    <w:rsid w:val="00ED2B91"/>
    <w:rsid w:val="00ED7135"/>
    <w:rsid w:val="00EE0AF5"/>
    <w:rsid w:val="00EE1866"/>
    <w:rsid w:val="00EE1EFA"/>
    <w:rsid w:val="00EE236E"/>
    <w:rsid w:val="00EE360A"/>
    <w:rsid w:val="00EE3A98"/>
    <w:rsid w:val="00EE4813"/>
    <w:rsid w:val="00EE6C8E"/>
    <w:rsid w:val="00EE7345"/>
    <w:rsid w:val="00EF392F"/>
    <w:rsid w:val="00EF4AD0"/>
    <w:rsid w:val="00EF5FAE"/>
    <w:rsid w:val="00EF6B49"/>
    <w:rsid w:val="00F019E5"/>
    <w:rsid w:val="00F0448D"/>
    <w:rsid w:val="00F057B3"/>
    <w:rsid w:val="00F10AAB"/>
    <w:rsid w:val="00F11A77"/>
    <w:rsid w:val="00F11E8A"/>
    <w:rsid w:val="00F11FCB"/>
    <w:rsid w:val="00F124AF"/>
    <w:rsid w:val="00F12E1D"/>
    <w:rsid w:val="00F15E73"/>
    <w:rsid w:val="00F20CA6"/>
    <w:rsid w:val="00F20FFA"/>
    <w:rsid w:val="00F2126B"/>
    <w:rsid w:val="00F2433C"/>
    <w:rsid w:val="00F250E2"/>
    <w:rsid w:val="00F26C39"/>
    <w:rsid w:val="00F26D4D"/>
    <w:rsid w:val="00F27631"/>
    <w:rsid w:val="00F3141B"/>
    <w:rsid w:val="00F31D28"/>
    <w:rsid w:val="00F32311"/>
    <w:rsid w:val="00F328D9"/>
    <w:rsid w:val="00F32CE8"/>
    <w:rsid w:val="00F33FD0"/>
    <w:rsid w:val="00F346FE"/>
    <w:rsid w:val="00F3571C"/>
    <w:rsid w:val="00F37484"/>
    <w:rsid w:val="00F4318C"/>
    <w:rsid w:val="00F44C83"/>
    <w:rsid w:val="00F455D8"/>
    <w:rsid w:val="00F46673"/>
    <w:rsid w:val="00F46DD0"/>
    <w:rsid w:val="00F511C7"/>
    <w:rsid w:val="00F5152D"/>
    <w:rsid w:val="00F5522E"/>
    <w:rsid w:val="00F56933"/>
    <w:rsid w:val="00F56F64"/>
    <w:rsid w:val="00F61B60"/>
    <w:rsid w:val="00F679AA"/>
    <w:rsid w:val="00F77054"/>
    <w:rsid w:val="00F77055"/>
    <w:rsid w:val="00F77A2E"/>
    <w:rsid w:val="00F81398"/>
    <w:rsid w:val="00F81699"/>
    <w:rsid w:val="00F82307"/>
    <w:rsid w:val="00F8374F"/>
    <w:rsid w:val="00F8427D"/>
    <w:rsid w:val="00F84C16"/>
    <w:rsid w:val="00F861FF"/>
    <w:rsid w:val="00F90BF1"/>
    <w:rsid w:val="00F91AC0"/>
    <w:rsid w:val="00F94166"/>
    <w:rsid w:val="00FA514E"/>
    <w:rsid w:val="00FB0353"/>
    <w:rsid w:val="00FB0B2F"/>
    <w:rsid w:val="00FB2EAC"/>
    <w:rsid w:val="00FB2F8D"/>
    <w:rsid w:val="00FB3C04"/>
    <w:rsid w:val="00FB6178"/>
    <w:rsid w:val="00FB6A3A"/>
    <w:rsid w:val="00FC1166"/>
    <w:rsid w:val="00FC2921"/>
    <w:rsid w:val="00FC2CC5"/>
    <w:rsid w:val="00FC4624"/>
    <w:rsid w:val="00FC4B89"/>
    <w:rsid w:val="00FC7A39"/>
    <w:rsid w:val="00FD1FCD"/>
    <w:rsid w:val="00FD26B3"/>
    <w:rsid w:val="00FD28F6"/>
    <w:rsid w:val="00FD5178"/>
    <w:rsid w:val="00FD5C20"/>
    <w:rsid w:val="00FD61F9"/>
    <w:rsid w:val="00FD65DF"/>
    <w:rsid w:val="00FD7BDC"/>
    <w:rsid w:val="00FE098D"/>
    <w:rsid w:val="00FE12CA"/>
    <w:rsid w:val="00FE1BCB"/>
    <w:rsid w:val="00FE1EAA"/>
    <w:rsid w:val="00FE2D89"/>
    <w:rsid w:val="00FE39FA"/>
    <w:rsid w:val="00FE4B26"/>
    <w:rsid w:val="00FE64E4"/>
    <w:rsid w:val="00FE7855"/>
    <w:rsid w:val="00FF1638"/>
    <w:rsid w:val="00FF2701"/>
    <w:rsid w:val="00FF3533"/>
    <w:rsid w:val="00FF3725"/>
    <w:rsid w:val="00FF443C"/>
    <w:rsid w:val="00FF66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2B6990"/>
  <w15:chartTrackingRefBased/>
  <w15:docId w15:val="{76B87BD5-DAE1-4CCF-870A-748CEBF9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Ttulo1">
    <w:name w:val="heading 1"/>
    <w:basedOn w:val="Normal"/>
    <w:next w:val="Normal"/>
    <w:qFormat/>
    <w:pPr>
      <w:keepNext/>
      <w:numPr>
        <w:numId w:val="1"/>
      </w:numPr>
      <w:outlineLvl w:val="0"/>
    </w:pPr>
    <w:rPr>
      <w:b/>
    </w:rPr>
  </w:style>
  <w:style w:type="paragraph" w:styleId="Ttulo2">
    <w:name w:val="heading 2"/>
    <w:basedOn w:val="Normal"/>
    <w:next w:val="Normal"/>
    <w:qFormat/>
    <w:pPr>
      <w:keepNext/>
      <w:numPr>
        <w:ilvl w:val="1"/>
        <w:numId w:val="1"/>
      </w:numPr>
      <w:jc w:val="right"/>
      <w:outlineLvl w:val="1"/>
    </w:pPr>
    <w:rPr>
      <w:sz w:val="24"/>
    </w:rPr>
  </w:style>
  <w:style w:type="paragraph" w:styleId="Ttulo3">
    <w:name w:val="heading 3"/>
    <w:basedOn w:val="Normal"/>
    <w:next w:val="Normal"/>
    <w:qFormat/>
    <w:pPr>
      <w:keepNext/>
      <w:numPr>
        <w:ilvl w:val="2"/>
        <w:numId w:val="1"/>
      </w:numPr>
      <w:outlineLvl w:val="2"/>
    </w:pPr>
    <w:rPr>
      <w:rFonts w:ascii="Arial" w:hAnsi="Arial" w:cs="Arial"/>
      <w:sz w:val="24"/>
    </w:rPr>
  </w:style>
  <w:style w:type="paragraph" w:styleId="Ttulo4">
    <w:name w:val="heading 4"/>
    <w:basedOn w:val="Normal"/>
    <w:next w:val="Normal"/>
    <w:qFormat/>
    <w:pPr>
      <w:keepNext/>
      <w:numPr>
        <w:ilvl w:val="3"/>
        <w:numId w:val="1"/>
      </w:numPr>
      <w:jc w:val="both"/>
      <w:outlineLvl w:val="3"/>
    </w:pPr>
    <w:rPr>
      <w:rFonts w:ascii="Verdana" w:hAnsi="Verdana" w:cs="Verdana"/>
      <w:b/>
    </w:rPr>
  </w:style>
  <w:style w:type="paragraph" w:styleId="Ttulo5">
    <w:name w:val="heading 5"/>
    <w:basedOn w:val="Normal"/>
    <w:next w:val="Normal"/>
    <w:qFormat/>
    <w:pPr>
      <w:keepNext/>
      <w:numPr>
        <w:ilvl w:val="4"/>
        <w:numId w:val="1"/>
      </w:numPr>
      <w:jc w:val="center"/>
      <w:outlineLvl w:val="4"/>
    </w:pPr>
    <w:rPr>
      <w:rFonts w:ascii="Verdana" w:hAnsi="Verdana" w:cs="Verdana"/>
      <w:b/>
    </w:rPr>
  </w:style>
  <w:style w:type="paragraph" w:styleId="Ttulo6">
    <w:name w:val="heading 6"/>
    <w:basedOn w:val="Normal"/>
    <w:next w:val="Normal"/>
    <w:qFormat/>
    <w:pPr>
      <w:keepNext/>
      <w:numPr>
        <w:ilvl w:val="5"/>
        <w:numId w:val="1"/>
      </w:numPr>
      <w:jc w:val="both"/>
      <w:outlineLvl w:val="5"/>
    </w:pPr>
    <w:rPr>
      <w:rFonts w:ascii="Verdana" w:hAnsi="Verdana" w:cs="Verdana"/>
      <w:i/>
      <w:color w:val="0000FF"/>
    </w:rPr>
  </w:style>
  <w:style w:type="paragraph" w:styleId="Ttulo7">
    <w:name w:val="heading 7"/>
    <w:basedOn w:val="Normal"/>
    <w:next w:val="Normal"/>
    <w:qFormat/>
    <w:pPr>
      <w:keepNext/>
      <w:numPr>
        <w:ilvl w:val="6"/>
        <w:numId w:val="1"/>
      </w:numPr>
      <w:jc w:val="both"/>
      <w:outlineLvl w:val="6"/>
    </w:pPr>
    <w:rPr>
      <w:sz w:val="24"/>
    </w:rPr>
  </w:style>
  <w:style w:type="paragraph" w:styleId="Ttulo8">
    <w:name w:val="heading 8"/>
    <w:basedOn w:val="Normal"/>
    <w:next w:val="Normal"/>
    <w:qFormat/>
    <w:pPr>
      <w:keepNext/>
      <w:numPr>
        <w:ilvl w:val="7"/>
        <w:numId w:val="1"/>
      </w:numPr>
      <w:spacing w:line="360" w:lineRule="auto"/>
      <w:ind w:left="28"/>
      <w:jc w:val="both"/>
      <w:outlineLvl w:val="7"/>
    </w:pPr>
    <w:rPr>
      <w:rFonts w:ascii="Verdana" w:hAnsi="Verdana" w:cs="Verdana"/>
      <w:b/>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3z0">
    <w:name w:val="WW8Num3z0"/>
    <w:rPr>
      <w:rFonts w:ascii="Wingdings" w:hAnsi="Wingdings" w:cs="Wingdings"/>
    </w:rPr>
  </w:style>
  <w:style w:type="character" w:customStyle="1" w:styleId="Fontepargpadro8">
    <w:name w:val="Fonte parág. padrão8"/>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Fontepargpadro7">
    <w:name w:val="Fonte parág. padrão7"/>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Fontepargpadro6">
    <w:name w:val="Fonte parág. padrão6"/>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Fontepargpadro5">
    <w:name w:val="Fonte parág. padrão5"/>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Fontepargpadro4">
    <w:name w:val="Fonte parág. padrão4"/>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Fontepargpadro3">
    <w:name w:val="Fonte parág. padrão3"/>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8Num4z0">
    <w:name w:val="WW8Num4z0"/>
    <w:rPr>
      <w:rFonts w:ascii="Wingdings" w:hAnsi="Wingdings" w:cs="Wingdings"/>
    </w:rPr>
  </w:style>
  <w:style w:type="character" w:customStyle="1" w:styleId="WW8Num5z0">
    <w:name w:val="WW8Num5z0"/>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8Num2z0">
    <w:name w:val="WW8Num2z0"/>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style>
  <w:style w:type="character" w:customStyle="1" w:styleId="Fontepargpadro2">
    <w:name w:val="Fonte parág. padrão2"/>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style>
  <w:style w:type="character" w:customStyle="1" w:styleId="WW8Num6z0">
    <w:name w:val="WW8Num6z0"/>
    <w:rPr>
      <w:rFonts w:ascii="Wingdings" w:hAnsi="Wingdings" w:cs="Wingdings"/>
    </w:rPr>
  </w:style>
  <w:style w:type="character" w:customStyle="1" w:styleId="Fontepargpadro1">
    <w:name w:val="Fonte parág. padrão1"/>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style>
  <w:style w:type="character" w:customStyle="1" w:styleId="WW8Num1z0">
    <w:name w:val="WW8Num1z0"/>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cs="Wingdings"/>
    </w:rPr>
  </w:style>
  <w:style w:type="character" w:customStyle="1" w:styleId="WW-WW8Num2z0">
    <w:name w:val="WW-WW8Num2z0"/>
    <w:rPr>
      <w:rFonts w:ascii="Wingdings" w:hAnsi="Wingdings" w:cs="Wingdings"/>
    </w:rPr>
  </w:style>
  <w:style w:type="character" w:customStyle="1" w:styleId="WW-WW8Num3z0">
    <w:name w:val="WW-WW8Num3z0"/>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cs="Wingdings"/>
    </w:rPr>
  </w:style>
  <w:style w:type="character" w:customStyle="1" w:styleId="WW-WW8Num2z01">
    <w:name w:val="WW-WW8Num2z01"/>
    <w:rPr>
      <w:rFonts w:ascii="Wingdings" w:hAnsi="Wingdings" w:cs="Wingdings"/>
    </w:rPr>
  </w:style>
  <w:style w:type="character" w:customStyle="1" w:styleId="WW-WW8Num3z01">
    <w:name w:val="WW-WW8Num3z0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cs="Wingdings"/>
    </w:rPr>
  </w:style>
  <w:style w:type="character" w:customStyle="1" w:styleId="WW-WW8Num2z011">
    <w:name w:val="WW-WW8Num2z011"/>
    <w:rPr>
      <w:rFonts w:ascii="Wingdings" w:hAnsi="Wingdings" w:cs="Wingdings"/>
    </w:rPr>
  </w:style>
  <w:style w:type="character" w:customStyle="1" w:styleId="WW-WW8Num3z011">
    <w:name w:val="WW-WW8Num3z0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cs="Wingdings"/>
    </w:rPr>
  </w:style>
  <w:style w:type="character" w:customStyle="1" w:styleId="WW-WW8Num2z0111">
    <w:name w:val="WW-WW8Num2z0111"/>
    <w:rPr>
      <w:rFonts w:ascii="Wingdings" w:hAnsi="Wingdings" w:cs="Wingdings"/>
    </w:rPr>
  </w:style>
  <w:style w:type="character" w:customStyle="1" w:styleId="WW-WW8Num3z0111">
    <w:name w:val="WW-WW8Num3z0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cs="Wingdings"/>
    </w:rPr>
  </w:style>
  <w:style w:type="character" w:customStyle="1" w:styleId="WW-WW8Num2z01111">
    <w:name w:val="WW-WW8Num2z01111"/>
    <w:rPr>
      <w:rFonts w:ascii="Wingdings" w:hAnsi="Wingdings" w:cs="Wingdings"/>
    </w:rPr>
  </w:style>
  <w:style w:type="character" w:customStyle="1" w:styleId="WW-WW8Num3z01111">
    <w:name w:val="WW-WW8Num3z0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cs="Wingdings"/>
    </w:rPr>
  </w:style>
  <w:style w:type="character" w:customStyle="1" w:styleId="WW-WW8Num2z011111">
    <w:name w:val="WW-WW8Num2z011111"/>
    <w:rPr>
      <w:rFonts w:ascii="Wingdings" w:hAnsi="Wingdings" w:cs="Wingdings"/>
    </w:rPr>
  </w:style>
  <w:style w:type="character" w:customStyle="1" w:styleId="WW-WW8Num3z011111">
    <w:name w:val="WW-WW8Num3z0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cs="Wingdings"/>
    </w:rPr>
  </w:style>
  <w:style w:type="character" w:customStyle="1" w:styleId="WW-WW8Num2z0111111">
    <w:name w:val="WW-WW8Num2z0111111"/>
    <w:rPr>
      <w:rFonts w:ascii="Wingdings" w:hAnsi="Wingdings" w:cs="Wingdings"/>
    </w:rPr>
  </w:style>
  <w:style w:type="character" w:customStyle="1" w:styleId="WW-WW8Num3z0111111">
    <w:name w:val="WW-WW8Num3z0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Wingdings" w:hAnsi="Wingdings" w:cs="Wingdings"/>
    </w:rPr>
  </w:style>
  <w:style w:type="character" w:customStyle="1" w:styleId="WW-WW8Num3z01111111">
    <w:name w:val="WW-WW8Num3z0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Wingdings" w:hAnsi="Wingdings" w:cs="Wingdings"/>
    </w:rPr>
  </w:style>
  <w:style w:type="character" w:customStyle="1" w:styleId="WW-WW8Num3z011111111">
    <w:name w:val="WW-WW8Num3z0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Wingdings" w:hAnsi="Wingdings" w:cs="Wingdings"/>
    </w:rPr>
  </w:style>
  <w:style w:type="character" w:customStyle="1" w:styleId="WW-WW8Num3z0111111111">
    <w:name w:val="WW-WW8Num3z0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Wingdings" w:hAnsi="Wingdings" w:cs="Wingdings"/>
    </w:rPr>
  </w:style>
  <w:style w:type="character" w:customStyle="1" w:styleId="WW-WW8Num3z01111111111">
    <w:name w:val="WW-WW8Num3z0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cs="Wingdings"/>
    </w:rPr>
  </w:style>
  <w:style w:type="character" w:customStyle="1" w:styleId="WW-WW8Num2z011111111111">
    <w:name w:val="WW-WW8Num2z011111111111"/>
    <w:rPr>
      <w:rFonts w:ascii="Wingdings" w:hAnsi="Wingdings" w:cs="Wingdings"/>
    </w:rPr>
  </w:style>
  <w:style w:type="character" w:customStyle="1" w:styleId="WW-WW8Num3z011111111111">
    <w:name w:val="WW-WW8Num3z0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cs="Wingdings"/>
    </w:rPr>
  </w:style>
  <w:style w:type="character" w:customStyle="1" w:styleId="WW-WW8Num2z0111111111111">
    <w:name w:val="WW-WW8Num2z0111111111111"/>
    <w:rPr>
      <w:rFonts w:ascii="Wingdings" w:hAnsi="Wingdings" w:cs="Wingdings"/>
    </w:rPr>
  </w:style>
  <w:style w:type="character" w:customStyle="1" w:styleId="WW-WW8Num3z0111111111111">
    <w:name w:val="WW-WW8Num3z0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cs="Wingdings"/>
    </w:rPr>
  </w:style>
  <w:style w:type="character" w:customStyle="1" w:styleId="WW-WW8Num2z01111111111111">
    <w:name w:val="WW-WW8Num2z01111111111111"/>
    <w:rPr>
      <w:rFonts w:ascii="Wingdings" w:hAnsi="Wingdings" w:cs="Wingdings"/>
    </w:rPr>
  </w:style>
  <w:style w:type="character" w:customStyle="1" w:styleId="WW-WW8Num3z01111111111111">
    <w:name w:val="WW-WW8Num3z0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cs="Wingdings"/>
    </w:rPr>
  </w:style>
  <w:style w:type="character" w:customStyle="1" w:styleId="WW-WW8Num2z011111111111111">
    <w:name w:val="WW-WW8Num2z011111111111111"/>
    <w:rPr>
      <w:rFonts w:ascii="Wingdings" w:hAnsi="Wingdings" w:cs="Wingdings"/>
    </w:rPr>
  </w:style>
  <w:style w:type="character" w:customStyle="1" w:styleId="WW-WW8Num3z011111111111111">
    <w:name w:val="WW-WW8Num3z0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cs="Wingdings"/>
    </w:rPr>
  </w:style>
  <w:style w:type="character" w:customStyle="1" w:styleId="WW-WW8Num2z0111111111111111">
    <w:name w:val="WW-WW8Num2z0111111111111111"/>
    <w:rPr>
      <w:rFonts w:ascii="Wingdings" w:hAnsi="Wingdings" w:cs="Wingdings"/>
    </w:rPr>
  </w:style>
  <w:style w:type="character" w:customStyle="1" w:styleId="WW-WW8Num3z0111111111111111">
    <w:name w:val="WW-WW8Num3z0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cs="Wingdings"/>
    </w:rPr>
  </w:style>
  <w:style w:type="character" w:customStyle="1" w:styleId="WW-WW8Num2z01111111111111111">
    <w:name w:val="WW-WW8Num2z01111111111111111"/>
    <w:rPr>
      <w:rFonts w:ascii="Wingdings" w:hAnsi="Wingdings" w:cs="Wingdings"/>
    </w:rPr>
  </w:style>
  <w:style w:type="character" w:customStyle="1" w:styleId="WW-WW8Num3z01111111111111111">
    <w:name w:val="WW-WW8Num3z0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cs="Wingdings"/>
    </w:rPr>
  </w:style>
  <w:style w:type="character" w:customStyle="1" w:styleId="WW-WW8Num2z011111111111111111">
    <w:name w:val="WW-WW8Num2z011111111111111111"/>
    <w:rPr>
      <w:rFonts w:ascii="Wingdings" w:hAnsi="Wingdings" w:cs="Wingdings"/>
    </w:rPr>
  </w:style>
  <w:style w:type="character" w:customStyle="1" w:styleId="WW-WW8Num3z011111111111111111">
    <w:name w:val="WW-WW8Num3z0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cs="Wingdings"/>
    </w:rPr>
  </w:style>
  <w:style w:type="character" w:customStyle="1" w:styleId="WW-WW8Num2z0111111111111111111">
    <w:name w:val="WW-WW8Num2z0111111111111111111"/>
    <w:rPr>
      <w:rFonts w:ascii="Wingdings" w:hAnsi="Wingdings" w:cs="Wingdings"/>
    </w:rPr>
  </w:style>
  <w:style w:type="character" w:customStyle="1" w:styleId="WW-WW8Num3z0111111111111111111">
    <w:name w:val="WW-WW8Num3z0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cs="Wingdings"/>
    </w:rPr>
  </w:style>
  <w:style w:type="character" w:customStyle="1" w:styleId="WW-WW8Num2z01111111111111111111">
    <w:name w:val="WW-WW8Num2z01111111111111111111"/>
    <w:rPr>
      <w:rFonts w:ascii="Wingdings" w:hAnsi="Wingdings" w:cs="Wingdings"/>
    </w:rPr>
  </w:style>
  <w:style w:type="character" w:customStyle="1" w:styleId="WW-WW8Num3z01111111111111111111">
    <w:name w:val="WW-WW8Num3z0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cs="Wingdings"/>
    </w:rPr>
  </w:style>
  <w:style w:type="character" w:customStyle="1" w:styleId="WW-WW8Num2z011111111111111111111">
    <w:name w:val="WW-WW8Num2z011111111111111111111"/>
    <w:rPr>
      <w:rFonts w:ascii="Wingdings" w:hAnsi="Wingdings" w:cs="Wingdings"/>
    </w:rPr>
  </w:style>
  <w:style w:type="character" w:customStyle="1" w:styleId="WW-WW8Num3z011111111111111111111">
    <w:name w:val="WW-WW8Num3z0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cs="Wingdings"/>
    </w:rPr>
  </w:style>
  <w:style w:type="character" w:customStyle="1" w:styleId="WW-WW8Num2z0111111111111111111111">
    <w:name w:val="WW-WW8Num2z0111111111111111111111"/>
    <w:rPr>
      <w:rFonts w:ascii="Wingdings" w:hAnsi="Wingdings" w:cs="Wingdings"/>
    </w:rPr>
  </w:style>
  <w:style w:type="character" w:customStyle="1" w:styleId="WW-WW8Num3z0111111111111111111111">
    <w:name w:val="WW-WW8Num3z0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cs="Wingdings"/>
    </w:rPr>
  </w:style>
  <w:style w:type="character" w:customStyle="1" w:styleId="WW-WW8Num2z01111111111111111111111">
    <w:name w:val="WW-WW8Num2z01111111111111111111111"/>
    <w:rPr>
      <w:rFonts w:ascii="Wingdings" w:hAnsi="Wingdings" w:cs="Wingdings"/>
    </w:rPr>
  </w:style>
  <w:style w:type="character" w:customStyle="1" w:styleId="WW-WW8Num3z01111111111111111111111">
    <w:name w:val="WW-WW8Num3z0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cs="Wingdings"/>
    </w:rPr>
  </w:style>
  <w:style w:type="character" w:customStyle="1" w:styleId="WW-WW8Num2z011111111111111111111111">
    <w:name w:val="WW-WW8Num2z011111111111111111111111"/>
    <w:rPr>
      <w:rFonts w:ascii="Wingdings" w:hAnsi="Wingdings" w:cs="Wingdings"/>
    </w:rPr>
  </w:style>
  <w:style w:type="character" w:customStyle="1" w:styleId="WW-WW8Num3z011111111111111111111111">
    <w:name w:val="WW-WW8Num3z0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cs="Wingdings"/>
    </w:rPr>
  </w:style>
  <w:style w:type="character" w:customStyle="1" w:styleId="WW-WW8Num2z0111111111111111111111111">
    <w:name w:val="WW-WW8Num2z0111111111111111111111111"/>
    <w:rPr>
      <w:rFonts w:ascii="Wingdings" w:hAnsi="Wingdings" w:cs="Wingdings"/>
    </w:rPr>
  </w:style>
  <w:style w:type="character" w:customStyle="1" w:styleId="WW-WW8Num3z0111111111111111111111111">
    <w:name w:val="WW-WW8Num3z0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cs="Wingdings"/>
    </w:rPr>
  </w:style>
  <w:style w:type="character" w:customStyle="1" w:styleId="WW-WW8Num2z01111111111111111111111111">
    <w:name w:val="WW-WW8Num2z01111111111111111111111111"/>
    <w:rPr>
      <w:rFonts w:ascii="Wingdings" w:hAnsi="Wingdings" w:cs="Wingdings"/>
    </w:rPr>
  </w:style>
  <w:style w:type="character" w:customStyle="1" w:styleId="WW-WW8Num3z01111111111111111111111111">
    <w:name w:val="WW-WW8Num3z0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cs="Wingdings"/>
    </w:rPr>
  </w:style>
  <w:style w:type="character" w:customStyle="1" w:styleId="WW-WW8Num2z011111111111111111111111111">
    <w:name w:val="WW-WW8Num2z011111111111111111111111111"/>
    <w:rPr>
      <w:rFonts w:ascii="Wingdings" w:hAnsi="Wingdings" w:cs="Wingdings"/>
    </w:rPr>
  </w:style>
  <w:style w:type="character" w:customStyle="1" w:styleId="WW-WW8Num3z011111111111111111111111111">
    <w:name w:val="WW-WW8Num3z0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cs="Wingdings"/>
    </w:rPr>
  </w:style>
  <w:style w:type="character" w:customStyle="1" w:styleId="WW-WW8Num2z0111111111111111111111111111">
    <w:name w:val="WW-WW8Num2z0111111111111111111111111111"/>
    <w:rPr>
      <w:rFonts w:ascii="Wingdings" w:hAnsi="Wingdings" w:cs="Wingdings"/>
    </w:rPr>
  </w:style>
  <w:style w:type="character" w:customStyle="1" w:styleId="WW-WW8Num3z0111111111111111111111111111">
    <w:name w:val="WW-WW8Num3z0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cs="Wingdings"/>
    </w:rPr>
  </w:style>
  <w:style w:type="character" w:customStyle="1" w:styleId="WW-WW8Num2z01111111111111111111111111111">
    <w:name w:val="WW-WW8Num2z01111111111111111111111111111"/>
    <w:rPr>
      <w:rFonts w:ascii="Wingdings" w:hAnsi="Wingdings" w:cs="Wingdings"/>
    </w:rPr>
  </w:style>
  <w:style w:type="character" w:customStyle="1" w:styleId="WW-WW8Num3z01111111111111111111111111111">
    <w:name w:val="WW-WW8Num3z0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cs="Wingdings"/>
    </w:rPr>
  </w:style>
  <w:style w:type="character" w:customStyle="1" w:styleId="WW-WW8Num2z011111111111111111111111111111">
    <w:name w:val="WW-WW8Num2z011111111111111111111111111111"/>
    <w:rPr>
      <w:rFonts w:ascii="Wingdings" w:hAnsi="Wingdings" w:cs="Wingdings"/>
    </w:rPr>
  </w:style>
  <w:style w:type="character" w:customStyle="1" w:styleId="WW-WW8Num3z011111111111111111111111111111">
    <w:name w:val="WW-WW8Num3z0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rFonts w:ascii="Wingdings" w:hAnsi="Wingdings" w:cs="Wingdings"/>
    </w:rPr>
  </w:style>
  <w:style w:type="character" w:customStyle="1" w:styleId="WW-WW8Num2z0111111111111111111111111111111">
    <w:name w:val="WW-WW8Num2z0111111111111111111111111111111"/>
    <w:rPr>
      <w:rFonts w:ascii="Wingdings" w:hAnsi="Wingdings" w:cs="Wingdings"/>
    </w:rPr>
  </w:style>
  <w:style w:type="character" w:customStyle="1" w:styleId="WW-WW8Num3z0111111111111111111111111111111">
    <w:name w:val="WW-WW8Num3z0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1">
    <w:name w:val="WW-WW8Num1z01111111111111111111111111111111"/>
    <w:rPr>
      <w:rFonts w:ascii="Wingdings" w:hAnsi="Wingdings" w:cs="Wingdings"/>
    </w:rPr>
  </w:style>
  <w:style w:type="character" w:customStyle="1" w:styleId="WW-WW8Num2z01111111111111111111111111111111">
    <w:name w:val="WW-WW8Num2z01111111111111111111111111111111"/>
    <w:rPr>
      <w:rFonts w:ascii="Wingdings" w:hAnsi="Wingdings" w:cs="Wingdings"/>
    </w:rPr>
  </w:style>
  <w:style w:type="character" w:customStyle="1" w:styleId="WW-WW8Num3z01111111111111111111111111111111">
    <w:name w:val="WW-WW8Num3z0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11">
    <w:name w:val="WW-WW8Num1z011111111111111111111111111111111"/>
    <w:rPr>
      <w:rFonts w:ascii="Wingdings" w:hAnsi="Wingdings" w:cs="Wingdings"/>
    </w:rPr>
  </w:style>
  <w:style w:type="character" w:customStyle="1" w:styleId="WW-WW8Num2z011111111111111111111111111111111">
    <w:name w:val="WW-WW8Num2z011111111111111111111111111111111"/>
    <w:rPr>
      <w:rFonts w:ascii="Wingdings" w:hAnsi="Wingdings" w:cs="Wingdings"/>
    </w:rPr>
  </w:style>
  <w:style w:type="character" w:customStyle="1" w:styleId="WW-WW8Num3z011111111111111111111111111111111">
    <w:name w:val="WW-WW8Num3z0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111">
    <w:name w:val="WW-WW8Num1z0111111111111111111111111111111111"/>
    <w:rPr>
      <w:rFonts w:ascii="Wingdings" w:hAnsi="Wingdings" w:cs="Wingdings"/>
    </w:rPr>
  </w:style>
  <w:style w:type="character" w:customStyle="1" w:styleId="WW-WW8Num2z0111111111111111111111111111111111">
    <w:name w:val="WW-WW8Num2z0111111111111111111111111111111111"/>
    <w:rPr>
      <w:rFonts w:ascii="Wingdings" w:hAnsi="Wingdings" w:cs="Wingdings"/>
    </w:rPr>
  </w:style>
  <w:style w:type="character" w:customStyle="1" w:styleId="WW-WW8Num3z0111111111111111111111111111111111">
    <w:name w:val="WW-WW8Num3z0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1111">
    <w:name w:val="WW-WW8Num1z01111111111111111111111111111111111"/>
    <w:rPr>
      <w:rFonts w:ascii="Wingdings" w:hAnsi="Wingdings" w:cs="Wingdings"/>
    </w:rPr>
  </w:style>
  <w:style w:type="character" w:customStyle="1" w:styleId="WW-WW8Num2z01111111111111111111111111111111111">
    <w:name w:val="WW-WW8Num2z01111111111111111111111111111111111"/>
    <w:rPr>
      <w:rFonts w:ascii="Wingdings" w:hAnsi="Wingdings" w:cs="Wingdings"/>
    </w:rPr>
  </w:style>
  <w:style w:type="character" w:customStyle="1" w:styleId="WW-WW8Num3z01111111111111111111111111111111111">
    <w:name w:val="WW-WW8Num3z0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style>
  <w:style w:type="character" w:customStyle="1" w:styleId="WW-WW8Num1z011111111111111111111111111111111111">
    <w:name w:val="WW-WW8Num1z011111111111111111111111111111111111"/>
    <w:rPr>
      <w:rFonts w:ascii="Wingdings" w:hAnsi="Wingdings" w:cs="Wingdings"/>
    </w:rPr>
  </w:style>
  <w:style w:type="character" w:customStyle="1" w:styleId="WW-WW8Num2z011111111111111111111111111111111111">
    <w:name w:val="WW-WW8Num2z011111111111111111111111111111111111"/>
    <w:rPr>
      <w:rFonts w:ascii="Wingdings" w:hAnsi="Wingdings" w:cs="Wingdings"/>
    </w:rPr>
  </w:style>
  <w:style w:type="character" w:customStyle="1" w:styleId="WW-WW8Num3z011111111111111111111111111111111111">
    <w:name w:val="WW-WW8Num3z0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7">
    <w:name w:val="WW-Absatz-Standardschriftart111111111111111111111111111111111111111111111111111111111111111111111111111111111111111111111111111111111111111111111111111111111111111111111111111111111111111111111111111111111111111111111111111111111111111111111111111111187"/>
  </w:style>
  <w:style w:type="character" w:customStyle="1" w:styleId="WW-WW8Num1z0111111111111111111111111111111111111">
    <w:name w:val="WW-WW8Num1z0111111111111111111111111111111111111"/>
    <w:rPr>
      <w:rFonts w:ascii="Wingdings" w:hAnsi="Wingdings" w:cs="Wingdings"/>
    </w:rPr>
  </w:style>
  <w:style w:type="character" w:customStyle="1" w:styleId="WW-WW8Num2z0111111111111111111111111111111111111">
    <w:name w:val="WW-WW8Num2z0111111111111111111111111111111111111"/>
    <w:rPr>
      <w:rFonts w:ascii="Wingdings" w:hAnsi="Wingdings" w:cs="Wingdings"/>
    </w:rPr>
  </w:style>
  <w:style w:type="character" w:customStyle="1" w:styleId="WW-WW8Num3z0111111111111111111111111111111111111">
    <w:name w:val="WW-WW8Num3z0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6">
    <w:name w:val="WW-Absatz-Standardschriftart111111111111111111111111111111111111111111111111111111111111111111111111111111111111111111111111111111111111111111111111111111111111111111111111111111111111111111111111111111111111111111111111111111111111111111111111111111186"/>
  </w:style>
  <w:style w:type="character" w:customStyle="1" w:styleId="WW-WW8Num1z01111111111111111111111111111111111111">
    <w:name w:val="WW-WW8Num1z01111111111111111111111111111111111111"/>
    <w:rPr>
      <w:rFonts w:ascii="Wingdings" w:hAnsi="Wingdings" w:cs="Wingdings"/>
    </w:rPr>
  </w:style>
  <w:style w:type="character" w:customStyle="1" w:styleId="WW-WW8Num2z01111111111111111111111111111111111111">
    <w:name w:val="WW-WW8Num2z01111111111111111111111111111111111111"/>
    <w:rPr>
      <w:rFonts w:ascii="Wingdings" w:hAnsi="Wingdings" w:cs="Wingdings"/>
    </w:rPr>
  </w:style>
  <w:style w:type="character" w:customStyle="1" w:styleId="WW-WW8Num3z01111111111111111111111111111111111111">
    <w:name w:val="WW-WW8Num3z0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5">
    <w:name w:val="WW-Absatz-Standardschriftart111111111111111111111111111111111111111111111111111111111111111111111111111111111111111111111111111111111111111111111111111111111111111111111111111111111111111111111111111111111111111111111111111111111111111111111111111111185"/>
  </w:style>
  <w:style w:type="character" w:customStyle="1" w:styleId="WW-WW8Num1z011111111111111111111111111111111111111">
    <w:name w:val="WW-WW8Num1z011111111111111111111111111111111111111"/>
    <w:rPr>
      <w:rFonts w:ascii="Wingdings" w:hAnsi="Wingdings" w:cs="Wingdings"/>
    </w:rPr>
  </w:style>
  <w:style w:type="character" w:customStyle="1" w:styleId="WW-WW8Num2z011111111111111111111111111111111111111">
    <w:name w:val="WW-WW8Num2z011111111111111111111111111111111111111"/>
    <w:rPr>
      <w:rFonts w:ascii="Wingdings" w:hAnsi="Wingdings" w:cs="Wingdings"/>
    </w:rPr>
  </w:style>
  <w:style w:type="character" w:customStyle="1" w:styleId="WW-WW8Num3z011111111111111111111111111111111111111">
    <w:name w:val="WW-WW8Num3z0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4">
    <w:name w:val="WW-Absatz-Standardschriftart111111111111111111111111111111111111111111111111111111111111111111111111111111111111111111111111111111111111111111111111111111111111111111111111111111111111111111111111111111111111111111111111111111111111111111111111111111184"/>
  </w:style>
  <w:style w:type="character" w:customStyle="1" w:styleId="WW-WW8Num1z0111111111111111111111111111111111111111">
    <w:name w:val="WW-WW8Num1z0111111111111111111111111111111111111111"/>
    <w:rPr>
      <w:rFonts w:ascii="Wingdings" w:hAnsi="Wingdings" w:cs="Wingdings"/>
    </w:rPr>
  </w:style>
  <w:style w:type="character" w:customStyle="1" w:styleId="WW-WW8Num2z0111111111111111111111111111111111111111">
    <w:name w:val="WW-WW8Num2z0111111111111111111111111111111111111111"/>
    <w:rPr>
      <w:rFonts w:ascii="Wingdings" w:hAnsi="Wingdings" w:cs="Wingdings"/>
    </w:rPr>
  </w:style>
  <w:style w:type="character" w:customStyle="1" w:styleId="WW-WW8Num3z0111111111111111111111111111111111111111">
    <w:name w:val="WW-WW8Num3z0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3">
    <w:name w:val="WW-Absatz-Standardschriftart111111111111111111111111111111111111111111111111111111111111111111111111111111111111111111111111111111111111111111111111111111111111111111111111111111111111111111111111111111111111111111111111111111111111111111111111111111183"/>
  </w:style>
  <w:style w:type="character" w:customStyle="1" w:styleId="WW-WW8Num1z01111111111111111111111111111111111111111">
    <w:name w:val="WW-WW8Num1z01111111111111111111111111111111111111111"/>
    <w:rPr>
      <w:rFonts w:ascii="Wingdings" w:hAnsi="Wingdings" w:cs="Wingdings"/>
    </w:rPr>
  </w:style>
  <w:style w:type="character" w:customStyle="1" w:styleId="WW-WW8Num2z01111111111111111111111111111111111111111">
    <w:name w:val="WW-WW8Num2z01111111111111111111111111111111111111111"/>
    <w:rPr>
      <w:rFonts w:ascii="Wingdings" w:hAnsi="Wingdings" w:cs="Wingdings"/>
    </w:rPr>
  </w:style>
  <w:style w:type="character" w:customStyle="1" w:styleId="WW-WW8Num3z01111111111111111111111111111111111111111">
    <w:name w:val="WW-WW8Num3z0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2">
    <w:name w:val="WW-Absatz-Standardschriftart111111111111111111111111111111111111111111111111111111111111111111111111111111111111111111111111111111111111111111111111111111111111111111111111111111111111111111111111111111111111111111111111111111111111111111111111111111182"/>
  </w:style>
  <w:style w:type="character" w:customStyle="1" w:styleId="WW-WW8Num1z011111111111111111111111111111111111111111">
    <w:name w:val="WW-WW8Num1z011111111111111111111111111111111111111111"/>
    <w:rPr>
      <w:rFonts w:ascii="Wingdings" w:hAnsi="Wingdings" w:cs="Wingdings"/>
    </w:rPr>
  </w:style>
  <w:style w:type="character" w:customStyle="1" w:styleId="WW-WW8Num2z011111111111111111111111111111111111111111">
    <w:name w:val="WW-WW8Num2z011111111111111111111111111111111111111111"/>
    <w:rPr>
      <w:rFonts w:ascii="Wingdings" w:hAnsi="Wingdings" w:cs="Wingdings"/>
    </w:rPr>
  </w:style>
  <w:style w:type="character" w:customStyle="1" w:styleId="WW-WW8Num3z011111111111111111111111111111111111111111">
    <w:name w:val="WW-WW8Num3z0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1">
    <w:name w:val="WW-Absatz-Standardschriftart111111111111111111111111111111111111111111111111111111111111111111111111111111111111111111111111111111111111111111111111111111111111111111111111111111111111111111111111111111111111111111111111111111111111111111111111111111181"/>
  </w:style>
  <w:style w:type="character" w:customStyle="1" w:styleId="WW-WW8Num1z0111111111111111111111111111111111111111111">
    <w:name w:val="WW-WW8Num1z0111111111111111111111111111111111111111111"/>
    <w:rPr>
      <w:rFonts w:ascii="Wingdings" w:hAnsi="Wingdings" w:cs="Wingdings"/>
    </w:rPr>
  </w:style>
  <w:style w:type="character" w:customStyle="1" w:styleId="WW-WW8Num2z0111111111111111111111111111111111111111111">
    <w:name w:val="WW-WW8Num2z0111111111111111111111111111111111111111111"/>
    <w:rPr>
      <w:rFonts w:ascii="Wingdings" w:hAnsi="Wingdings" w:cs="Wingdings"/>
    </w:rPr>
  </w:style>
  <w:style w:type="character" w:customStyle="1" w:styleId="WW-WW8Num3z0111111111111111111111111111111111111111111">
    <w:name w:val="WW-WW8Num3z0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80">
    <w:name w:val="WW-Absatz-Standardschriftart111111111111111111111111111111111111111111111111111111111111111111111111111111111111111111111111111111111111111111111111111111111111111111111111111111111111111111111111111111111111111111111111111111111111111111111111111111180"/>
  </w:style>
  <w:style w:type="character" w:customStyle="1" w:styleId="WW-WW8Num1z01111111111111111111111111111111111111111111">
    <w:name w:val="WW-WW8Num1z01111111111111111111111111111111111111111111"/>
    <w:rPr>
      <w:rFonts w:ascii="Wingdings" w:hAnsi="Wingdings" w:cs="Wingdings"/>
    </w:rPr>
  </w:style>
  <w:style w:type="character" w:customStyle="1" w:styleId="WW-WW8Num2z01111111111111111111111111111111111111111111">
    <w:name w:val="WW-WW8Num2z01111111111111111111111111111111111111111111"/>
    <w:rPr>
      <w:rFonts w:ascii="Wingdings" w:hAnsi="Wingdings" w:cs="Wingdings"/>
    </w:rPr>
  </w:style>
  <w:style w:type="character" w:customStyle="1" w:styleId="WW-WW8Num3z01111111111111111111111111111111111111111111">
    <w:name w:val="WW-WW8Num3z0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9">
    <w:name w:val="WW-Absatz-Standardschriftart111111111111111111111111111111111111111111111111111111111111111111111111111111111111111111111111111111111111111111111111111111111111111111111111111111111111111111111111111111111111111111111111111111111111111111111111111111179"/>
  </w:style>
  <w:style w:type="character" w:customStyle="1" w:styleId="WW-WW8Num1z011111111111111111111111111111111111111111111">
    <w:name w:val="WW-WW8Num1z011111111111111111111111111111111111111111111"/>
    <w:rPr>
      <w:rFonts w:ascii="Wingdings" w:hAnsi="Wingdings" w:cs="Wingdings"/>
    </w:rPr>
  </w:style>
  <w:style w:type="character" w:customStyle="1" w:styleId="WW-WW8Num2z011111111111111111111111111111111111111111111">
    <w:name w:val="WW-WW8Num2z011111111111111111111111111111111111111111111"/>
    <w:rPr>
      <w:rFonts w:ascii="Wingdings" w:hAnsi="Wingdings" w:cs="Wingdings"/>
    </w:rPr>
  </w:style>
  <w:style w:type="character" w:customStyle="1" w:styleId="WW-WW8Num3z011111111111111111111111111111111111111111111">
    <w:name w:val="WW-WW8Num3z0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8">
    <w:name w:val="WW-Absatz-Standardschriftart111111111111111111111111111111111111111111111111111111111111111111111111111111111111111111111111111111111111111111111111111111111111111111111111111111111111111111111111111111111111111111111111111111111111111111111111111111178"/>
  </w:style>
  <w:style w:type="character" w:customStyle="1" w:styleId="WW-WW8Num1z0111111111111111111111111111111111111111111111">
    <w:name w:val="WW-WW8Num1z0111111111111111111111111111111111111111111111"/>
    <w:rPr>
      <w:rFonts w:ascii="Wingdings" w:hAnsi="Wingdings" w:cs="Wingdings"/>
    </w:rPr>
  </w:style>
  <w:style w:type="character" w:customStyle="1" w:styleId="WW-WW8Num2z0111111111111111111111111111111111111111111111">
    <w:name w:val="WW-WW8Num2z0111111111111111111111111111111111111111111111"/>
    <w:rPr>
      <w:rFonts w:ascii="Wingdings" w:hAnsi="Wingdings" w:cs="Wingdings"/>
    </w:rPr>
  </w:style>
  <w:style w:type="character" w:customStyle="1" w:styleId="WW-WW8Num3z0111111111111111111111111111111111111111111111">
    <w:name w:val="WW-WW8Num3z0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7">
    <w:name w:val="WW-Absatz-Standardschriftart111111111111111111111111111111111111111111111111111111111111111111111111111111111111111111111111111111111111111111111111111111111111111111111111111111111111111111111111111111111111111111111111111111111111111111111111111111177"/>
  </w:style>
  <w:style w:type="character" w:customStyle="1" w:styleId="WW-WW8Num1z01111111111111111111111111111111111111111111111">
    <w:name w:val="WW-WW8Num1z01111111111111111111111111111111111111111111111"/>
    <w:rPr>
      <w:rFonts w:ascii="Wingdings" w:hAnsi="Wingdings" w:cs="Wingdings"/>
    </w:rPr>
  </w:style>
  <w:style w:type="character" w:customStyle="1" w:styleId="WW-WW8Num2z01111111111111111111111111111111111111111111111">
    <w:name w:val="WW-WW8Num2z01111111111111111111111111111111111111111111111"/>
    <w:rPr>
      <w:rFonts w:ascii="Wingdings" w:hAnsi="Wingdings" w:cs="Wingdings"/>
    </w:rPr>
  </w:style>
  <w:style w:type="character" w:customStyle="1" w:styleId="WW-WW8Num3z01111111111111111111111111111111111111111111111">
    <w:name w:val="WW-WW8Num3z0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6">
    <w:name w:val="WW-Absatz-Standardschriftart111111111111111111111111111111111111111111111111111111111111111111111111111111111111111111111111111111111111111111111111111111111111111111111111111111111111111111111111111111111111111111111111111111111111111111111111111111176"/>
  </w:style>
  <w:style w:type="character" w:customStyle="1" w:styleId="WW-WW8Num1z011111111111111111111111111111111111111111111111">
    <w:name w:val="WW-WW8Num1z011111111111111111111111111111111111111111111111"/>
    <w:rPr>
      <w:rFonts w:ascii="Wingdings" w:hAnsi="Wingdings" w:cs="Wingdings"/>
    </w:rPr>
  </w:style>
  <w:style w:type="character" w:customStyle="1" w:styleId="WW-WW8Num2z011111111111111111111111111111111111111111111111">
    <w:name w:val="WW-WW8Num2z011111111111111111111111111111111111111111111111"/>
    <w:rPr>
      <w:rFonts w:ascii="Wingdings" w:hAnsi="Wingdings" w:cs="Wingdings"/>
    </w:rPr>
  </w:style>
  <w:style w:type="character" w:customStyle="1" w:styleId="WW-WW8Num3z011111111111111111111111111111111111111111111111">
    <w:name w:val="WW-WW8Num3z0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5">
    <w:name w:val="WW-Absatz-Standardschriftart111111111111111111111111111111111111111111111111111111111111111111111111111111111111111111111111111111111111111111111111111111111111111111111111111111111111111111111111111111111111111111111111111111111111111111111111111111175"/>
  </w:style>
  <w:style w:type="character" w:customStyle="1" w:styleId="WW-WW8Num1z0111111111111111111111111111111111111111111111111">
    <w:name w:val="WW-WW8Num1z0111111111111111111111111111111111111111111111111"/>
    <w:rPr>
      <w:rFonts w:ascii="Wingdings" w:hAnsi="Wingdings" w:cs="Wingdings"/>
    </w:rPr>
  </w:style>
  <w:style w:type="character" w:customStyle="1" w:styleId="WW-WW8Num2z0111111111111111111111111111111111111111111111111">
    <w:name w:val="WW-WW8Num2z0111111111111111111111111111111111111111111111111"/>
    <w:rPr>
      <w:rFonts w:ascii="Wingdings" w:hAnsi="Wingdings" w:cs="Wingdings"/>
    </w:rPr>
  </w:style>
  <w:style w:type="character" w:customStyle="1" w:styleId="WW-WW8Num3z0111111111111111111111111111111111111111111111111">
    <w:name w:val="WW-WW8Num3z0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4">
    <w:name w:val="WW-Absatz-Standardschriftart111111111111111111111111111111111111111111111111111111111111111111111111111111111111111111111111111111111111111111111111111111111111111111111111111111111111111111111111111111111111111111111111111111111111111111111111111111174"/>
  </w:style>
  <w:style w:type="character" w:customStyle="1" w:styleId="WW-WW8Num1z01111111111111111111111111111111111111111111111111">
    <w:name w:val="WW-WW8Num1z01111111111111111111111111111111111111111111111111"/>
    <w:rPr>
      <w:rFonts w:ascii="Wingdings" w:hAnsi="Wingdings" w:cs="Wingdings"/>
    </w:rPr>
  </w:style>
  <w:style w:type="character" w:customStyle="1" w:styleId="WW-WW8Num2z01111111111111111111111111111111111111111111111111">
    <w:name w:val="WW-WW8Num2z01111111111111111111111111111111111111111111111111"/>
    <w:rPr>
      <w:rFonts w:ascii="Wingdings" w:hAnsi="Wingdings" w:cs="Wingdings"/>
    </w:rPr>
  </w:style>
  <w:style w:type="character" w:customStyle="1" w:styleId="WW-WW8Num3z01111111111111111111111111111111111111111111111111">
    <w:name w:val="WW-WW8Num3z0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3">
    <w:name w:val="WW-Absatz-Standardschriftart111111111111111111111111111111111111111111111111111111111111111111111111111111111111111111111111111111111111111111111111111111111111111111111111111111111111111111111111111111111111111111111111111111111111111111111111111111173"/>
  </w:style>
  <w:style w:type="character" w:customStyle="1" w:styleId="WW-WW8Num1z011111111111111111111111111111111111111111111111111">
    <w:name w:val="WW-WW8Num1z011111111111111111111111111111111111111111111111111"/>
    <w:rPr>
      <w:rFonts w:ascii="Wingdings" w:hAnsi="Wingdings" w:cs="Wingdings"/>
    </w:rPr>
  </w:style>
  <w:style w:type="character" w:customStyle="1" w:styleId="WW-WW8Num2z011111111111111111111111111111111111111111111111111">
    <w:name w:val="WW-WW8Num2z011111111111111111111111111111111111111111111111111"/>
    <w:rPr>
      <w:rFonts w:ascii="Wingdings" w:hAnsi="Wingdings" w:cs="Wingdings"/>
    </w:rPr>
  </w:style>
  <w:style w:type="character" w:customStyle="1" w:styleId="WW-WW8Num3z011111111111111111111111111111111111111111111111111">
    <w:name w:val="WW-WW8Num3z0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2">
    <w:name w:val="WW-Absatz-Standardschriftart111111111111111111111111111111111111111111111111111111111111111111111111111111111111111111111111111111111111111111111111111111111111111111111111111111111111111111111111111111111111111111111111111111111111111111111111111111172"/>
  </w:style>
  <w:style w:type="character" w:customStyle="1" w:styleId="WW-WW8Num1z0111111111111111111111111111111111111111111111111111">
    <w:name w:val="WW-WW8Num1z0111111111111111111111111111111111111111111111111111"/>
    <w:rPr>
      <w:rFonts w:ascii="Wingdings" w:hAnsi="Wingdings" w:cs="Wingdings"/>
    </w:rPr>
  </w:style>
  <w:style w:type="character" w:customStyle="1" w:styleId="WW-WW8Num2z0111111111111111111111111111111111111111111111111111">
    <w:name w:val="WW-WW8Num2z0111111111111111111111111111111111111111111111111111"/>
    <w:rPr>
      <w:rFonts w:ascii="Wingdings" w:hAnsi="Wingdings" w:cs="Wingdings"/>
    </w:rPr>
  </w:style>
  <w:style w:type="character" w:customStyle="1" w:styleId="WW-WW8Num3z0111111111111111111111111111111111111111111111111111">
    <w:name w:val="WW-WW8Num3z0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1">
    <w:name w:val="WW-Absatz-Standardschriftart111111111111111111111111111111111111111111111111111111111111111111111111111111111111111111111111111111111111111111111111111111111111111111111111111111111111111111111111111111111111111111111111111111111111111111111111111111171"/>
  </w:style>
  <w:style w:type="character" w:customStyle="1" w:styleId="WW-WW8Num1z01111111111111111111111111111111111111111111111111111">
    <w:name w:val="WW-WW8Num1z01111111111111111111111111111111111111111111111111111"/>
    <w:rPr>
      <w:rFonts w:ascii="Wingdings" w:hAnsi="Wingdings" w:cs="Wingdings"/>
    </w:rPr>
  </w:style>
  <w:style w:type="character" w:customStyle="1" w:styleId="WW-WW8Num2z01111111111111111111111111111111111111111111111111111">
    <w:name w:val="WW-WW8Num2z01111111111111111111111111111111111111111111111111111"/>
    <w:rPr>
      <w:rFonts w:ascii="Wingdings" w:hAnsi="Wingdings" w:cs="Wingdings"/>
    </w:rPr>
  </w:style>
  <w:style w:type="character" w:customStyle="1" w:styleId="WW-WW8Num3z01111111111111111111111111111111111111111111111111111">
    <w:name w:val="WW-WW8Num3z0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70">
    <w:name w:val="WW-Absatz-Standardschriftart111111111111111111111111111111111111111111111111111111111111111111111111111111111111111111111111111111111111111111111111111111111111111111111111111111111111111111111111111111111111111111111111111111111111111111111111111111170"/>
  </w:style>
  <w:style w:type="character" w:customStyle="1" w:styleId="WW-WW8Num1z011111111111111111111111111111111111111111111111111111">
    <w:name w:val="WW-WW8Num1z011111111111111111111111111111111111111111111111111111"/>
    <w:rPr>
      <w:rFonts w:ascii="Wingdings" w:hAnsi="Wingdings" w:cs="Wingdings"/>
    </w:rPr>
  </w:style>
  <w:style w:type="character" w:customStyle="1" w:styleId="WW-WW8Num2z011111111111111111111111111111111111111111111111111111">
    <w:name w:val="WW-WW8Num2z011111111111111111111111111111111111111111111111111111"/>
    <w:rPr>
      <w:rFonts w:ascii="Wingdings" w:hAnsi="Wingdings" w:cs="Wingdings"/>
    </w:rPr>
  </w:style>
  <w:style w:type="character" w:customStyle="1" w:styleId="WW-WW8Num3z011111111111111111111111111111111111111111111111111111">
    <w:name w:val="WW-WW8Num3z0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9">
    <w:name w:val="WW-Absatz-Standardschriftart111111111111111111111111111111111111111111111111111111111111111111111111111111111111111111111111111111111111111111111111111111111111111111111111111111111111111111111111111111111111111111111111111111111111111111111111111111169"/>
  </w:style>
  <w:style w:type="character" w:customStyle="1" w:styleId="WW-WW8Num1z0111111111111111111111111111111111111111111111111111111">
    <w:name w:val="WW-WW8Num1z0111111111111111111111111111111111111111111111111111111"/>
    <w:rPr>
      <w:rFonts w:ascii="Wingdings" w:hAnsi="Wingdings" w:cs="Wingdings"/>
    </w:rPr>
  </w:style>
  <w:style w:type="character" w:customStyle="1" w:styleId="WW-WW8Num2z0111111111111111111111111111111111111111111111111111111">
    <w:name w:val="WW-WW8Num2z0111111111111111111111111111111111111111111111111111111"/>
    <w:rPr>
      <w:rFonts w:ascii="Wingdings" w:hAnsi="Wingdings" w:cs="Wingdings"/>
    </w:rPr>
  </w:style>
  <w:style w:type="character" w:customStyle="1" w:styleId="WW-WW8Num3z0111111111111111111111111111111111111111111111111111111">
    <w:name w:val="WW-WW8Num3z0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8">
    <w:name w:val="WW-Absatz-Standardschriftart111111111111111111111111111111111111111111111111111111111111111111111111111111111111111111111111111111111111111111111111111111111111111111111111111111111111111111111111111111111111111111111111111111111111111111111111111111168"/>
  </w:style>
  <w:style w:type="character" w:customStyle="1" w:styleId="WW-WW8Num1z01111111111111111111111111111111111111111111111111111111">
    <w:name w:val="WW-WW8Num1z01111111111111111111111111111111111111111111111111111111"/>
    <w:rPr>
      <w:rFonts w:ascii="Wingdings" w:hAnsi="Wingdings" w:cs="Wingdings"/>
    </w:rPr>
  </w:style>
  <w:style w:type="character" w:customStyle="1" w:styleId="WW-WW8Num2z01111111111111111111111111111111111111111111111111111111">
    <w:name w:val="WW-WW8Num2z01111111111111111111111111111111111111111111111111111111"/>
    <w:rPr>
      <w:rFonts w:ascii="Wingdings" w:hAnsi="Wingdings" w:cs="Wingdings"/>
    </w:rPr>
  </w:style>
  <w:style w:type="character" w:customStyle="1" w:styleId="WW-WW8Num3z01111111111111111111111111111111111111111111111111111111">
    <w:name w:val="WW-WW8Num3z0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7">
    <w:name w:val="WW-Absatz-Standardschriftart111111111111111111111111111111111111111111111111111111111111111111111111111111111111111111111111111111111111111111111111111111111111111111111111111111111111111111111111111111111111111111111111111111111111111111111111111111167"/>
  </w:style>
  <w:style w:type="character" w:customStyle="1" w:styleId="WW-WW8Num1z011111111111111111111111111111111111111111111111111111111">
    <w:name w:val="WW-WW8Num1z011111111111111111111111111111111111111111111111111111111"/>
    <w:rPr>
      <w:rFonts w:ascii="Wingdings" w:hAnsi="Wingdings" w:cs="Wingdings"/>
    </w:rPr>
  </w:style>
  <w:style w:type="character" w:customStyle="1" w:styleId="WW-WW8Num2z011111111111111111111111111111111111111111111111111111111">
    <w:name w:val="WW-WW8Num2z011111111111111111111111111111111111111111111111111111111"/>
    <w:rPr>
      <w:rFonts w:ascii="Wingdings" w:hAnsi="Wingdings" w:cs="Wingdings"/>
    </w:rPr>
  </w:style>
  <w:style w:type="character" w:customStyle="1" w:styleId="WW-WW8Num3z011111111111111111111111111111111111111111111111111111111">
    <w:name w:val="WW-WW8Num3z0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6">
    <w:name w:val="WW-Absatz-Standardschriftart111111111111111111111111111111111111111111111111111111111111111111111111111111111111111111111111111111111111111111111111111111111111111111111111111111111111111111111111111111111111111111111111111111111111111111111111111111166"/>
  </w:style>
  <w:style w:type="character" w:customStyle="1" w:styleId="WW-WW8Num1z0111111111111111111111111111111111111111111111111111111111">
    <w:name w:val="WW-WW8Num1z0111111111111111111111111111111111111111111111111111111111"/>
    <w:rPr>
      <w:rFonts w:ascii="Wingdings" w:hAnsi="Wingdings" w:cs="Wingdings"/>
    </w:rPr>
  </w:style>
  <w:style w:type="character" w:customStyle="1" w:styleId="WW-WW8Num2z0111111111111111111111111111111111111111111111111111111111">
    <w:name w:val="WW-WW8Num2z0111111111111111111111111111111111111111111111111111111111"/>
    <w:rPr>
      <w:rFonts w:ascii="Wingdings" w:hAnsi="Wingdings" w:cs="Wingdings"/>
    </w:rPr>
  </w:style>
  <w:style w:type="character" w:customStyle="1" w:styleId="WW-WW8Num3z0111111111111111111111111111111111111111111111111111111111">
    <w:name w:val="WW-WW8Num3z0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5">
    <w:name w:val="WW-Absatz-Standardschriftart111111111111111111111111111111111111111111111111111111111111111111111111111111111111111111111111111111111111111111111111111111111111111111111111111111111111111111111111111111111111111111111111111111111111111111111111111111165"/>
  </w:style>
  <w:style w:type="character" w:customStyle="1" w:styleId="WW-WW8Num1z01111111111111111111111111111111111111111111111111111111111">
    <w:name w:val="WW-WW8Num1z01111111111111111111111111111111111111111111111111111111111"/>
    <w:rPr>
      <w:rFonts w:ascii="Wingdings" w:hAnsi="Wingdings" w:cs="Wingdings"/>
    </w:rPr>
  </w:style>
  <w:style w:type="character" w:customStyle="1" w:styleId="WW-WW8Num2z01111111111111111111111111111111111111111111111111111111111">
    <w:name w:val="WW-WW8Num2z01111111111111111111111111111111111111111111111111111111111"/>
    <w:rPr>
      <w:rFonts w:ascii="Wingdings" w:hAnsi="Wingdings" w:cs="Wingdings"/>
    </w:rPr>
  </w:style>
  <w:style w:type="character" w:customStyle="1" w:styleId="WW-WW8Num3z01111111111111111111111111111111111111111111111111111111111">
    <w:name w:val="WW-WW8Num3z0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4">
    <w:name w:val="WW-Absatz-Standardschriftart111111111111111111111111111111111111111111111111111111111111111111111111111111111111111111111111111111111111111111111111111111111111111111111111111111111111111111111111111111111111111111111111111111111111111111111111111111164"/>
  </w:style>
  <w:style w:type="character" w:customStyle="1" w:styleId="WW-WW8Num1z011111111111111111111111111111111111111111111111111111111111">
    <w:name w:val="WW-WW8Num1z011111111111111111111111111111111111111111111111111111111111"/>
    <w:rPr>
      <w:rFonts w:ascii="Wingdings" w:hAnsi="Wingdings" w:cs="Wingdings"/>
    </w:rPr>
  </w:style>
  <w:style w:type="character" w:customStyle="1" w:styleId="WW-WW8Num2z011111111111111111111111111111111111111111111111111111111111">
    <w:name w:val="WW-WW8Num2z011111111111111111111111111111111111111111111111111111111111"/>
    <w:rPr>
      <w:rFonts w:ascii="Wingdings" w:hAnsi="Wingdings" w:cs="Wingdings"/>
    </w:rPr>
  </w:style>
  <w:style w:type="character" w:customStyle="1" w:styleId="WW-WW8Num3z011111111111111111111111111111111111111111111111111111111111">
    <w:name w:val="WW-WW8Num3z0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3">
    <w:name w:val="WW-Absatz-Standardschriftart111111111111111111111111111111111111111111111111111111111111111111111111111111111111111111111111111111111111111111111111111111111111111111111111111111111111111111111111111111111111111111111111111111111111111111111111111111163"/>
  </w:style>
  <w:style w:type="character" w:customStyle="1" w:styleId="WW-WW8Num1z0111111111111111111111111111111111111111111111111111111111111">
    <w:name w:val="WW-WW8Num1z0111111111111111111111111111111111111111111111111111111111111"/>
    <w:rPr>
      <w:rFonts w:ascii="Wingdings" w:hAnsi="Wingdings" w:cs="Wingdings"/>
    </w:rPr>
  </w:style>
  <w:style w:type="character" w:customStyle="1" w:styleId="WW-WW8Num2z0111111111111111111111111111111111111111111111111111111111111">
    <w:name w:val="WW-WW8Num2z0111111111111111111111111111111111111111111111111111111111111"/>
    <w:rPr>
      <w:rFonts w:ascii="Wingdings" w:hAnsi="Wingdings" w:cs="Wingdings"/>
    </w:rPr>
  </w:style>
  <w:style w:type="character" w:customStyle="1" w:styleId="WW-WW8Num3z0111111111111111111111111111111111111111111111111111111111111">
    <w:name w:val="WW-WW8Num3z0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2">
    <w:name w:val="WW-Absatz-Standardschriftart111111111111111111111111111111111111111111111111111111111111111111111111111111111111111111111111111111111111111111111111111111111111111111111111111111111111111111111111111111111111111111111111111111111111111111111111111111162"/>
  </w:style>
  <w:style w:type="character" w:customStyle="1" w:styleId="WW-WW8Num1z01111111111111111111111111111111111111111111111111111111111111">
    <w:name w:val="WW-WW8Num1z01111111111111111111111111111111111111111111111111111111111111"/>
    <w:rPr>
      <w:rFonts w:ascii="Wingdings" w:hAnsi="Wingdings" w:cs="Wingdings"/>
    </w:rPr>
  </w:style>
  <w:style w:type="character" w:customStyle="1" w:styleId="WW-WW8Num2z01111111111111111111111111111111111111111111111111111111111111">
    <w:name w:val="WW-WW8Num2z01111111111111111111111111111111111111111111111111111111111111"/>
    <w:rPr>
      <w:rFonts w:ascii="Wingdings" w:hAnsi="Wingdings" w:cs="Wingdings"/>
    </w:rPr>
  </w:style>
  <w:style w:type="character" w:customStyle="1" w:styleId="WW-WW8Num3z01111111111111111111111111111111111111111111111111111111111111">
    <w:name w:val="WW-WW8Num3z0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1">
    <w:name w:val="WW-Absatz-Standardschriftart111111111111111111111111111111111111111111111111111111111111111111111111111111111111111111111111111111111111111111111111111111111111111111111111111111111111111111111111111111111111111111111111111111111111111111111111111111161"/>
  </w:style>
  <w:style w:type="character" w:customStyle="1" w:styleId="WW-WW8Num1z011111111111111111111111111111111111111111111111111111111111111">
    <w:name w:val="WW-WW8Num1z011111111111111111111111111111111111111111111111111111111111111"/>
    <w:rPr>
      <w:rFonts w:ascii="Wingdings" w:hAnsi="Wingdings" w:cs="Wingdings"/>
    </w:rPr>
  </w:style>
  <w:style w:type="character" w:customStyle="1" w:styleId="WW-WW8Num2z011111111111111111111111111111111111111111111111111111111111111">
    <w:name w:val="WW-WW8Num2z011111111111111111111111111111111111111111111111111111111111111"/>
    <w:rPr>
      <w:rFonts w:ascii="Wingdings" w:hAnsi="Wingdings" w:cs="Wingdings"/>
    </w:rPr>
  </w:style>
  <w:style w:type="character" w:customStyle="1" w:styleId="WW-WW8Num3z011111111111111111111111111111111111111111111111111111111111111">
    <w:name w:val="WW-WW8Num3z0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60">
    <w:name w:val="WW-Absatz-Standardschriftart111111111111111111111111111111111111111111111111111111111111111111111111111111111111111111111111111111111111111111111111111111111111111111111111111111111111111111111111111111111111111111111111111111111111111111111111111111160"/>
  </w:style>
  <w:style w:type="character" w:customStyle="1" w:styleId="WW-WW8Num1z0111111111111111111111111111111111111111111111111111111111111111">
    <w:name w:val="WW-WW8Num1z0111111111111111111111111111111111111111111111111111111111111111"/>
    <w:rPr>
      <w:rFonts w:ascii="Wingdings" w:hAnsi="Wingdings" w:cs="Wingdings"/>
    </w:rPr>
  </w:style>
  <w:style w:type="character" w:customStyle="1" w:styleId="WW-WW8Num2z0111111111111111111111111111111111111111111111111111111111111111">
    <w:name w:val="WW-WW8Num2z0111111111111111111111111111111111111111111111111111111111111111"/>
    <w:rPr>
      <w:rFonts w:ascii="Wingdings" w:hAnsi="Wingdings" w:cs="Wingdings"/>
    </w:rPr>
  </w:style>
  <w:style w:type="character" w:customStyle="1" w:styleId="WW-WW8Num3z0111111111111111111111111111111111111111111111111111111111111111">
    <w:name w:val="WW-WW8Num3z0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9">
    <w:name w:val="WW-Absatz-Standardschriftart111111111111111111111111111111111111111111111111111111111111111111111111111111111111111111111111111111111111111111111111111111111111111111111111111111111111111111111111111111111111111111111111111111111111111111111111111111159"/>
  </w:style>
  <w:style w:type="character" w:customStyle="1" w:styleId="WW-WW8Num1z01111111111111111111111111111111111111111111111111111111111111111">
    <w:name w:val="WW-WW8Num1z01111111111111111111111111111111111111111111111111111111111111111"/>
    <w:rPr>
      <w:rFonts w:ascii="Wingdings" w:hAnsi="Wingdings" w:cs="Wingdings"/>
    </w:rPr>
  </w:style>
  <w:style w:type="character" w:customStyle="1" w:styleId="WW-WW8Num2z01111111111111111111111111111111111111111111111111111111111111111">
    <w:name w:val="WW-WW8Num2z01111111111111111111111111111111111111111111111111111111111111111"/>
    <w:rPr>
      <w:rFonts w:ascii="Wingdings" w:hAnsi="Wingdings" w:cs="Wingdings"/>
    </w:rPr>
  </w:style>
  <w:style w:type="character" w:customStyle="1" w:styleId="WW-WW8Num3z01111111111111111111111111111111111111111111111111111111111111111">
    <w:name w:val="WW-WW8Num3z0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8">
    <w:name w:val="WW-Absatz-Standardschriftart111111111111111111111111111111111111111111111111111111111111111111111111111111111111111111111111111111111111111111111111111111111111111111111111111111111111111111111111111111111111111111111111111111111111111111111111111111158"/>
  </w:style>
  <w:style w:type="character" w:customStyle="1" w:styleId="WW-WW8Num1z011111111111111111111111111111111111111111111111111111111111111111">
    <w:name w:val="WW-WW8Num1z011111111111111111111111111111111111111111111111111111111111111111"/>
    <w:rPr>
      <w:rFonts w:ascii="Wingdings" w:hAnsi="Wingdings" w:cs="Wingdings"/>
    </w:rPr>
  </w:style>
  <w:style w:type="character" w:customStyle="1" w:styleId="WW-WW8Num2z011111111111111111111111111111111111111111111111111111111111111111">
    <w:name w:val="WW-WW8Num2z011111111111111111111111111111111111111111111111111111111111111111"/>
    <w:rPr>
      <w:rFonts w:ascii="Wingdings" w:hAnsi="Wingdings" w:cs="Wingdings"/>
    </w:rPr>
  </w:style>
  <w:style w:type="character" w:customStyle="1" w:styleId="WW-WW8Num3z011111111111111111111111111111111111111111111111111111111111111111">
    <w:name w:val="WW-WW8Num3z0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7">
    <w:name w:val="WW-Absatz-Standardschriftart111111111111111111111111111111111111111111111111111111111111111111111111111111111111111111111111111111111111111111111111111111111111111111111111111111111111111111111111111111111111111111111111111111111111111111111111111111157"/>
  </w:style>
  <w:style w:type="character" w:customStyle="1" w:styleId="WW-WW8Num1z0111111111111111111111111111111111111111111111111111111111111111111">
    <w:name w:val="WW-WW8Num1z0111111111111111111111111111111111111111111111111111111111111111111"/>
    <w:rPr>
      <w:rFonts w:ascii="Wingdings" w:hAnsi="Wingdings" w:cs="Wingdings"/>
    </w:rPr>
  </w:style>
  <w:style w:type="character" w:customStyle="1" w:styleId="WW-WW8Num2z0111111111111111111111111111111111111111111111111111111111111111111">
    <w:name w:val="WW-WW8Num2z0111111111111111111111111111111111111111111111111111111111111111111"/>
    <w:rPr>
      <w:rFonts w:ascii="Wingdings" w:hAnsi="Wingdings" w:cs="Wingdings"/>
    </w:rPr>
  </w:style>
  <w:style w:type="character" w:customStyle="1" w:styleId="WW-WW8Num3z0111111111111111111111111111111111111111111111111111111111111111111">
    <w:name w:val="WW-WW8Num3z0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6">
    <w:name w:val="WW-Absatz-Standardschriftart111111111111111111111111111111111111111111111111111111111111111111111111111111111111111111111111111111111111111111111111111111111111111111111111111111111111111111111111111111111111111111111111111111111111111111111111111111156"/>
  </w:style>
  <w:style w:type="character" w:customStyle="1" w:styleId="WW-WW8Num1z01111111111111111111111111111111111111111111111111111111111111111111">
    <w:name w:val="WW-WW8Num1z01111111111111111111111111111111111111111111111111111111111111111111"/>
    <w:rPr>
      <w:rFonts w:ascii="Wingdings" w:hAnsi="Wingdings" w:cs="Wingdings"/>
    </w:rPr>
  </w:style>
  <w:style w:type="character" w:customStyle="1" w:styleId="WW-WW8Num2z01111111111111111111111111111111111111111111111111111111111111111111">
    <w:name w:val="WW-WW8Num2z01111111111111111111111111111111111111111111111111111111111111111111"/>
    <w:rPr>
      <w:rFonts w:ascii="Wingdings" w:hAnsi="Wingdings" w:cs="Wingdings"/>
    </w:rPr>
  </w:style>
  <w:style w:type="character" w:customStyle="1" w:styleId="WW-WW8Num3z01111111111111111111111111111111111111111111111111111111111111111111">
    <w:name w:val="WW-WW8Num3z0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5">
    <w:name w:val="WW-Absatz-Standardschriftart111111111111111111111111111111111111111111111111111111111111111111111111111111111111111111111111111111111111111111111111111111111111111111111111111111111111111111111111111111111111111111111111111111111111111111111111111111155"/>
  </w:style>
  <w:style w:type="character" w:customStyle="1" w:styleId="WW-WW8Num1z011111111111111111111111111111111111111111111111111111111111111111111">
    <w:name w:val="WW-WW8Num1z011111111111111111111111111111111111111111111111111111111111111111111"/>
    <w:rPr>
      <w:rFonts w:ascii="Wingdings" w:hAnsi="Wingdings" w:cs="Wingdings"/>
    </w:rPr>
  </w:style>
  <w:style w:type="character" w:customStyle="1" w:styleId="WW-WW8Num2z011111111111111111111111111111111111111111111111111111111111111111111">
    <w:name w:val="WW-WW8Num2z011111111111111111111111111111111111111111111111111111111111111111111"/>
    <w:rPr>
      <w:rFonts w:ascii="Wingdings" w:hAnsi="Wingdings" w:cs="Wingdings"/>
    </w:rPr>
  </w:style>
  <w:style w:type="character" w:customStyle="1" w:styleId="WW-WW8Num3z011111111111111111111111111111111111111111111111111111111111111111111">
    <w:name w:val="WW-WW8Num3z0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4">
    <w:name w:val="WW-Absatz-Standardschriftart111111111111111111111111111111111111111111111111111111111111111111111111111111111111111111111111111111111111111111111111111111111111111111111111111111111111111111111111111111111111111111111111111111111111111111111111111111154"/>
  </w:style>
  <w:style w:type="character" w:customStyle="1" w:styleId="WW-WW8Num1z0111111111111111111111111111111111111111111111111111111111111111111111">
    <w:name w:val="WW-WW8Num1z0111111111111111111111111111111111111111111111111111111111111111111111"/>
    <w:rPr>
      <w:rFonts w:ascii="Wingdings" w:hAnsi="Wingdings" w:cs="Wingdings"/>
    </w:rPr>
  </w:style>
  <w:style w:type="character" w:customStyle="1" w:styleId="WW-WW8Num2z0111111111111111111111111111111111111111111111111111111111111111111111">
    <w:name w:val="WW-WW8Num2z0111111111111111111111111111111111111111111111111111111111111111111111"/>
    <w:rPr>
      <w:rFonts w:ascii="Wingdings" w:hAnsi="Wingdings" w:cs="Wingdings"/>
    </w:rPr>
  </w:style>
  <w:style w:type="character" w:customStyle="1" w:styleId="WW-WW8Num3z0111111111111111111111111111111111111111111111111111111111111111111111">
    <w:name w:val="WW-WW8Num3z0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3">
    <w:name w:val="WW-Absatz-Standardschriftart111111111111111111111111111111111111111111111111111111111111111111111111111111111111111111111111111111111111111111111111111111111111111111111111111111111111111111111111111111111111111111111111111111111111111111111111111111153"/>
  </w:style>
  <w:style w:type="character" w:customStyle="1" w:styleId="WW-WW8Num1z01111111111111111111111111111111111111111111111111111111111111111111111">
    <w:name w:val="WW-WW8Num1z01111111111111111111111111111111111111111111111111111111111111111111111"/>
    <w:rPr>
      <w:rFonts w:ascii="Wingdings" w:hAnsi="Wingdings" w:cs="Wingdings"/>
    </w:rPr>
  </w:style>
  <w:style w:type="character" w:customStyle="1" w:styleId="WW-WW8Num2z01111111111111111111111111111111111111111111111111111111111111111111111">
    <w:name w:val="WW-WW8Num2z01111111111111111111111111111111111111111111111111111111111111111111111"/>
    <w:rPr>
      <w:rFonts w:ascii="Wingdings" w:hAnsi="Wingdings" w:cs="Wingdings"/>
    </w:rPr>
  </w:style>
  <w:style w:type="character" w:customStyle="1" w:styleId="WW-WW8Num3z01111111111111111111111111111111111111111111111111111111111111111111111">
    <w:name w:val="WW-WW8Num3z0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2">
    <w:name w:val="WW-Absatz-Standardschriftart111111111111111111111111111111111111111111111111111111111111111111111111111111111111111111111111111111111111111111111111111111111111111111111111111111111111111111111111111111111111111111111111111111111111111111111111111111152"/>
  </w:style>
  <w:style w:type="character" w:customStyle="1" w:styleId="WW-WW8Num1z011111111111111111111111111111111111111111111111111111111111111111111111">
    <w:name w:val="WW-WW8Num1z011111111111111111111111111111111111111111111111111111111111111111111111"/>
    <w:rPr>
      <w:rFonts w:ascii="Wingdings" w:hAnsi="Wingdings" w:cs="Wingdings"/>
    </w:rPr>
  </w:style>
  <w:style w:type="character" w:customStyle="1" w:styleId="WW-WW8Num2z011111111111111111111111111111111111111111111111111111111111111111111111">
    <w:name w:val="WW-WW8Num2z011111111111111111111111111111111111111111111111111111111111111111111111"/>
    <w:rPr>
      <w:rFonts w:ascii="Wingdings" w:hAnsi="Wingdings" w:cs="Wingdings"/>
    </w:rPr>
  </w:style>
  <w:style w:type="character" w:customStyle="1" w:styleId="WW-WW8Num3z011111111111111111111111111111111111111111111111111111111111111111111111">
    <w:name w:val="WW-WW8Num3z0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1">
    <w:name w:val="WW-Absatz-Standardschriftart111111111111111111111111111111111111111111111111111111111111111111111111111111111111111111111111111111111111111111111111111111111111111111111111111111111111111111111111111111111111111111111111111111111111111111111111111111151"/>
  </w:style>
  <w:style w:type="character" w:customStyle="1" w:styleId="WW-WW8Num1z0111111111111111111111111111111111111111111111111111111111111111111111111">
    <w:name w:val="WW-WW8Num1z0111111111111111111111111111111111111111111111111111111111111111111111111"/>
    <w:rPr>
      <w:rFonts w:ascii="Wingdings" w:hAnsi="Wingdings" w:cs="Wingdings"/>
    </w:rPr>
  </w:style>
  <w:style w:type="character" w:customStyle="1" w:styleId="WW-WW8Num2z0111111111111111111111111111111111111111111111111111111111111111111111111">
    <w:name w:val="WW-WW8Num2z0111111111111111111111111111111111111111111111111111111111111111111111111"/>
    <w:rPr>
      <w:rFonts w:ascii="Wingdings" w:hAnsi="Wingdings" w:cs="Wingdings"/>
    </w:rPr>
  </w:style>
  <w:style w:type="character" w:customStyle="1" w:styleId="WW-WW8Num3z0111111111111111111111111111111111111111111111111111111111111111111111111">
    <w:name w:val="WW-WW8Num3z0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0">
    <w:name w:val="WW-Absatz-Standardschriftart111111111111111111111111111111111111111111111111111111111111111111111111111111111111111111111111111111111111111111111111111111111111111111111111111111111111111111111111111111111111111111111111111111111111111111111111111111150"/>
  </w:style>
  <w:style w:type="character" w:customStyle="1" w:styleId="WW-WW8Num1z01111111111111111111111111111111111111111111111111111111111111111111111111">
    <w:name w:val="WW-WW8Num1z01111111111111111111111111111111111111111111111111111111111111111111111111"/>
    <w:rPr>
      <w:rFonts w:ascii="Wingdings" w:hAnsi="Wingdings" w:cs="Wingdings"/>
    </w:rPr>
  </w:style>
  <w:style w:type="character" w:customStyle="1" w:styleId="WW-WW8Num2z01111111111111111111111111111111111111111111111111111111111111111111111111">
    <w:name w:val="WW-WW8Num2z01111111111111111111111111111111111111111111111111111111111111111111111111"/>
    <w:rPr>
      <w:rFonts w:ascii="Wingdings" w:hAnsi="Wingdings" w:cs="Wingdings"/>
    </w:rPr>
  </w:style>
  <w:style w:type="character" w:customStyle="1" w:styleId="WW-WW8Num3z01111111111111111111111111111111111111111111111111111111111111111111111111">
    <w:name w:val="WW-WW8Num3z0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9">
    <w:name w:val="WW-Absatz-Standardschriftart111111111111111111111111111111111111111111111111111111111111111111111111111111111111111111111111111111111111111111111111111111111111111111111111111111111111111111111111111111111111111111111111111111111111111111111111111111149"/>
  </w:style>
  <w:style w:type="character" w:customStyle="1" w:styleId="WW-WW8Num1z011111111111111111111111111111111111111111111111111111111111111111111111111">
    <w:name w:val="WW-WW8Num1z011111111111111111111111111111111111111111111111111111111111111111111111111"/>
    <w:rPr>
      <w:rFonts w:ascii="Wingdings" w:hAnsi="Wingdings" w:cs="Wingdings"/>
    </w:rPr>
  </w:style>
  <w:style w:type="character" w:customStyle="1" w:styleId="WW-WW8Num2z011111111111111111111111111111111111111111111111111111111111111111111111111">
    <w:name w:val="WW-WW8Num2z011111111111111111111111111111111111111111111111111111111111111111111111111"/>
    <w:rPr>
      <w:rFonts w:ascii="Wingdings" w:hAnsi="Wingdings" w:cs="Wingdings"/>
    </w:rPr>
  </w:style>
  <w:style w:type="character" w:customStyle="1" w:styleId="WW-WW8Num3z011111111111111111111111111111111111111111111111111111111111111111111111111">
    <w:name w:val="WW-WW8Num3z0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8">
    <w:name w:val="WW-Absatz-Standardschriftart111111111111111111111111111111111111111111111111111111111111111111111111111111111111111111111111111111111111111111111111111111111111111111111111111111111111111111111111111111111111111111111111111111111111111111111111111111148"/>
  </w:style>
  <w:style w:type="character" w:customStyle="1" w:styleId="WW-WW8Num1z0111111111111111111111111111111111111111111111111111111111111111111111111111">
    <w:name w:val="WW-WW8Num1z0111111111111111111111111111111111111111111111111111111111111111111111111111"/>
    <w:rPr>
      <w:rFonts w:ascii="Wingdings" w:hAnsi="Wingdings" w:cs="Wingdings"/>
    </w:rPr>
  </w:style>
  <w:style w:type="character" w:customStyle="1" w:styleId="WW-WW8Num2z0111111111111111111111111111111111111111111111111111111111111111111111111111">
    <w:name w:val="WW-WW8Num2z0111111111111111111111111111111111111111111111111111111111111111111111111111"/>
    <w:rPr>
      <w:rFonts w:ascii="Wingdings" w:hAnsi="Wingdings" w:cs="Wingdings"/>
    </w:rPr>
  </w:style>
  <w:style w:type="character" w:customStyle="1" w:styleId="WW-WW8Num3z0111111111111111111111111111111111111111111111111111111111111111111111111111">
    <w:name w:val="WW-WW8Num3z0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7">
    <w:name w:val="WW-Absatz-Standardschriftart111111111111111111111111111111111111111111111111111111111111111111111111111111111111111111111111111111111111111111111111111111111111111111111111111111111111111111111111111111111111111111111111111111111111111111111111111111147"/>
  </w:style>
  <w:style w:type="character" w:customStyle="1" w:styleId="WW-WW8Num1z01111111111111111111111111111111111111111111111111111111111111111111111111111">
    <w:name w:val="WW-WW8Num1z01111111111111111111111111111111111111111111111111111111111111111111111111111"/>
    <w:rPr>
      <w:rFonts w:ascii="Wingdings" w:hAnsi="Wingdings" w:cs="Wingdings"/>
    </w:rPr>
  </w:style>
  <w:style w:type="character" w:customStyle="1" w:styleId="WW-WW8Num2z01111111111111111111111111111111111111111111111111111111111111111111111111111">
    <w:name w:val="WW-WW8Num2z01111111111111111111111111111111111111111111111111111111111111111111111111111"/>
    <w:rPr>
      <w:rFonts w:ascii="Wingdings" w:hAnsi="Wingdings" w:cs="Wingdings"/>
    </w:rPr>
  </w:style>
  <w:style w:type="character" w:customStyle="1" w:styleId="WW-WW8Num3z01111111111111111111111111111111111111111111111111111111111111111111111111111">
    <w:name w:val="WW-WW8Num3z0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6">
    <w:name w:val="WW-Absatz-Standardschriftart111111111111111111111111111111111111111111111111111111111111111111111111111111111111111111111111111111111111111111111111111111111111111111111111111111111111111111111111111111111111111111111111111111111111111111111111111111146"/>
  </w:style>
  <w:style w:type="character" w:customStyle="1" w:styleId="WW-WW8Num1z011111111111111111111111111111111111111111111111111111111111111111111111111111">
    <w:name w:val="WW-WW8Num1z0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
    <w:name w:val="WW-WW8Num2z0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
    <w:name w:val="WW-WW8Num3z0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5">
    <w:name w:val="WW-Absatz-Standardschriftart111111111111111111111111111111111111111111111111111111111111111111111111111111111111111111111111111111111111111111111111111111111111111111111111111111111111111111111111111111111111111111111111111111111111111111111111111111145"/>
  </w:style>
  <w:style w:type="character" w:customStyle="1" w:styleId="WW-WW8Num1z0111111111111111111111111111111111111111111111111111111111111111111111111111111">
    <w:name w:val="WW-WW8Num1z0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
    <w:name w:val="WW-WW8Num2z0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
    <w:name w:val="WW-WW8Num3z0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4">
    <w:name w:val="WW-Absatz-Standardschriftart111111111111111111111111111111111111111111111111111111111111111111111111111111111111111111111111111111111111111111111111111111111111111111111111111111111111111111111111111111111111111111111111111111111111111111111111111111144"/>
  </w:style>
  <w:style w:type="character" w:customStyle="1" w:styleId="WW-WW8Num1z01111111111111111111111111111111111111111111111111111111111111111111111111111111">
    <w:name w:val="WW-WW8Num1z0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
    <w:name w:val="WW-WW8Num2z0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
    <w:name w:val="WW-WW8Num3z0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3">
    <w:name w:val="WW-Absatz-Standardschriftart111111111111111111111111111111111111111111111111111111111111111111111111111111111111111111111111111111111111111111111111111111111111111111111111111111111111111111111111111111111111111111111111111111111111111111111111111111143"/>
  </w:style>
  <w:style w:type="character" w:customStyle="1" w:styleId="WW-WW8Num1z011111111111111111111111111111111111111111111111111111111111111111111111111111111">
    <w:name w:val="WW-WW8Num1z0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
    <w:name w:val="WW-WW8Num2z0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
    <w:name w:val="WW-WW8Num3z0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2">
    <w:name w:val="WW-Absatz-Standardschriftart111111111111111111111111111111111111111111111111111111111111111111111111111111111111111111111111111111111111111111111111111111111111111111111111111111111111111111111111111111111111111111111111111111111111111111111111111111142"/>
  </w:style>
  <w:style w:type="character" w:customStyle="1" w:styleId="WW-WW8Num1z0111111111111111111111111111111111111111111111111111111111111111111111111111111111">
    <w:name w:val="WW-WW8Num1z0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
    <w:name w:val="WW-WW8Num2z0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
    <w:name w:val="WW-WW8Num3z0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1">
    <w:name w:val="WW-Absatz-Standardschriftart111111111111111111111111111111111111111111111111111111111111111111111111111111111111111111111111111111111111111111111111111111111111111111111111111111111111111111111111111111111111111111111111111111111111111111111111111111141"/>
  </w:style>
  <w:style w:type="character" w:customStyle="1" w:styleId="WW-WW8Num1z01111111111111111111111111111111111111111111111111111111111111111111111111111111111">
    <w:name w:val="WW-WW8Num1z0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
    <w:name w:val="WW-WW8Num2z0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
    <w:name w:val="WW-WW8Num3z0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0">
    <w:name w:val="WW-Absatz-Standardschriftart111111111111111111111111111111111111111111111111111111111111111111111111111111111111111111111111111111111111111111111111111111111111111111111111111111111111111111111111111111111111111111111111111111111111111111111111111111140"/>
  </w:style>
  <w:style w:type="character" w:customStyle="1" w:styleId="WW-WW8Num1z011111111111111111111111111111111111111111111111111111111111111111111111111111111111">
    <w:name w:val="WW-WW8Num1z0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
    <w:name w:val="WW-WW8Num2z0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
    <w:name w:val="WW-WW8Num3z0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9">
    <w:name w:val="WW-Absatz-Standardschriftart111111111111111111111111111111111111111111111111111111111111111111111111111111111111111111111111111111111111111111111111111111111111111111111111111111111111111111111111111111111111111111111111111111111111111111111111111111139"/>
  </w:style>
  <w:style w:type="character" w:customStyle="1" w:styleId="WW-WW8Num1z0111111111111111111111111111111111111111111111111111111111111111111111111111111111111">
    <w:name w:val="WW-WW8Num1z0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
    <w:name w:val="WW-WW8Num2z0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
    <w:name w:val="WW-WW8Num3z0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8">
    <w:name w:val="WW-Absatz-Standardschriftart111111111111111111111111111111111111111111111111111111111111111111111111111111111111111111111111111111111111111111111111111111111111111111111111111111111111111111111111111111111111111111111111111111111111111111111111111111138"/>
  </w:style>
  <w:style w:type="character" w:customStyle="1" w:styleId="WW-WW8Num1z01111111111111111111111111111111111111111111111111111111111111111111111111111111111111">
    <w:name w:val="WW-WW8Num1z0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
    <w:name w:val="WW-WW8Num2z0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
    <w:name w:val="WW-WW8Num3z0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7">
    <w:name w:val="WW-Absatz-Standardschriftart111111111111111111111111111111111111111111111111111111111111111111111111111111111111111111111111111111111111111111111111111111111111111111111111111111111111111111111111111111111111111111111111111111111111111111111111111111137"/>
  </w:style>
  <w:style w:type="character" w:customStyle="1" w:styleId="WW-WW8Num1z011111111111111111111111111111111111111111111111111111111111111111111111111111111111111">
    <w:name w:val="WW-WW8Num1z0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
    <w:name w:val="WW-WW8Num2z0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
    <w:name w:val="WW-WW8Num3z0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6">
    <w:name w:val="WW-Absatz-Standardschriftart111111111111111111111111111111111111111111111111111111111111111111111111111111111111111111111111111111111111111111111111111111111111111111111111111111111111111111111111111111111111111111111111111111111111111111111111111111136"/>
  </w:style>
  <w:style w:type="character" w:customStyle="1" w:styleId="WW-WW8Num1z0111111111111111111111111111111111111111111111111111111111111111111111111111111111111111">
    <w:name w:val="WW-WW8Num1z0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
    <w:name w:val="WW-WW8Num2z0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
    <w:name w:val="WW-WW8Num3z0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5">
    <w:name w:val="WW-Absatz-Standardschriftart111111111111111111111111111111111111111111111111111111111111111111111111111111111111111111111111111111111111111111111111111111111111111111111111111111111111111111111111111111111111111111111111111111111111111111111111111111135"/>
  </w:style>
  <w:style w:type="character" w:customStyle="1" w:styleId="WW-WW8Num1z01111111111111111111111111111111111111111111111111111111111111111111111111111111111111111">
    <w:name w:val="WW-WW8Num1z0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
    <w:name w:val="WW-WW8Num2z0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
    <w:name w:val="WW-WW8Num3z0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4">
    <w:name w:val="WW-Absatz-Standardschriftart111111111111111111111111111111111111111111111111111111111111111111111111111111111111111111111111111111111111111111111111111111111111111111111111111111111111111111111111111111111111111111111111111111111111111111111111111111134"/>
  </w:style>
  <w:style w:type="character" w:customStyle="1" w:styleId="WW-WW8Num1z011111111111111111111111111111111111111111111111111111111111111111111111111111111111111111">
    <w:name w:val="WW-WW8Num1z0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
    <w:name w:val="WW-WW8Num2z0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
    <w:name w:val="WW-WW8Num3z0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3">
    <w:name w:val="WW-Absatz-Standardschriftart111111111111111111111111111111111111111111111111111111111111111111111111111111111111111111111111111111111111111111111111111111111111111111111111111111111111111111111111111111111111111111111111111111111111111111111111111111133"/>
  </w:style>
  <w:style w:type="character" w:customStyle="1" w:styleId="WW-WW8Num1z0111111111111111111111111111111111111111111111111111111111111111111111111111111111111111111">
    <w:name w:val="WW-WW8Num1z0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
    <w:name w:val="WW-WW8Num2z0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
    <w:name w:val="WW-WW8Num3z0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2">
    <w:name w:val="WW-Absatz-Standardschriftart111111111111111111111111111111111111111111111111111111111111111111111111111111111111111111111111111111111111111111111111111111111111111111111111111111111111111111111111111111111111111111111111111111111111111111111111111111132"/>
  </w:style>
  <w:style w:type="character" w:customStyle="1" w:styleId="WW-WW8Num1z01111111111111111111111111111111111111111111111111111111111111111111111111111111111111111111">
    <w:name w:val="WW-WW8Num1z0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
    <w:name w:val="WW-WW8Num2z0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
    <w:name w:val="WW-WW8Num3z0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1">
    <w:name w:val="WW-Absatz-Standardschriftart111111111111111111111111111111111111111111111111111111111111111111111111111111111111111111111111111111111111111111111111111111111111111111111111111111111111111111111111111111111111111111111111111111111111111111111111111111131"/>
  </w:style>
  <w:style w:type="character" w:customStyle="1" w:styleId="WW-WW8Num1z011111111111111111111111111111111111111111111111111111111111111111111111111111111111111111111">
    <w:name w:val="WW-WW8Num1z0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
    <w:name w:val="WW-WW8Num2z0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
    <w:name w:val="WW-WW8Num3z0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0">
    <w:name w:val="WW-Absatz-Standardschriftart111111111111111111111111111111111111111111111111111111111111111111111111111111111111111111111111111111111111111111111111111111111111111111111111111111111111111111111111111111111111111111111111111111111111111111111111111111130"/>
  </w:style>
  <w:style w:type="character" w:customStyle="1" w:styleId="WW-WW8Num1z0111111111111111111111111111111111111111111111111111111111111111111111111111111111111111111111">
    <w:name w:val="WW-WW8Num1z0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
    <w:name w:val="WW-WW8Num2z0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
    <w:name w:val="WW-WW8Num3z0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9">
    <w:name w:val="WW-Absatz-Standardschriftart111111111111111111111111111111111111111111111111111111111111111111111111111111111111111111111111111111111111111111111111111111111111111111111111111111111111111111111111111111111111111111111111111111111111111111111111111111129"/>
  </w:style>
  <w:style w:type="character" w:customStyle="1" w:styleId="WW-WW8Num1z01111111111111111111111111111111111111111111111111111111111111111111111111111111111111111111111">
    <w:name w:val="WW-WW8Num1z0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
    <w:name w:val="WW-WW8Num2z0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
    <w:name w:val="WW-WW8Num3z0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8">
    <w:name w:val="WW-Absatz-Standardschriftart111111111111111111111111111111111111111111111111111111111111111111111111111111111111111111111111111111111111111111111111111111111111111111111111111111111111111111111111111111111111111111111111111111111111111111111111111111128"/>
  </w:style>
  <w:style w:type="character" w:customStyle="1" w:styleId="WW-WW8Num1z011111111111111111111111111111111111111111111111111111111111111111111111111111111111111111111111">
    <w:name w:val="WW-WW8Num1z0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
    <w:name w:val="WW-WW8Num2z0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
    <w:name w:val="WW-WW8Num3z0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7">
    <w:name w:val="WW-Absatz-Standardschriftart111111111111111111111111111111111111111111111111111111111111111111111111111111111111111111111111111111111111111111111111111111111111111111111111111111111111111111111111111111111111111111111111111111111111111111111111111111127"/>
  </w:style>
  <w:style w:type="character" w:customStyle="1" w:styleId="WW-WW8Num1z0111111111111111111111111111111111111111111111111111111111111111111111111111111111111111111111111">
    <w:name w:val="WW-WW8Num1z0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
    <w:name w:val="WW-WW8Num2z0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
    <w:name w:val="WW-WW8Num3z0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6">
    <w:name w:val="WW-Absatz-Standardschriftart111111111111111111111111111111111111111111111111111111111111111111111111111111111111111111111111111111111111111111111111111111111111111111111111111111111111111111111111111111111111111111111111111111111111111111111111111111126"/>
  </w:style>
  <w:style w:type="character" w:customStyle="1" w:styleId="WW-WW8Num1z01111111111111111111111111111111111111111111111111111111111111111111111111111111111111111111111111">
    <w:name w:val="WW-WW8Num1z0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
    <w:name w:val="WW-WW8Num2z0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
    <w:name w:val="WW-WW8Num3z0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5">
    <w:name w:val="WW-Absatz-Standardschriftart111111111111111111111111111111111111111111111111111111111111111111111111111111111111111111111111111111111111111111111111111111111111111111111111111111111111111111111111111111111111111111111111111111111111111111111111111111125"/>
  </w:style>
  <w:style w:type="character" w:customStyle="1" w:styleId="WW-WW8Num1z011111111111111111111111111111111111111111111111111111111111111111111111111111111111111111111111111">
    <w:name w:val="WW-WW8Num1z0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
    <w:name w:val="WW-WW8Num2z0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
    <w:name w:val="WW-WW8Num3z0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4">
    <w:name w:val="WW-Absatz-Standardschriftart111111111111111111111111111111111111111111111111111111111111111111111111111111111111111111111111111111111111111111111111111111111111111111111111111111111111111111111111111111111111111111111111111111111111111111111111111111124"/>
  </w:style>
  <w:style w:type="character" w:customStyle="1" w:styleId="WW-WW8Num1z0111111111111111111111111111111111111111111111111111111111111111111111111111111111111111111111111111">
    <w:name w:val="WW-WW8Num1z0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
    <w:name w:val="WW-WW8Num2z0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
    <w:name w:val="WW-WW8Num3z0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3">
    <w:name w:val="WW-Absatz-Standardschriftart111111111111111111111111111111111111111111111111111111111111111111111111111111111111111111111111111111111111111111111111111111111111111111111111111111111111111111111111111111111111111111111111111111111111111111111111111111123"/>
  </w:style>
  <w:style w:type="character" w:customStyle="1" w:styleId="WW-WW8Num1z01111111111111111111111111111111111111111111111111111111111111111111111111111111111111111111111111111">
    <w:name w:val="WW-WW8Num1z0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
    <w:name w:val="WW-WW8Num2z0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
    <w:name w:val="WW-WW8Num3z0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2">
    <w:name w:val="WW-Absatz-Standardschriftart111111111111111111111111111111111111111111111111111111111111111111111111111111111111111111111111111111111111111111111111111111111111111111111111111111111111111111111111111111111111111111111111111111111111111111111111111111122"/>
  </w:style>
  <w:style w:type="character" w:customStyle="1" w:styleId="WW-WW8Num1z011111111111111111111111111111111111111111111111111111111111111111111111111111111111111111111111111111">
    <w:name w:val="WW-WW8Num1z0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
    <w:name w:val="WW-WW8Num2z0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
    <w:name w:val="WW-WW8Num3z0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1">
    <w:name w:val="WW-Absatz-Standardschriftart111111111111111111111111111111111111111111111111111111111111111111111111111111111111111111111111111111111111111111111111111111111111111111111111111111111111111111111111111111111111111111111111111111111111111111111111111111121"/>
  </w:style>
  <w:style w:type="character" w:customStyle="1" w:styleId="WW-WW8Num1z0111111111111111111111111111111111111111111111111111111111111111111111111111111111111111111111111111111">
    <w:name w:val="WW-WW8Num1z0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
    <w:name w:val="WW-WW8Num2z0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
    <w:name w:val="WW-WW8Num3z0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0">
    <w:name w:val="WW-Absatz-Standardschriftart111111111111111111111111111111111111111111111111111111111111111111111111111111111111111111111111111111111111111111111111111111111111111111111111111111111111111111111111111111111111111111111111111111111111111111111111111111120"/>
  </w:style>
  <w:style w:type="character" w:customStyle="1" w:styleId="WW-WW8Num1z01111111111111111111111111111111111111111111111111111111111111111111111111111111111111111111111111111111">
    <w:name w:val="WW-WW8Num1z0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
    <w:name w:val="WW-WW8Num2z0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
    <w:name w:val="WW-WW8Num3z0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0">
    <w:name w:val="WW-Absatz-Standardschriftart111111111111111111111111111111111111111111111111111111111111111111111111111111111111111111111111111111111111111111111111111111111111111111111111111111111111111111111111111111111111111111111111111111111111111111111111111111110"/>
  </w:style>
  <w:style w:type="character" w:customStyle="1" w:styleId="WW-WW8Num1z011111111111111111111111111111111111111111111111111111111111111111111111111111111111111111111111111111111">
    <w:name w:val="WW-WW8Num1z0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
    <w:name w:val="WW-WW8Num2z0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
    <w:name w:val="WW-WW8Num3z0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9">
    <w:name w:val="WW-Absatz-Standardschriftart111111111111111111111111111111111111111111111111111111111111111111111111111111111111111111111111111111111111111111111111111111111111111111111111111111111111111111111111111111111111111111111111111111111111111111111111111111119"/>
  </w:style>
  <w:style w:type="character" w:customStyle="1" w:styleId="WW-WW8Num1z0111111111111111111111111111111111111111111111111111111111111111111111111111111111111111111111111111111111">
    <w:name w:val="WW-WW8Num1z0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
    <w:name w:val="WW-WW8Num2z0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
    <w:name w:val="WW-WW8Num3z0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8">
    <w:name w:val="WW-Absatz-Standardschriftart111111111111111111111111111111111111111111111111111111111111111111111111111111111111111111111111111111111111111111111111111111111111111111111111111111111111111111111111111111111111111111111111111111111111111111111111111111118"/>
  </w:style>
  <w:style w:type="character" w:customStyle="1" w:styleId="WW-WW8Num1z01111111111111111111111111111111111111111111111111111111111111111111111111111111111111111111111111111111111">
    <w:name w:val="WW-WW8Num1z0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
    <w:name w:val="WW-WW8Num2z0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
    <w:name w:val="WW-WW8Num3z0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7">
    <w:name w:val="WW-Absatz-Standardschriftart111111111111111111111111111111111111111111111111111111111111111111111111111111111111111111111111111111111111111111111111111111111111111111111111111111111111111111111111111111111111111111111111111111111111111111111111111111117"/>
  </w:style>
  <w:style w:type="character" w:customStyle="1" w:styleId="WW-WW8Num1z011111111111111111111111111111111111111111111111111111111111111111111111111111111111111111111111111111111111">
    <w:name w:val="WW-WW8Num1z0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
    <w:name w:val="WW-WW8Num2z0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
    <w:name w:val="WW-WW8Num3z01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6">
    <w:name w:val="WW-Absatz-Standardschriftart111111111111111111111111111111111111111111111111111111111111111111111111111111111111111111111111111111111111111111111111111111111111111111111111111111111111111111111111111111111111111111111111111111111111111111111111111111116"/>
  </w:style>
  <w:style w:type="character" w:customStyle="1" w:styleId="WW-WW8Num1z0111111111111111111111111111111111111111111111111111111111111111111111111111111111111111111111111111111111111">
    <w:name w:val="WW-WW8Num1z0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
    <w:name w:val="WW-WW8Num2z01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1">
    <w:name w:val="WW-WW8Num3z011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5">
    <w:name w:val="WW-Absatz-Standardschriftart111111111111111111111111111111111111111111111111111111111111111111111111111111111111111111111111111111111111111111111111111111111111111111111111111111111111111111111111111111111111111111111111111111111111111111111111111111115"/>
  </w:style>
  <w:style w:type="character" w:customStyle="1" w:styleId="WW-WW8Num1z01111111111111111111111111111111111111111111111111111111111111111111111111111111111111111111111111111111111111">
    <w:name w:val="WW-WW8Num1z01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1">
    <w:name w:val="WW-WW8Num2z011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11">
    <w:name w:val="WW-WW8Num3z0111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4">
    <w:name w:val="WW-Absatz-Standardschriftart111111111111111111111111111111111111111111111111111111111111111111111111111111111111111111111111111111111111111111111111111111111111111111111111111111111111111111111111111111111111111111111111111111111111111111111111111111114"/>
  </w:style>
  <w:style w:type="character" w:customStyle="1" w:styleId="WW-WW8Num1z011111111111111111111111111111111111111111111111111111111111111111111111111111111111111111111111111111111111111">
    <w:name w:val="WW-WW8Num1z011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11">
    <w:name w:val="WW-WW8Num2z0111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111">
    <w:name w:val="WW-WW8Num3z01111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3">
    <w:name w:val="WW-Absatz-Standardschriftart111111111111111111111111111111111111111111111111111111111111111111111111111111111111111111111111111111111111111111111111111111111111111111111111111111111111111111111111111111111111111111111111111111111111111111111111111111113"/>
  </w:style>
  <w:style w:type="character" w:customStyle="1" w:styleId="WW-WW8Num1z0111111111111111111111111111111111111111111111111111111111111111111111111111111111111111111111111111111111111111">
    <w:name w:val="WW-WW8Num1z0111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111">
    <w:name w:val="WW-WW8Num2z01111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1111">
    <w:name w:val="WW-WW8Num3z0111111111111111111111111111111111111111111111111111111111111111111111111111111111111111111111111111111111111111"/>
    <w:rPr>
      <w:rFonts w:ascii="Wingdings" w:hAnsi="Wingdings" w:cs="Wingdings"/>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2">
    <w:name w:val="WW-Absatz-Standardschriftart111111111111111111111111111111111111111111111111111111111111111111111111111111111111111111111111111111111111111111111111111111111111111111111111111111111111111111111111111111111111111111111111111111111111111111111111111111112"/>
  </w:style>
  <w:style w:type="character" w:customStyle="1" w:styleId="WW-WW8Num1z01111111111111111111111111111111111111111111111111111111111111111111111111111111111111111111111111111111111111111">
    <w:name w:val="WW-WW8Num1z01111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1111">
    <w:name w:val="WW-WW8Num2z01111111111111111111111111111111111111111111111111111111111111111111111111111111111111111111111111111111111111111"/>
    <w:rPr>
      <w:rFonts w:ascii="Wingdings" w:hAnsi="Wingdings" w:cs="Wingdings"/>
    </w:rPr>
  </w:style>
  <w:style w:type="character" w:customStyle="1" w:styleId="WW-WW8Num3z01111111111111111111111111111111111111111111111111111111111111111111111111111111111111111111111111111111111111111">
    <w:name w:val="WW-WW8Num3z01111111111111111111111111111111111111111111111111111111111111111111111111111111111111111111111111111111111111111"/>
    <w:rPr>
      <w:rFonts w:ascii="Wingdings" w:hAnsi="Wingdings" w:cs="Wingdings"/>
    </w:rPr>
  </w:style>
  <w:style w:type="character" w:customStyle="1" w:styleId="WW-Fontepargpadro">
    <w:name w:val="WW-Fonte parág. padrão"/>
  </w:style>
  <w:style w:type="character" w:customStyle="1" w:styleId="WW-WW8Num1z011111111111111111111111111111111111111111111111111111111111111111111111111111111111111111111111111111111111111111">
    <w:name w:val="WW-WW8Num1z011111111111111111111111111111111111111111111111111111111111111111111111111111111111111111111111111111111111111111"/>
    <w:rPr>
      <w:rFonts w:ascii="Wingdings" w:hAnsi="Wingdings" w:cs="Wingdings"/>
    </w:rPr>
  </w:style>
  <w:style w:type="character" w:customStyle="1" w:styleId="WW-WW8Num2z011111111111111111111111111111111111111111111111111111111111111111111111111111111111111111111111111111111111111111">
    <w:name w:val="WW-WW8Num2z011111111111111111111111111111111111111111111111111111111111111111111111111111111111111111111111111111111111111111"/>
    <w:rPr>
      <w:rFonts w:ascii="Symbol" w:hAnsi="Symbol" w:cs="Symbol"/>
      <w:color w:val="auto"/>
    </w:rPr>
  </w:style>
  <w:style w:type="character" w:customStyle="1" w:styleId="WW-WW8Num3z011111111111111111111111111111111111111111111111111111111111111111111111111111111111111111111111111111111111111111">
    <w:name w:val="WW-WW8Num3z011111111111111111111111111111111111111111111111111111111111111111111111111111111111111111111111111111111111111111"/>
    <w:rPr>
      <w:rFonts w:ascii="Wingdings" w:hAnsi="Wingdings" w:cs="Wingdings"/>
    </w:rPr>
  </w:style>
  <w:style w:type="character" w:customStyle="1" w:styleId="WW8Num7z0">
    <w:name w:val="WW8Num7z0"/>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4z0">
    <w:name w:val="WW8Num14z0"/>
    <w:rPr>
      <w:rFonts w:ascii="Wingdings" w:hAnsi="Wingdings" w:cs="Wingdings"/>
    </w:rPr>
  </w:style>
  <w:style w:type="character" w:customStyle="1" w:styleId="WW8Num14z1">
    <w:name w:val="WW8Num14z1"/>
    <w:rPr>
      <w:rFonts w:ascii="Symbol" w:hAnsi="Symbol" w:cs="Symbol"/>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Wingdings" w:hAnsi="Wingdings" w:cs="Wingdings"/>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Wingdings" w:hAnsi="Wingdings" w:cs="Wingdings"/>
    </w:rPr>
  </w:style>
  <w:style w:type="character" w:customStyle="1" w:styleId="WW8Num31z0">
    <w:name w:val="WW8Num31z0"/>
    <w:rPr>
      <w:rFonts w:ascii="Wingdings" w:hAnsi="Wingdings" w:cs="Wingdings"/>
    </w:rPr>
  </w:style>
  <w:style w:type="character" w:customStyle="1" w:styleId="WW8Num31z1">
    <w:name w:val="WW8Num31z1"/>
    <w:rPr>
      <w:rFonts w:ascii="Courier New" w:hAnsi="Courier New" w:cs="Courier New"/>
    </w:rPr>
  </w:style>
  <w:style w:type="character" w:customStyle="1" w:styleId="WW8Num31z3">
    <w:name w:val="WW8Num31z3"/>
    <w:rPr>
      <w:rFonts w:ascii="Symbol" w:hAnsi="Symbol" w:cs="Symbol"/>
    </w:rPr>
  </w:style>
  <w:style w:type="character" w:customStyle="1" w:styleId="WW8Num33z0">
    <w:name w:val="WW8Num33z0"/>
    <w:rPr>
      <w:rFonts w:ascii="Wingdings" w:hAnsi="Wingdings" w:cs="Wingdings"/>
    </w:rPr>
  </w:style>
  <w:style w:type="character" w:customStyle="1" w:styleId="WW8Num34z1">
    <w:name w:val="WW8Num34z1"/>
    <w:rPr>
      <w:rFonts w:ascii="Wingdings" w:hAnsi="Wingdings" w:cs="Wingdings"/>
    </w:rPr>
  </w:style>
  <w:style w:type="character" w:customStyle="1" w:styleId="WW8Num35z0">
    <w:name w:val="WW8Num35z0"/>
    <w:rPr>
      <w:rFonts w:ascii="Wingdings" w:hAnsi="Wingdings" w:cs="Wingdings"/>
    </w:rPr>
  </w:style>
  <w:style w:type="character" w:customStyle="1" w:styleId="WW8Num36z0">
    <w:name w:val="WW8Num36z0"/>
    <w:rPr>
      <w:rFonts w:ascii="Symbol" w:hAnsi="Symbol" w:cs="Symbol"/>
      <w:color w:val="auto"/>
    </w:rPr>
  </w:style>
  <w:style w:type="character" w:customStyle="1" w:styleId="WW8Num37z0">
    <w:name w:val="WW8Num37z0"/>
    <w:rPr>
      <w:rFonts w:ascii="Wingdings" w:hAnsi="Wingdings" w:cs="Wingdings"/>
    </w:rPr>
  </w:style>
  <w:style w:type="character" w:customStyle="1" w:styleId="WW8Num39z0">
    <w:name w:val="WW8Num39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Wingdings" w:hAnsi="Wingdings" w:cs="Wingdings"/>
    </w:rPr>
  </w:style>
  <w:style w:type="character" w:customStyle="1" w:styleId="WW8Num44z0">
    <w:name w:val="WW8Num44z0"/>
    <w:rPr>
      <w:rFonts w:ascii="Wingdings" w:hAnsi="Wingdings" w:cs="Wingdings"/>
    </w:rPr>
  </w:style>
  <w:style w:type="character" w:customStyle="1" w:styleId="WW8Num46z0">
    <w:name w:val="WW8Num46z0"/>
    <w:rPr>
      <w:rFonts w:ascii="Wingdings" w:hAnsi="Wingdings" w:cs="Wingdings"/>
    </w:rPr>
  </w:style>
  <w:style w:type="character" w:customStyle="1" w:styleId="WW8Num47z0">
    <w:name w:val="WW8Num47z0"/>
    <w:rPr>
      <w:rFonts w:ascii="Times New Roman" w:hAnsi="Times New Roman" w:cs="Times New Roman"/>
    </w:rPr>
  </w:style>
  <w:style w:type="character" w:customStyle="1" w:styleId="WW8Num48z0">
    <w:name w:val="WW8Num48z0"/>
    <w:rPr>
      <w:rFonts w:ascii="Symbol" w:hAnsi="Symbol" w:cs="Symbol"/>
    </w:rPr>
  </w:style>
  <w:style w:type="character" w:customStyle="1" w:styleId="WW8Num49z0">
    <w:name w:val="WW8Num49z0"/>
    <w:rPr>
      <w:rFonts w:ascii="Wingdings" w:hAnsi="Wingdings" w:cs="Wingdings"/>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Wingdings" w:hAnsi="Wingdings" w:cs="Wingdings"/>
    </w:rPr>
  </w:style>
  <w:style w:type="character" w:customStyle="1" w:styleId="WW8Num53z0">
    <w:name w:val="WW8Num53z0"/>
    <w:rPr>
      <w:rFonts w:ascii="Wingdings" w:hAnsi="Wingdings" w:cs="Wingdings"/>
    </w:rPr>
  </w:style>
  <w:style w:type="character" w:customStyle="1" w:styleId="WW8Num55z0">
    <w:name w:val="WW8Num55z0"/>
    <w:rPr>
      <w:rFonts w:ascii="Wingdings" w:hAnsi="Wingdings" w:cs="Wingdings"/>
    </w:rPr>
  </w:style>
  <w:style w:type="character" w:customStyle="1" w:styleId="WW8Num56z0">
    <w:name w:val="WW8Num56z0"/>
    <w:rPr>
      <w:rFonts w:ascii="Wingdings" w:hAnsi="Wingdings" w:cs="Wingdings"/>
    </w:rPr>
  </w:style>
  <w:style w:type="character" w:customStyle="1" w:styleId="WW8Num59z0">
    <w:name w:val="WW8Num59z0"/>
    <w:rPr>
      <w:rFonts w:ascii="Wingdings" w:hAnsi="Wingdings" w:cs="Wingdings"/>
    </w:rPr>
  </w:style>
  <w:style w:type="character" w:customStyle="1" w:styleId="WW8Num60z0">
    <w:name w:val="WW8Num60z0"/>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0">
    <w:name w:val="WW8Num62z0"/>
    <w:rPr>
      <w:rFonts w:ascii="Wingdings" w:hAnsi="Wingdings" w:cs="Wingdings"/>
    </w:rPr>
  </w:style>
  <w:style w:type="character" w:customStyle="1" w:styleId="WW8Num63z0">
    <w:name w:val="WW8Num63z0"/>
    <w:rPr>
      <w:rFonts w:ascii="Wingdings" w:hAnsi="Wingdings" w:cs="Wingdings"/>
    </w:rPr>
  </w:style>
  <w:style w:type="character" w:customStyle="1" w:styleId="WW8Num65z0">
    <w:name w:val="WW8Num65z0"/>
    <w:rPr>
      <w:rFonts w:ascii="Symbol" w:hAnsi="Symbol" w:cs="Symbol"/>
      <w:color w:val="auto"/>
    </w:rPr>
  </w:style>
  <w:style w:type="character" w:customStyle="1" w:styleId="WW8Num66z0">
    <w:name w:val="WW8Num66z0"/>
    <w:rPr>
      <w:rFonts w:ascii="Times New Roman" w:hAnsi="Times New Roman" w:cs="Times New Roman"/>
    </w:rPr>
  </w:style>
  <w:style w:type="character" w:customStyle="1" w:styleId="WW8Num67z0">
    <w:name w:val="WW8Num67z0"/>
    <w:rPr>
      <w:rFonts w:ascii="Wingdings" w:hAnsi="Wingdings" w:cs="Wingdings"/>
    </w:rPr>
  </w:style>
  <w:style w:type="character" w:customStyle="1" w:styleId="WW8Num70z0">
    <w:name w:val="WW8Num70z0"/>
    <w:rPr>
      <w:rFonts w:ascii="Wingdings" w:hAnsi="Wingdings" w:cs="Wingdings"/>
    </w:rPr>
  </w:style>
  <w:style w:type="character" w:customStyle="1" w:styleId="WW8Num71z0">
    <w:name w:val="WW8Num71z0"/>
    <w:rPr>
      <w:rFonts w:ascii="Wingdings" w:hAnsi="Wingdings" w:cs="Wingdings"/>
    </w:rPr>
  </w:style>
  <w:style w:type="character" w:customStyle="1" w:styleId="WW8Num71z1">
    <w:name w:val="WW8Num71z1"/>
    <w:rPr>
      <w:rFonts w:ascii="Courier New" w:hAnsi="Courier New" w:cs="Courier New"/>
    </w:rPr>
  </w:style>
  <w:style w:type="character" w:customStyle="1" w:styleId="WW8Num71z3">
    <w:name w:val="WW8Num71z3"/>
    <w:rPr>
      <w:rFonts w:ascii="Symbol" w:hAnsi="Symbol" w:cs="Symbol"/>
    </w:rPr>
  </w:style>
  <w:style w:type="character" w:customStyle="1" w:styleId="WW8Num72z0">
    <w:name w:val="WW8Num72z0"/>
    <w:rPr>
      <w:rFonts w:ascii="Wingdings" w:hAnsi="Wingdings" w:cs="Wingdings"/>
      <w:color w:val="auto"/>
    </w:rPr>
  </w:style>
  <w:style w:type="character" w:customStyle="1" w:styleId="WW-Fontepargpadro1">
    <w:name w:val="WW-Fonte parág. padrão1"/>
  </w:style>
  <w:style w:type="character" w:styleId="Hyperlink">
    <w:name w:val="Hyperlink"/>
    <w:rPr>
      <w:color w:val="0000FF"/>
      <w:u w:val="single"/>
    </w:rPr>
  </w:style>
  <w:style w:type="character" w:styleId="Nmerodepgina">
    <w:name w:val="page number"/>
    <w:basedOn w:val="WW-Fontepargpadro1"/>
  </w:style>
  <w:style w:type="character" w:styleId="Nmerodelinha">
    <w:name w:val="line number"/>
    <w:basedOn w:val="WW-Fontepargpadro1"/>
  </w:style>
  <w:style w:type="character" w:styleId="HiperlinkVisitado">
    <w:name w:val="FollowedHyperlink"/>
    <w:rPr>
      <w:color w:val="800080"/>
      <w:u w:val="single"/>
    </w:rPr>
  </w:style>
  <w:style w:type="character" w:styleId="Forte">
    <w:name w:val="Strong"/>
    <w:qFormat/>
    <w:rPr>
      <w:b/>
    </w:rPr>
  </w:style>
  <w:style w:type="character" w:customStyle="1" w:styleId="CaracteresdeNotadeRodap">
    <w:name w:val="Caracteres de Nota de Rodapé"/>
  </w:style>
  <w:style w:type="character" w:customStyle="1" w:styleId="WW-CaracteresdeNotadeRodap">
    <w:name w:val="WW-Caracteres de Nota de Rodapé"/>
  </w:style>
  <w:style w:type="character" w:customStyle="1" w:styleId="WW-CaracteresdeNotadeRodap1">
    <w:name w:val="WW-Caracteres de Nota de Rodapé1"/>
  </w:style>
  <w:style w:type="character" w:customStyle="1" w:styleId="WW-CaracteresdeNotadeRodap11">
    <w:name w:val="WW-Caracteres de Nota de Rodapé11"/>
  </w:style>
  <w:style w:type="character" w:customStyle="1" w:styleId="WW-CaracteresdeNotadeRodap111">
    <w:name w:val="WW-Caracteres de Nota de Rodapé111"/>
  </w:style>
  <w:style w:type="character" w:customStyle="1" w:styleId="WW-CaracteresdeNotadeRodap1111">
    <w:name w:val="WW-Caracteres de Nota de Rodapé1111"/>
  </w:style>
  <w:style w:type="character" w:customStyle="1" w:styleId="WW-CaracteresdeNotadeRodap11111">
    <w:name w:val="WW-Caracteres de Nota de Rodapé11111"/>
  </w:style>
  <w:style w:type="character" w:customStyle="1" w:styleId="WW-CaracteresdeNotadeRodap111111">
    <w:name w:val="WW-Caracteres de Nota de Rodapé111111"/>
  </w:style>
  <w:style w:type="character" w:customStyle="1" w:styleId="WW-CaracteresdeNotadeRodap1111111">
    <w:name w:val="WW-Caracteres de Nota de Rodapé1111111"/>
  </w:style>
  <w:style w:type="character" w:customStyle="1" w:styleId="WW-CaracteresdeNotadeRodap11111111">
    <w:name w:val="WW-Caracteres de Nota de Rodapé11111111"/>
  </w:style>
  <w:style w:type="character" w:customStyle="1" w:styleId="WW-CaracteresdeNotadeRodap111111111">
    <w:name w:val="WW-Caracteres de Nota de Rodapé111111111"/>
  </w:style>
  <w:style w:type="character" w:customStyle="1" w:styleId="WW-CaracteresdeNotadeRodap1111111111">
    <w:name w:val="WW-Caracteres de Nota de Rodapé1111111111"/>
  </w:style>
  <w:style w:type="character" w:customStyle="1" w:styleId="WW-CaracteresdeNotadeRodap11111111111">
    <w:name w:val="WW-Caracteres de Nota de Rodapé11111111111"/>
  </w:style>
  <w:style w:type="character" w:customStyle="1" w:styleId="WW-CaracteresdeNotadeRodap111111111111">
    <w:name w:val="WW-Caracteres de Nota de Rodapé111111111111"/>
  </w:style>
  <w:style w:type="character" w:customStyle="1" w:styleId="WW-CaracteresdeNotadeRodap1111111111111">
    <w:name w:val="WW-Caracteres de Nota de Rodapé1111111111111"/>
  </w:style>
  <w:style w:type="character" w:customStyle="1" w:styleId="WW-CaracteresdeNotadeRodap11111111111111">
    <w:name w:val="WW-Caracteres de Nota de Rodapé11111111111111"/>
  </w:style>
  <w:style w:type="character" w:customStyle="1" w:styleId="WW-CaracteresdeNotadeRodap111111111111111">
    <w:name w:val="WW-Caracteres de Nota de Rodapé111111111111111"/>
  </w:style>
  <w:style w:type="character" w:customStyle="1" w:styleId="WW-CaracteresdeNotadeRodap1111111111111111">
    <w:name w:val="WW-Caracteres de Nota de Rodapé1111111111111111"/>
  </w:style>
  <w:style w:type="character" w:customStyle="1" w:styleId="WW-CaracteresdeNotadeRodap11111111111111111">
    <w:name w:val="WW-Caracteres de Nota de Rodapé11111111111111111"/>
  </w:style>
  <w:style w:type="character" w:customStyle="1" w:styleId="WW-CaracteresdeNotadeRodap111111111111111111">
    <w:name w:val="WW-Caracteres de Nota de Rodapé111111111111111111"/>
  </w:style>
  <w:style w:type="character" w:customStyle="1" w:styleId="WW-CaracteresdeNotadeRodap1111111111111111111">
    <w:name w:val="WW-Caracteres de Nota de Rodapé1111111111111111111"/>
  </w:style>
  <w:style w:type="character" w:customStyle="1" w:styleId="WW-CaracteresdeNotadeRodap11111111111111111111">
    <w:name w:val="WW-Caracteres de Nota de Rodapé11111111111111111111"/>
  </w:style>
  <w:style w:type="character" w:customStyle="1" w:styleId="WW-CaracteresdeNotadeRodap111111111111111111111">
    <w:name w:val="WW-Caracteres de Nota de Rodapé111111111111111111111"/>
  </w:style>
  <w:style w:type="character" w:customStyle="1" w:styleId="WW-CaracteresdeNotadeRodap1111111111111111111111">
    <w:name w:val="WW-Caracteres de Nota de Rodapé1111111111111111111111"/>
  </w:style>
  <w:style w:type="character" w:customStyle="1" w:styleId="WW-CaracteresdeNotadeRodap11111111111111111111111">
    <w:name w:val="WW-Caracteres de Nota de Rodapé11111111111111111111111"/>
  </w:style>
  <w:style w:type="character" w:customStyle="1" w:styleId="WW-CaracteresdeNotadeRodap111111111111111111111111">
    <w:name w:val="WW-Caracteres de Nota de Rodapé111111111111111111111111"/>
  </w:style>
  <w:style w:type="character" w:customStyle="1" w:styleId="WW-CaracteresdeNotadeRodap1111111111111111111111111">
    <w:name w:val="WW-Caracteres de Nota de Rodapé1111111111111111111111111"/>
  </w:style>
  <w:style w:type="character" w:customStyle="1" w:styleId="WW-CaracteresdeNotadeRodap11111111111111111111111111">
    <w:name w:val="WW-Caracteres de Nota de Rodapé11111111111111111111111111"/>
  </w:style>
  <w:style w:type="character" w:customStyle="1" w:styleId="WW-CaracteresdeNotadeRodap111111111111111111111111111">
    <w:name w:val="WW-Caracteres de Nota de Rodapé111111111111111111111111111"/>
  </w:style>
  <w:style w:type="character" w:customStyle="1" w:styleId="WW-CaracteresdeNotadeRodap1111111111111111111111111111">
    <w:name w:val="WW-Caracteres de Nota de Rodapé1111111111111111111111111111"/>
  </w:style>
  <w:style w:type="character" w:customStyle="1" w:styleId="WW-CaracteresdeNotadeRodap11111111111111111111111111111">
    <w:name w:val="WW-Caracteres de Nota de Rodapé11111111111111111111111111111"/>
  </w:style>
  <w:style w:type="character" w:customStyle="1" w:styleId="WW-CaracteresdeNotadeRodap111111111111111111111111111111">
    <w:name w:val="WW-Caracteres de Nota de Rodapé111111111111111111111111111111"/>
  </w:style>
  <w:style w:type="character" w:customStyle="1" w:styleId="WW-CaracteresdeNotadeRodap1111111111111111111111111111111">
    <w:name w:val="WW-Caracteres de Nota de Rodapé1111111111111111111111111111111"/>
  </w:style>
  <w:style w:type="character" w:customStyle="1" w:styleId="WW-CaracteresdeNotadeRodap11111111111111111111111111111111">
    <w:name w:val="WW-Caracteres de Nota de Rodapé11111111111111111111111111111111"/>
  </w:style>
  <w:style w:type="character" w:customStyle="1" w:styleId="WW-CaracteresdeNotadeRodap111111111111111111111111111111111">
    <w:name w:val="WW-Caracteres de Nota de Rodapé111111111111111111111111111111111"/>
  </w:style>
  <w:style w:type="character" w:customStyle="1" w:styleId="WW-CaracteresdeNotadeRodap1111111111111111111111111111111111">
    <w:name w:val="WW-Caracteres de Nota de Rodapé1111111111111111111111111111111111"/>
  </w:style>
  <w:style w:type="character" w:customStyle="1" w:styleId="WW-CaracteresdeNotadeRodap11111111111111111111111111111111111">
    <w:name w:val="WW-Caracteres de Nota de Rodapé11111111111111111111111111111111111"/>
  </w:style>
  <w:style w:type="character" w:customStyle="1" w:styleId="WW-CaracteresdeNotadeRodap111111111111111111111111111111111111">
    <w:name w:val="WW-Caracteres de Nota de Rodapé111111111111111111111111111111111111"/>
  </w:style>
  <w:style w:type="character" w:customStyle="1" w:styleId="WW-CaracteresdeNotadeRodap1111111111111111111111111111111111111">
    <w:name w:val="WW-Caracteres de Nota de Rodapé1111111111111111111111111111111111111"/>
  </w:style>
  <w:style w:type="character" w:customStyle="1" w:styleId="WW-CaracteresdeNotadeRodap11111111111111111111111111111111111111">
    <w:name w:val="WW-Caracteres de Nota de Rodapé11111111111111111111111111111111111111"/>
  </w:style>
  <w:style w:type="character" w:customStyle="1" w:styleId="WW-CaracteresdeNotadeRodap111111111111111111111111111111111111111">
    <w:name w:val="WW-Caracteres de Nota de Rodapé111111111111111111111111111111111111111"/>
  </w:style>
  <w:style w:type="character" w:customStyle="1" w:styleId="WW-CaracteresdeNotadeRodap1111111111111111111111111111111111111111">
    <w:name w:val="WW-Caracteres de Nota de Rodapé1111111111111111111111111111111111111111"/>
  </w:style>
  <w:style w:type="character" w:customStyle="1" w:styleId="WW-CaracteresdeNotadeRodap11111111111111111111111111111111111111111">
    <w:name w:val="WW-Caracteres de Nota de Rodapé11111111111111111111111111111111111111111"/>
  </w:style>
  <w:style w:type="character" w:customStyle="1" w:styleId="WW-CaracteresdeNotadeRodap111111111111111111111111111111111111111111">
    <w:name w:val="WW-Caracteres de Nota de Rodapé111111111111111111111111111111111111111111"/>
  </w:style>
  <w:style w:type="character" w:customStyle="1" w:styleId="WW-CaracteresdeNotadeRodap1111111111111111111111111111111111111111111">
    <w:name w:val="WW-Caracteres de Nota de Rodapé1111111111111111111111111111111111111111111"/>
  </w:style>
  <w:style w:type="character" w:customStyle="1" w:styleId="WW-CaracteresdeNotadeRodap11111111111111111111111111111111111111111111">
    <w:name w:val="WW-Caracteres de Nota de Rodapé11111111111111111111111111111111111111111111"/>
  </w:style>
  <w:style w:type="character" w:customStyle="1" w:styleId="WW-CaracteresdeNotadeRodap111111111111111111111111111111111111111111111">
    <w:name w:val="WW-Caracteres de Nota de Rodapé111111111111111111111111111111111111111111111"/>
  </w:style>
  <w:style w:type="character" w:customStyle="1" w:styleId="WW-CaracteresdeNotadeRodap1111111111111111111111111111111111111111111111">
    <w:name w:val="WW-Caracteres de Nota de Rodapé1111111111111111111111111111111111111111111111"/>
  </w:style>
  <w:style w:type="character" w:customStyle="1" w:styleId="WW-CaracteresdeNotadeRodap11111111111111111111111111111111111111111111111">
    <w:name w:val="WW-Caracteres de Nota de Rodapé11111111111111111111111111111111111111111111111"/>
  </w:style>
  <w:style w:type="character" w:customStyle="1" w:styleId="WW-CaracteresdeNotadeRodap111111111111111111111111111111111111111111111111">
    <w:name w:val="WW-Caracteres de Nota de Rodapé111111111111111111111111111111111111111111111111"/>
  </w:style>
  <w:style w:type="character" w:customStyle="1" w:styleId="WW-CaracteresdeNotadeRodap1111111111111111111111111111111111111111111111111">
    <w:name w:val="WW-Caracteres de Nota de Rodapé1111111111111111111111111111111111111111111111111"/>
  </w:style>
  <w:style w:type="character" w:customStyle="1" w:styleId="WW-CaracteresdeNotadeRodap11111111111111111111111111111111111111111111111111">
    <w:name w:val="WW-Caracteres de Nota de Rodapé11111111111111111111111111111111111111111111111111"/>
  </w:style>
  <w:style w:type="character" w:customStyle="1" w:styleId="WW-CaracteresdeNotadeRodap111111111111111111111111111111111111111111111111111">
    <w:name w:val="WW-Caracteres de Nota de Rodapé111111111111111111111111111111111111111111111111111"/>
  </w:style>
  <w:style w:type="character" w:customStyle="1" w:styleId="WW-CaracteresdeNotadeRodap1111111111111111111111111111111111111111111111111111">
    <w:name w:val="WW-Caracteres de Nota de Rodapé1111111111111111111111111111111111111111111111111111"/>
  </w:style>
  <w:style w:type="character" w:customStyle="1" w:styleId="WW-CaracteresdeNotadeRodap11111111111111111111111111111111111111111111111111111">
    <w:name w:val="WW-Caracteres de Nota de Rodapé11111111111111111111111111111111111111111111111111111"/>
    <w:rPr>
      <w:vertAlign w:val="superscript"/>
    </w:rPr>
  </w:style>
  <w:style w:type="character" w:customStyle="1" w:styleId="WW-CaracteresdeNotadeRodap111111111111111111111111111111111111111111111111111111">
    <w:name w:val="WW-Caracteres de Nota de Rodapé111111111111111111111111111111111111111111111111111111"/>
  </w:style>
  <w:style w:type="character" w:customStyle="1" w:styleId="WW-CaracteresdeNotadeRodap1111111111111111111111111111111111111111111111111111111">
    <w:name w:val="WW-Caracteres de Nota de Rodapé1111111111111111111111111111111111111111111111111111111"/>
  </w:style>
  <w:style w:type="character" w:customStyle="1" w:styleId="WW-CaracteresdeNotadeRodap11111111111111111111111111111111111111111111111111111111">
    <w:name w:val="WW-Caracteres de Nota de Rodapé11111111111111111111111111111111111111111111111111111111"/>
  </w:style>
  <w:style w:type="character" w:customStyle="1" w:styleId="WW-CaracteresdeNotadeRodap111111111111111111111111111111111111111111111111111111111">
    <w:name w:val="WW-Caracteres de Nota de Rodapé111111111111111111111111111111111111111111111111111111111"/>
  </w:style>
  <w:style w:type="character" w:customStyle="1" w:styleId="WW-CaracteresdeNotadeRodap1111111111111111111111111111111111111111111111111111111111">
    <w:name w:val="WW-Caracteres de Nota de Rodapé1111111111111111111111111111111111111111111111111111111111"/>
  </w:style>
  <w:style w:type="character" w:customStyle="1" w:styleId="WW-CaracteresdeNotadeRodap11111111111111111111111111111111111111111111111111111111111">
    <w:name w:val="WW-Caracteres de Nota de Rodapé11111111111111111111111111111111111111111111111111111111111"/>
  </w:style>
  <w:style w:type="character" w:customStyle="1" w:styleId="WW-CaracteresdeNotadeRodap111111111111111111111111111111111111111111111111111111111111">
    <w:name w:val="WW-Caracteres de Nota de Rodapé111111111111111111111111111111111111111111111111111111111111"/>
  </w:style>
  <w:style w:type="character" w:customStyle="1" w:styleId="WW-CaracteresdeNotadeRodap1111111111111111111111111111111111111111111111111111111111111">
    <w:name w:val="WW-Caracteres de Nota de Rodapé1111111111111111111111111111111111111111111111111111111111111"/>
  </w:style>
  <w:style w:type="character" w:customStyle="1" w:styleId="WW-CaracteresdeNotadeRodap11111111111111111111111111111111111111111111111111111111111111">
    <w:name w:val="WW-Caracteres de Nota de Rodapé11111111111111111111111111111111111111111111111111111111111111"/>
  </w:style>
  <w:style w:type="character" w:customStyle="1" w:styleId="WW-CaracteresdeNotadeRodap111111111111111111111111111111111111111111111111111111111111111">
    <w:name w:val="WW-Caracteres de Nota de Rodapé111111111111111111111111111111111111111111111111111111111111111"/>
  </w:style>
  <w:style w:type="character" w:customStyle="1" w:styleId="WW-CaracteresdeNotadeRodap1111111111111111111111111111111111111111111111111111111111111111">
    <w:name w:val="WW-Caracteres de Nota de Rodapé1111111111111111111111111111111111111111111111111111111111111111"/>
  </w:style>
  <w:style w:type="character" w:customStyle="1" w:styleId="WW-CaracteresdeNotadeRodap11111111111111111111111111111111111111111111111111111111111111111">
    <w:name w:val="WW-Caracteres de Nota de Rodapé11111111111111111111111111111111111111111111111111111111111111111"/>
  </w:style>
  <w:style w:type="character" w:customStyle="1" w:styleId="WW-CaracteresdeNotadeRodap111111111111111111111111111111111111111111111111111111111111111111">
    <w:name w:val="WW-Caracteres de Nota de Rodapé111111111111111111111111111111111111111111111111111111111111111111"/>
  </w:style>
  <w:style w:type="character" w:customStyle="1" w:styleId="WW-CaracteresdeNotadeRodap1111111111111111111111111111111111111111111111111111111111111111111">
    <w:name w:val="WW-Caracteres de Nota de Rodapé1111111111111111111111111111111111111111111111111111111111111111111"/>
  </w:style>
  <w:style w:type="character" w:customStyle="1" w:styleId="WW-CaracteresdeNotadeRodap11111111111111111111111111111111111111111111111111111111111111111111">
    <w:name w:val="WW-Caracteres de Nota de Rodapé11111111111111111111111111111111111111111111111111111111111111111111"/>
  </w:style>
  <w:style w:type="character" w:customStyle="1" w:styleId="WW-CaracteresdeNotadeRodap111111111111111111111111111111111111111111111111111111111111111111111">
    <w:name w:val="WW-Caracteres de Nota de Rodapé111111111111111111111111111111111111111111111111111111111111111111111"/>
  </w:style>
  <w:style w:type="character" w:customStyle="1" w:styleId="WW-CaracteresdeNotadeRodap1111111111111111111111111111111111111111111111111111111111111111111111">
    <w:name w:val="WW-Caracteres de Nota de Rodapé1111111111111111111111111111111111111111111111111111111111111111111111"/>
  </w:style>
  <w:style w:type="character" w:customStyle="1" w:styleId="WW-CaracteresdeNotadeRodap11111111111111111111111111111111111111111111111111111111111111111111111">
    <w:name w:val="WW-Caracteres de Nota de Rodapé11111111111111111111111111111111111111111111111111111111111111111111111"/>
  </w:style>
  <w:style w:type="character" w:customStyle="1" w:styleId="WW-CaracteresdeNotadeRodap111111111111111111111111111111111111111111111111111111111111111111111111">
    <w:name w:val="WW-Caracteres de Nota de Rodapé111111111111111111111111111111111111111111111111111111111111111111111111"/>
  </w:style>
  <w:style w:type="character" w:customStyle="1" w:styleId="WW-CaracteresdeNotadeRodap1111111111111111111111111111111111111111111111111111111111111111111111111">
    <w:name w:val="WW-Caracteres de Nota de Rodapé1111111111111111111111111111111111111111111111111111111111111111111111111"/>
  </w:style>
  <w:style w:type="character" w:customStyle="1" w:styleId="WW-CaracteresdeNotadeRodap11111111111111111111111111111111111111111111111111111111111111111111111111">
    <w:name w:val="WW-Caracteres de Nota de Rodapé11111111111111111111111111111111111111111111111111111111111111111111111111"/>
  </w:style>
  <w:style w:type="character" w:customStyle="1" w:styleId="WW-CaracteresdeNotadeRodap111111111111111111111111111111111111111111111111111111111111111111111111111">
    <w:name w:val="WW-Caracteres de Nota de Rodapé111111111111111111111111111111111111111111111111111111111111111111111111111"/>
  </w:style>
  <w:style w:type="character" w:customStyle="1" w:styleId="WW-CaracteresdeNotadeRodap1111111111111111111111111111111111111111111111111111111111111111111111111111">
    <w:name w:val="WW-Caracteres de Nota de Rodapé1111111111111111111111111111111111111111111111111111111111111111111111111111"/>
  </w:style>
  <w:style w:type="character" w:customStyle="1" w:styleId="WW-CaracteresdeNotadeRodap11111111111111111111111111111111111111111111111111111111111111111111111111111">
    <w:name w:val="WW-Caracteres de Nota de Rodapé11111111111111111111111111111111111111111111111111111111111111111111111111111"/>
  </w:style>
  <w:style w:type="character" w:customStyle="1" w:styleId="WW-CaracteresdeNotadeRodap111111111111111111111111111111111111111111111111111111111111111111111111111111">
    <w:name w:val="WW-Caracteres de Nota de Rodapé111111111111111111111111111111111111111111111111111111111111111111111111111111"/>
  </w:style>
  <w:style w:type="character" w:customStyle="1" w:styleId="WW-CaracteresdeNotadeRodap1111111111111111111111111111111111111111111111111111111111111111111111111111111">
    <w:name w:val="WW-Caracteres de Nota de Rodapé1111111111111111111111111111111111111111111111111111111111111111111111111111111"/>
  </w:style>
  <w:style w:type="character" w:customStyle="1" w:styleId="WW-CaracteresdeNotadeRodap11111111111111111111111111111111111111111111111111111111111111111111111111111111">
    <w:name w:val="WW-Caracteres de Nota de Rodapé11111111111111111111111111111111111111111111111111111111111111111111111111111111"/>
    <w:rPr>
      <w:vertAlign w:val="superscript"/>
    </w:rPr>
  </w:style>
  <w:style w:type="character" w:customStyle="1" w:styleId="WW-CaracteresdeNotadeRodap111111111111111111111111111111111111111111111111111111111111111111111111111111111">
    <w:name w:val="WW-Caracteres de Nota de Rodapé111111111111111111111111111111111111111111111111111111111111111111111111111111111"/>
  </w:style>
  <w:style w:type="character" w:customStyle="1" w:styleId="Marcadores">
    <w:name w:val="Marcadores"/>
    <w:rPr>
      <w:rFonts w:ascii="StarSymbol" w:eastAsia="StarSymbol" w:hAnsi="StarSymbol" w:cs="StarSymbol"/>
      <w:sz w:val="18"/>
      <w:szCs w:val="18"/>
    </w:rPr>
  </w:style>
  <w:style w:type="character" w:customStyle="1" w:styleId="WW-Marcadores">
    <w:name w:val="WW-Marcadores"/>
    <w:rPr>
      <w:rFonts w:ascii="StarSymbol" w:eastAsia="StarSymbol" w:hAnsi="StarSymbol" w:cs="StarSymbol"/>
      <w:sz w:val="18"/>
      <w:szCs w:val="18"/>
    </w:rPr>
  </w:style>
  <w:style w:type="character" w:customStyle="1" w:styleId="WW-Marcadores1">
    <w:name w:val="WW-Marcadores1"/>
    <w:rPr>
      <w:rFonts w:ascii="StarSymbol" w:eastAsia="StarSymbol" w:hAnsi="StarSymbol" w:cs="StarSymbol"/>
      <w:sz w:val="18"/>
      <w:szCs w:val="18"/>
    </w:rPr>
  </w:style>
  <w:style w:type="character" w:customStyle="1" w:styleId="WW-Marcadores11">
    <w:name w:val="WW-Marcadores11"/>
    <w:rPr>
      <w:rFonts w:ascii="StarSymbol" w:eastAsia="StarSymbol" w:hAnsi="StarSymbol" w:cs="StarSymbol"/>
      <w:sz w:val="18"/>
      <w:szCs w:val="18"/>
    </w:rPr>
  </w:style>
  <w:style w:type="character" w:customStyle="1" w:styleId="WW-Marcadores111">
    <w:name w:val="WW-Marcadores111"/>
    <w:rPr>
      <w:rFonts w:ascii="StarSymbol" w:eastAsia="StarSymbol" w:hAnsi="StarSymbol" w:cs="StarSymbol"/>
      <w:sz w:val="18"/>
      <w:szCs w:val="18"/>
    </w:rPr>
  </w:style>
  <w:style w:type="character" w:customStyle="1" w:styleId="WW-Marcadores1111">
    <w:name w:val="WW-Marcadores1111"/>
    <w:rPr>
      <w:rFonts w:ascii="StarSymbol" w:eastAsia="StarSymbol" w:hAnsi="StarSymbol" w:cs="StarSymbol"/>
      <w:sz w:val="18"/>
      <w:szCs w:val="18"/>
    </w:rPr>
  </w:style>
  <w:style w:type="character" w:customStyle="1" w:styleId="WW-Marcadores11111">
    <w:name w:val="WW-Marcadores11111"/>
    <w:rPr>
      <w:rFonts w:ascii="StarSymbol" w:eastAsia="StarSymbol" w:hAnsi="StarSymbol" w:cs="StarSymbol"/>
      <w:sz w:val="18"/>
      <w:szCs w:val="18"/>
    </w:rPr>
  </w:style>
  <w:style w:type="character" w:customStyle="1" w:styleId="WW-Marcadores111111">
    <w:name w:val="WW-Marcadores111111"/>
    <w:rPr>
      <w:rFonts w:ascii="StarSymbol" w:eastAsia="StarSymbol" w:hAnsi="StarSymbol" w:cs="StarSymbol"/>
      <w:sz w:val="18"/>
      <w:szCs w:val="18"/>
    </w:rPr>
  </w:style>
  <w:style w:type="character" w:customStyle="1" w:styleId="WW-Marcadores1111111">
    <w:name w:val="WW-Marcadores1111111"/>
    <w:rPr>
      <w:rFonts w:ascii="StarSymbol" w:eastAsia="StarSymbol" w:hAnsi="StarSymbol" w:cs="StarSymbol"/>
      <w:sz w:val="18"/>
      <w:szCs w:val="18"/>
    </w:rPr>
  </w:style>
  <w:style w:type="character" w:customStyle="1" w:styleId="WW-Marcadores11111111">
    <w:name w:val="WW-Marcadores11111111"/>
    <w:rPr>
      <w:rFonts w:ascii="StarSymbol" w:eastAsia="StarSymbol" w:hAnsi="StarSymbol" w:cs="StarSymbol"/>
      <w:sz w:val="18"/>
      <w:szCs w:val="18"/>
    </w:rPr>
  </w:style>
  <w:style w:type="character" w:customStyle="1" w:styleId="WW-Marcadores111111111">
    <w:name w:val="WW-Marcadores111111111"/>
    <w:rPr>
      <w:rFonts w:ascii="StarSymbol" w:eastAsia="StarSymbol" w:hAnsi="StarSymbol" w:cs="StarSymbol"/>
      <w:sz w:val="18"/>
      <w:szCs w:val="18"/>
    </w:rPr>
  </w:style>
  <w:style w:type="character" w:customStyle="1" w:styleId="WW-Marcadores1111111111">
    <w:name w:val="WW-Marcadores1111111111"/>
    <w:rPr>
      <w:rFonts w:ascii="StarSymbol" w:eastAsia="StarSymbol" w:hAnsi="StarSymbol" w:cs="StarSymbol"/>
      <w:sz w:val="18"/>
      <w:szCs w:val="18"/>
    </w:rPr>
  </w:style>
  <w:style w:type="character" w:customStyle="1" w:styleId="WW-Marcadores11111111111">
    <w:name w:val="WW-Marcadores11111111111"/>
    <w:rPr>
      <w:rFonts w:ascii="StarSymbol" w:eastAsia="StarSymbol" w:hAnsi="StarSymbol" w:cs="StarSymbol"/>
      <w:sz w:val="18"/>
      <w:szCs w:val="18"/>
    </w:rPr>
  </w:style>
  <w:style w:type="character" w:customStyle="1" w:styleId="WW-Marcadores111111111111">
    <w:name w:val="WW-Marcadores111111111111"/>
    <w:rPr>
      <w:rFonts w:ascii="StarSymbol" w:eastAsia="StarSymbol" w:hAnsi="StarSymbol" w:cs="StarSymbol"/>
      <w:sz w:val="18"/>
      <w:szCs w:val="18"/>
    </w:rPr>
  </w:style>
  <w:style w:type="character" w:customStyle="1" w:styleId="WW-Marcadores1111111111111">
    <w:name w:val="WW-Marcadores1111111111111"/>
    <w:rPr>
      <w:rFonts w:ascii="StarSymbol" w:eastAsia="StarSymbol" w:hAnsi="StarSymbol" w:cs="StarSymbol"/>
      <w:sz w:val="18"/>
      <w:szCs w:val="18"/>
    </w:rPr>
  </w:style>
  <w:style w:type="character" w:customStyle="1" w:styleId="WW-Marcadores11111111111111">
    <w:name w:val="WW-Marcadores11111111111111"/>
    <w:rPr>
      <w:rFonts w:ascii="StarSymbol" w:eastAsia="StarSymbol" w:hAnsi="StarSymbol" w:cs="StarSymbol"/>
      <w:sz w:val="18"/>
      <w:szCs w:val="18"/>
    </w:rPr>
  </w:style>
  <w:style w:type="character" w:customStyle="1" w:styleId="WW-Marcadores111111111111111">
    <w:name w:val="WW-Marcadores111111111111111"/>
    <w:rPr>
      <w:rFonts w:ascii="StarSymbol" w:eastAsia="StarSymbol" w:hAnsi="StarSymbol" w:cs="StarSymbol"/>
      <w:sz w:val="18"/>
      <w:szCs w:val="18"/>
    </w:rPr>
  </w:style>
  <w:style w:type="character" w:customStyle="1" w:styleId="WW-Marcadores1111111111111111">
    <w:name w:val="WW-Marcadores1111111111111111"/>
    <w:rPr>
      <w:rFonts w:ascii="StarSymbol" w:eastAsia="StarSymbol" w:hAnsi="StarSymbol" w:cs="StarSymbol"/>
      <w:sz w:val="18"/>
      <w:szCs w:val="18"/>
    </w:rPr>
  </w:style>
  <w:style w:type="character" w:customStyle="1" w:styleId="WW-Marcadores11111111111111111">
    <w:name w:val="WW-Marcadores11111111111111111"/>
    <w:rPr>
      <w:rFonts w:ascii="StarSymbol" w:eastAsia="StarSymbol" w:hAnsi="StarSymbol" w:cs="StarSymbol"/>
      <w:sz w:val="18"/>
      <w:szCs w:val="18"/>
    </w:rPr>
  </w:style>
  <w:style w:type="character" w:customStyle="1" w:styleId="WW-Marcadores111111111111111111">
    <w:name w:val="WW-Marcadores111111111111111111"/>
    <w:rPr>
      <w:rFonts w:ascii="StarSymbol" w:eastAsia="StarSymbol" w:hAnsi="StarSymbol" w:cs="StarSymbol"/>
      <w:sz w:val="18"/>
      <w:szCs w:val="18"/>
    </w:rPr>
  </w:style>
  <w:style w:type="character" w:customStyle="1" w:styleId="WW-Marcadores1111111111111111111">
    <w:name w:val="WW-Marcadores1111111111111111111"/>
    <w:rPr>
      <w:rFonts w:ascii="StarSymbol" w:eastAsia="StarSymbol" w:hAnsi="StarSymbol" w:cs="StarSymbol"/>
      <w:sz w:val="18"/>
      <w:szCs w:val="18"/>
    </w:rPr>
  </w:style>
  <w:style w:type="character" w:customStyle="1" w:styleId="WW-Marcadores11111111111111111111">
    <w:name w:val="WW-Marcadores11111111111111111111"/>
    <w:rPr>
      <w:rFonts w:ascii="StarSymbol" w:eastAsia="StarSymbol" w:hAnsi="StarSymbol" w:cs="StarSymbol"/>
      <w:sz w:val="18"/>
      <w:szCs w:val="18"/>
    </w:rPr>
  </w:style>
  <w:style w:type="character" w:customStyle="1" w:styleId="WW-Marcadores111111111111111111111">
    <w:name w:val="WW-Marcadores111111111111111111111"/>
    <w:rPr>
      <w:rFonts w:ascii="StarSymbol" w:eastAsia="StarSymbol" w:hAnsi="StarSymbol" w:cs="StarSymbol"/>
      <w:sz w:val="18"/>
      <w:szCs w:val="18"/>
    </w:rPr>
  </w:style>
  <w:style w:type="character" w:customStyle="1" w:styleId="WW-Marcadores1111111111111111111111">
    <w:name w:val="WW-Marcadores1111111111111111111111"/>
    <w:rPr>
      <w:rFonts w:ascii="StarSymbol" w:eastAsia="StarSymbol" w:hAnsi="StarSymbol" w:cs="StarSymbol"/>
      <w:sz w:val="18"/>
      <w:szCs w:val="18"/>
    </w:rPr>
  </w:style>
  <w:style w:type="character" w:customStyle="1" w:styleId="WW-Marcadores11111111111111111111111">
    <w:name w:val="WW-Marcadores11111111111111111111111"/>
    <w:rPr>
      <w:rFonts w:ascii="StarSymbol" w:eastAsia="StarSymbol" w:hAnsi="StarSymbol" w:cs="StarSymbol"/>
      <w:sz w:val="18"/>
      <w:szCs w:val="18"/>
    </w:rPr>
  </w:style>
  <w:style w:type="character" w:customStyle="1" w:styleId="WW-Marcadores111111111111111111111111">
    <w:name w:val="WW-Marcadores111111111111111111111111"/>
    <w:rPr>
      <w:rFonts w:ascii="StarSymbol" w:eastAsia="StarSymbol" w:hAnsi="StarSymbol" w:cs="StarSymbol"/>
      <w:sz w:val="18"/>
      <w:szCs w:val="18"/>
    </w:rPr>
  </w:style>
  <w:style w:type="character" w:customStyle="1" w:styleId="WW-Marcadores1111111111111111111111111">
    <w:name w:val="WW-Marcadores1111111111111111111111111"/>
    <w:rPr>
      <w:rFonts w:ascii="StarSymbol" w:eastAsia="StarSymbol" w:hAnsi="StarSymbol" w:cs="StarSymbol"/>
      <w:sz w:val="18"/>
      <w:szCs w:val="18"/>
    </w:rPr>
  </w:style>
  <w:style w:type="character" w:customStyle="1" w:styleId="WW-Marcadores11111111111111111111111111">
    <w:name w:val="WW-Marcadores11111111111111111111111111"/>
    <w:rPr>
      <w:rFonts w:ascii="StarSymbol" w:eastAsia="StarSymbol" w:hAnsi="StarSymbol" w:cs="StarSymbol"/>
      <w:sz w:val="18"/>
      <w:szCs w:val="18"/>
    </w:rPr>
  </w:style>
  <w:style w:type="character" w:customStyle="1" w:styleId="WW-Marcadores111111111111111111111111111">
    <w:name w:val="WW-Marcadores111111111111111111111111111"/>
    <w:rPr>
      <w:rFonts w:ascii="StarSymbol" w:eastAsia="StarSymbol" w:hAnsi="StarSymbol" w:cs="StarSymbol"/>
      <w:sz w:val="18"/>
      <w:szCs w:val="18"/>
    </w:rPr>
  </w:style>
  <w:style w:type="character" w:customStyle="1" w:styleId="WW-Marcadores1111111111111111111111111111">
    <w:name w:val="WW-Marcadores1111111111111111111111111111"/>
    <w:rPr>
      <w:rFonts w:ascii="StarSymbol" w:eastAsia="StarSymbol" w:hAnsi="StarSymbol" w:cs="StarSymbol"/>
      <w:sz w:val="18"/>
      <w:szCs w:val="18"/>
    </w:rPr>
  </w:style>
  <w:style w:type="character" w:customStyle="1" w:styleId="WW-Marcadores11111111111111111111111111111">
    <w:name w:val="WW-Marcadores11111111111111111111111111111"/>
    <w:rPr>
      <w:rFonts w:ascii="StarSymbol" w:eastAsia="StarSymbol" w:hAnsi="StarSymbol" w:cs="StarSymbol"/>
      <w:sz w:val="18"/>
      <w:szCs w:val="18"/>
    </w:rPr>
  </w:style>
  <w:style w:type="character" w:customStyle="1" w:styleId="WW-Marcadores111111111111111111111111111111">
    <w:name w:val="WW-Marcadores111111111111111111111111111111"/>
    <w:rPr>
      <w:rFonts w:ascii="StarSymbol" w:eastAsia="StarSymbol" w:hAnsi="StarSymbol" w:cs="StarSymbol"/>
      <w:sz w:val="18"/>
      <w:szCs w:val="18"/>
    </w:rPr>
  </w:style>
  <w:style w:type="character" w:customStyle="1" w:styleId="WW-Marcadores1111111111111111111111111111111">
    <w:name w:val="WW-Marcadores1111111111111111111111111111111"/>
    <w:rPr>
      <w:rFonts w:ascii="StarSymbol" w:eastAsia="StarSymbol" w:hAnsi="StarSymbol" w:cs="StarSymbol"/>
      <w:sz w:val="18"/>
      <w:szCs w:val="18"/>
    </w:rPr>
  </w:style>
  <w:style w:type="character" w:customStyle="1" w:styleId="WW-Marcadores11111111111111111111111111111111">
    <w:name w:val="WW-Marcadores11111111111111111111111111111111"/>
    <w:rPr>
      <w:rFonts w:ascii="StarSymbol" w:eastAsia="StarSymbol" w:hAnsi="StarSymbol" w:cs="StarSymbol"/>
      <w:sz w:val="18"/>
      <w:szCs w:val="18"/>
    </w:rPr>
  </w:style>
  <w:style w:type="character" w:customStyle="1" w:styleId="WW-Marcadores111111111111111111111111111111111">
    <w:name w:val="WW-Marcadores111111111111111111111111111111111"/>
    <w:rPr>
      <w:rFonts w:ascii="StarSymbol" w:eastAsia="StarSymbol" w:hAnsi="StarSymbol" w:cs="StarSymbol"/>
      <w:sz w:val="18"/>
      <w:szCs w:val="18"/>
    </w:rPr>
  </w:style>
  <w:style w:type="character" w:customStyle="1" w:styleId="WW-Marcadores1111111111111111111111111111111111">
    <w:name w:val="WW-Marcadores1111111111111111111111111111111111"/>
    <w:rPr>
      <w:rFonts w:ascii="StarSymbol" w:eastAsia="StarSymbol" w:hAnsi="StarSymbol" w:cs="StarSymbol"/>
      <w:sz w:val="18"/>
      <w:szCs w:val="18"/>
    </w:rPr>
  </w:style>
  <w:style w:type="character" w:customStyle="1" w:styleId="Fontepargpadro9">
    <w:name w:val="Fonte parág. padrão9"/>
    <w:rPr>
      <w:color w:val="000000"/>
    </w:rPr>
  </w:style>
  <w:style w:type="character" w:customStyle="1" w:styleId="Refdenotaderodap1">
    <w:name w:val="Ref. de nota de rodapé1"/>
    <w:rPr>
      <w:vertAlign w:val="superscript"/>
    </w:rPr>
  </w:style>
  <w:style w:type="character" w:customStyle="1" w:styleId="CaracteresdeNotadeFim">
    <w:name w:val="Caracteres de Nota de Fim"/>
  </w:style>
  <w:style w:type="character" w:customStyle="1" w:styleId="Refdenotadefim1">
    <w:name w:val="Ref. de nota de fim1"/>
    <w:rPr>
      <w:vertAlign w:val="superscript"/>
    </w:rPr>
  </w:style>
  <w:style w:type="character" w:customStyle="1" w:styleId="Teletipo">
    <w:name w:val="Teletipo"/>
    <w:rPr>
      <w:rFonts w:ascii="Courier New" w:eastAsia="Courier New" w:hAnsi="Courier New" w:cs="Courier New"/>
    </w:rPr>
  </w:style>
  <w:style w:type="character" w:customStyle="1" w:styleId="grame">
    <w:name w:val="grame"/>
    <w:basedOn w:val="Fontepargpadro4"/>
  </w:style>
  <w:style w:type="character" w:styleId="nfase">
    <w:name w:val="Emphasis"/>
    <w:qFormat/>
    <w:rPr>
      <w:i/>
      <w:iCs/>
    </w:rPr>
  </w:style>
  <w:style w:type="character" w:customStyle="1" w:styleId="Smbolosdenumerao">
    <w:name w:val="Símbolos de numeração"/>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Marcas">
    <w:name w:val="Marcas"/>
    <w:rPr>
      <w:rFonts w:ascii="OpenSymbol" w:eastAsia="OpenSymbol" w:hAnsi="OpenSymbol" w:cs="OpenSymbol"/>
    </w:rPr>
  </w:style>
  <w:style w:type="character" w:customStyle="1" w:styleId="texte1">
    <w:name w:val="texte1"/>
    <w:rPr>
      <w:rFonts w:ascii="Verdana" w:hAnsi="Verdana" w:cs="Verdana"/>
      <w:b w:val="0"/>
      <w:bCs w:val="0"/>
      <w:strike w:val="0"/>
      <w:dstrike w:val="0"/>
      <w:color w:val="000000"/>
      <w:sz w:val="14"/>
      <w:szCs w:val="14"/>
      <w:u w:val="none"/>
    </w:rPr>
  </w:style>
  <w:style w:type="paragraph" w:customStyle="1" w:styleId="Ttulo70">
    <w:name w:val="Título7"/>
    <w:basedOn w:val="Padro"/>
    <w:next w:val="Corpodetexto"/>
    <w:pPr>
      <w:keepNext/>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238" w:after="119"/>
    </w:pPr>
  </w:style>
  <w:style w:type="paragraph" w:styleId="Corpodetexto">
    <w:name w:val="Body Text"/>
    <w:basedOn w:val="Padro"/>
    <w:rPr>
      <w:rFonts w:cs="SimSun"/>
    </w:rPr>
  </w:style>
  <w:style w:type="paragraph" w:styleId="Lista">
    <w:name w:val="List"/>
    <w:basedOn w:val="Corpodetexto"/>
    <w:rPr>
      <w:rFonts w:cs="Courier New"/>
    </w:rPr>
  </w:style>
  <w:style w:type="paragraph" w:styleId="Legenda">
    <w:name w:val="caption"/>
    <w:basedOn w:val="Normal"/>
    <w:qFormat/>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customStyle="1" w:styleId="Padro">
    <w:name w:val="Padrão"/>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Mangal" w:eastAsia="Tahoma" w:hAnsi="Mangal" w:cs="Arial"/>
      <w:kern w:val="1"/>
      <w:sz w:val="36"/>
      <w:szCs w:val="24"/>
      <w:lang w:eastAsia="zh-CN" w:bidi="hi-IN"/>
    </w:rPr>
  </w:style>
  <w:style w:type="paragraph" w:customStyle="1" w:styleId="Ttulo60">
    <w:name w:val="Título6"/>
    <w:basedOn w:val="Normal"/>
    <w:next w:val="Corpodetexto"/>
    <w:pPr>
      <w:keepNext/>
      <w:spacing w:before="240" w:after="120"/>
    </w:pPr>
    <w:rPr>
      <w:rFonts w:ascii="Arial" w:eastAsia="Lucida Sans Unicode" w:hAnsi="Arial" w:cs="Tahoma"/>
      <w:sz w:val="28"/>
      <w:szCs w:val="28"/>
    </w:rPr>
  </w:style>
  <w:style w:type="paragraph" w:customStyle="1" w:styleId="Legenda8">
    <w:name w:val="Legenda8"/>
    <w:basedOn w:val="Normal"/>
    <w:pPr>
      <w:suppressLineNumbers/>
      <w:spacing w:before="120" w:after="120"/>
    </w:pPr>
    <w:rPr>
      <w:rFonts w:cs="Tahoma"/>
      <w:i/>
      <w:iCs/>
      <w:sz w:val="24"/>
      <w:szCs w:val="24"/>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customStyle="1" w:styleId="Legenda7">
    <w:name w:val="Legenda7"/>
    <w:basedOn w:val="Normal"/>
    <w:pPr>
      <w:suppressLineNumbers/>
      <w:spacing w:before="120" w:after="120"/>
    </w:pPr>
    <w:rPr>
      <w:rFonts w:cs="Tahoma"/>
      <w:i/>
      <w:iCs/>
      <w:sz w:val="24"/>
      <w:szCs w:val="24"/>
    </w:rPr>
  </w:style>
  <w:style w:type="paragraph" w:customStyle="1" w:styleId="Legenda6">
    <w:name w:val="Legenda6"/>
    <w:basedOn w:val="Normal"/>
    <w:pPr>
      <w:suppressLineNumbers/>
      <w:spacing w:before="120" w:after="120"/>
    </w:pPr>
    <w:rPr>
      <w:rFonts w:cs="Tahoma"/>
      <w:i/>
      <w:iCs/>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styleId="Subttulo">
    <w:name w:val="Subtitle"/>
    <w:basedOn w:val="Normal"/>
    <w:next w:val="Corpodetexto"/>
    <w:qFormat/>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after="285"/>
      <w:jc w:val="center"/>
    </w:pPr>
    <w:rPr>
      <w:rFonts w:ascii="Mangal" w:eastAsia="Tahoma" w:hAnsi="Mangal" w:cs="Arial"/>
      <w:bCs/>
      <w:kern w:val="1"/>
      <w:sz w:val="64"/>
      <w:szCs w:val="24"/>
    </w:rPr>
  </w:style>
  <w:style w:type="paragraph" w:customStyle="1" w:styleId="Legenda5">
    <w:name w:val="Legenda5"/>
    <w:basedOn w:val="Normal"/>
    <w:pPr>
      <w:suppressLineNumbers/>
      <w:spacing w:before="120" w:after="120"/>
    </w:pPr>
    <w:rPr>
      <w:rFonts w:cs="Tahoma"/>
      <w:i/>
      <w:iCs/>
    </w:rPr>
  </w:style>
  <w:style w:type="paragraph" w:customStyle="1" w:styleId="Ttulo50">
    <w:name w:val="Título5"/>
    <w:basedOn w:val="Normal"/>
    <w:next w:val="Corpodetexto"/>
    <w:pPr>
      <w:keepNext/>
      <w:spacing w:before="240" w:after="120"/>
    </w:pPr>
    <w:rPr>
      <w:rFonts w:ascii="Arial" w:eastAsia="Lucida Sans Unicode" w:hAnsi="Arial" w:cs="Tahoma"/>
      <w:sz w:val="28"/>
      <w:szCs w:val="28"/>
    </w:rPr>
  </w:style>
  <w:style w:type="paragraph" w:customStyle="1" w:styleId="Legenda4">
    <w:name w:val="Legenda4"/>
    <w:basedOn w:val="Normal"/>
    <w:pPr>
      <w:suppressLineNumbers/>
      <w:spacing w:before="120" w:after="120"/>
    </w:pPr>
    <w:rPr>
      <w:rFonts w:cs="Tahoma"/>
      <w:i/>
      <w:iCs/>
    </w:rPr>
  </w:style>
  <w:style w:type="paragraph" w:customStyle="1" w:styleId="Ttulo40">
    <w:name w:val="Título4"/>
    <w:basedOn w:val="Normal"/>
    <w:next w:val="Corpodetexto"/>
    <w:pPr>
      <w:keepNext/>
      <w:spacing w:before="240" w:after="120"/>
    </w:pPr>
    <w:rPr>
      <w:rFonts w:ascii="Arial" w:eastAsia="Lucida Sans Unicode" w:hAnsi="Arial" w:cs="Tahoma"/>
      <w:sz w:val="28"/>
      <w:szCs w:val="28"/>
    </w:rPr>
  </w:style>
  <w:style w:type="paragraph" w:customStyle="1" w:styleId="Legenda3">
    <w:name w:val="Legenda3"/>
    <w:basedOn w:val="Normal"/>
    <w:pPr>
      <w:suppressLineNumbers/>
      <w:spacing w:before="120" w:after="120"/>
    </w:pPr>
    <w:rPr>
      <w:rFonts w:cs="Tahoma"/>
      <w:i/>
      <w:iCs/>
    </w:rPr>
  </w:style>
  <w:style w:type="paragraph" w:customStyle="1" w:styleId="Ttulo30">
    <w:name w:val="Título3"/>
    <w:basedOn w:val="Normal"/>
    <w:next w:val="Corpodetexto"/>
    <w:pPr>
      <w:keepNext/>
      <w:spacing w:before="240" w:after="120"/>
    </w:pPr>
    <w:rPr>
      <w:rFonts w:ascii="Arial" w:eastAsia="Lucida Sans Unicode" w:hAnsi="Arial" w:cs="Tahoma"/>
      <w:sz w:val="28"/>
      <w:szCs w:val="28"/>
    </w:rPr>
  </w:style>
  <w:style w:type="paragraph" w:customStyle="1" w:styleId="Legenda2">
    <w:name w:val="Legenda2"/>
    <w:basedOn w:val="Normal"/>
    <w:pPr>
      <w:suppressLineNumbers/>
      <w:spacing w:before="120" w:after="120"/>
    </w:pPr>
    <w:rPr>
      <w:rFonts w:cs="Tahoma"/>
      <w:i/>
      <w:iCs/>
    </w:rPr>
  </w:style>
  <w:style w:type="paragraph" w:customStyle="1" w:styleId="Ttulo20">
    <w:name w:val="Título2"/>
    <w:basedOn w:val="Padro"/>
    <w:next w:val="Corpodetexto"/>
    <w:pPr>
      <w:keepNext/>
      <w:spacing w:before="238" w:after="119"/>
      <w:jc w:val="center"/>
    </w:pPr>
    <w:rPr>
      <w:rFonts w:eastAsia="Lucida Sans Unicode" w:cs="Tahoma"/>
      <w:szCs w:val="28"/>
    </w:rPr>
  </w:style>
  <w:style w:type="paragraph" w:customStyle="1" w:styleId="Legenda1">
    <w:name w:val="Legenda1"/>
    <w:basedOn w:val="Normal"/>
    <w:pPr>
      <w:suppressLineNumbers/>
      <w:spacing w:before="120" w:after="120"/>
    </w:pPr>
    <w:rPr>
      <w:rFonts w:cs="Tahoma"/>
      <w:i/>
      <w:iCs/>
    </w:rPr>
  </w:style>
  <w:style w:type="paragraph" w:customStyle="1" w:styleId="Ttulo10">
    <w:name w:val="Título1"/>
    <w:basedOn w:val="Padro"/>
    <w:next w:val="Corpodetexto"/>
    <w:pPr>
      <w:keepNext/>
      <w:spacing w:before="238" w:after="119"/>
      <w:jc w:val="center"/>
    </w:pPr>
    <w:rPr>
      <w:rFonts w:eastAsia="Lucida Sans Unicode" w:cs="Tahoma"/>
      <w:szCs w:val="28"/>
    </w:rPr>
  </w:style>
  <w:style w:type="paragraph" w:customStyle="1" w:styleId="TtuloPrincipal">
    <w:name w:val="Título Principal"/>
    <w:basedOn w:val="Normal"/>
    <w:next w:val="Corpodetexto"/>
    <w:pPr>
      <w:keepNext/>
      <w:spacing w:before="240" w:after="120"/>
    </w:pPr>
    <w:rPr>
      <w:rFonts w:ascii="Arial" w:eastAsia="Lucida Sans Unicode" w:hAnsi="Arial" w:cs="Tahoma"/>
      <w:sz w:val="28"/>
      <w:szCs w:val="28"/>
    </w:rPr>
  </w:style>
  <w:style w:type="paragraph" w:customStyle="1" w:styleId="WW-Legenda">
    <w:name w:val="WW-Legenda"/>
    <w:basedOn w:val="Normal"/>
    <w:pPr>
      <w:suppressLineNumbers/>
      <w:spacing w:before="120" w:after="120"/>
    </w:pPr>
    <w:rPr>
      <w:rFonts w:cs="Tahoma"/>
      <w:i/>
      <w:iCs/>
    </w:rPr>
  </w:style>
  <w:style w:type="paragraph" w:customStyle="1" w:styleId="WW-ndice">
    <w:name w:val="WW-Índice"/>
    <w:basedOn w:val="Normal"/>
    <w:pPr>
      <w:suppressLineNumbers/>
    </w:pPr>
    <w:rPr>
      <w:rFonts w:cs="Tahoma"/>
    </w:rPr>
  </w:style>
  <w:style w:type="paragraph" w:customStyle="1" w:styleId="WW-TtuloPrincipal">
    <w:name w:val="WW-Título Principal"/>
    <w:basedOn w:val="Normal"/>
    <w:next w:val="Corpodetexto"/>
    <w:pPr>
      <w:keepNext/>
      <w:spacing w:before="240" w:after="120"/>
    </w:pPr>
    <w:rPr>
      <w:rFonts w:ascii="Arial" w:eastAsia="Lucida Sans Unicode" w:hAnsi="Arial" w:cs="Tahoma"/>
      <w:sz w:val="28"/>
      <w:szCs w:val="28"/>
    </w:rPr>
  </w:style>
  <w:style w:type="paragraph" w:customStyle="1" w:styleId="WW-Legenda1">
    <w:name w:val="WW-Legenda1"/>
    <w:basedOn w:val="Normal"/>
    <w:pPr>
      <w:suppressLineNumbers/>
      <w:spacing w:before="120" w:after="120"/>
    </w:pPr>
    <w:rPr>
      <w:rFonts w:cs="Tahoma"/>
      <w:i/>
      <w:iCs/>
    </w:rPr>
  </w:style>
  <w:style w:type="paragraph" w:customStyle="1" w:styleId="WW-ndice1">
    <w:name w:val="WW-Índice1"/>
    <w:basedOn w:val="Normal"/>
    <w:pPr>
      <w:suppressLineNumbers/>
    </w:pPr>
    <w:rPr>
      <w:rFonts w:cs="Tahoma"/>
    </w:rPr>
  </w:style>
  <w:style w:type="paragraph" w:customStyle="1" w:styleId="WW-TtuloPrincipal1">
    <w:name w:val="WW-Título Principal1"/>
    <w:basedOn w:val="Normal"/>
    <w:next w:val="Corpodetexto"/>
    <w:pPr>
      <w:keepNext/>
      <w:spacing w:before="240" w:after="120"/>
    </w:pPr>
    <w:rPr>
      <w:rFonts w:ascii="Arial" w:eastAsia="Lucida Sans Unicode" w:hAnsi="Arial" w:cs="Tahoma"/>
      <w:sz w:val="28"/>
      <w:szCs w:val="28"/>
    </w:rPr>
  </w:style>
  <w:style w:type="paragraph" w:customStyle="1" w:styleId="WW-Legenda11">
    <w:name w:val="WW-Legenda11"/>
    <w:basedOn w:val="Normal"/>
    <w:pPr>
      <w:suppressLineNumbers/>
      <w:spacing w:before="120" w:after="120"/>
    </w:pPr>
    <w:rPr>
      <w:rFonts w:cs="Tahoma"/>
      <w:i/>
      <w:iCs/>
    </w:rPr>
  </w:style>
  <w:style w:type="paragraph" w:customStyle="1" w:styleId="WW-ndice11">
    <w:name w:val="WW-Índice11"/>
    <w:basedOn w:val="Normal"/>
    <w:pPr>
      <w:suppressLineNumbers/>
    </w:pPr>
    <w:rPr>
      <w:rFonts w:cs="Tahoma"/>
    </w:rPr>
  </w:style>
  <w:style w:type="paragraph" w:customStyle="1" w:styleId="WW-TtuloPrincipal11">
    <w:name w:val="WW-Título Principal11"/>
    <w:basedOn w:val="Normal"/>
    <w:next w:val="Corpodetexto"/>
    <w:pPr>
      <w:keepNext/>
      <w:spacing w:before="240" w:after="120"/>
    </w:pPr>
    <w:rPr>
      <w:rFonts w:ascii="Arial" w:eastAsia="Lucida Sans Unicode" w:hAnsi="Arial" w:cs="Tahoma"/>
      <w:sz w:val="28"/>
      <w:szCs w:val="28"/>
    </w:rPr>
  </w:style>
  <w:style w:type="paragraph" w:customStyle="1" w:styleId="WW-Legenda111">
    <w:name w:val="WW-Legenda111"/>
    <w:basedOn w:val="Normal"/>
    <w:pPr>
      <w:suppressLineNumbers/>
      <w:spacing w:before="120" w:after="120"/>
    </w:pPr>
    <w:rPr>
      <w:rFonts w:cs="Tahoma"/>
      <w:i/>
      <w:iCs/>
    </w:rPr>
  </w:style>
  <w:style w:type="paragraph" w:customStyle="1" w:styleId="WW-ndice111">
    <w:name w:val="WW-Índice111"/>
    <w:basedOn w:val="Normal"/>
    <w:pPr>
      <w:suppressLineNumbers/>
    </w:pPr>
    <w:rPr>
      <w:rFonts w:cs="Tahoma"/>
    </w:rPr>
  </w:style>
  <w:style w:type="paragraph" w:customStyle="1" w:styleId="WW-TtuloPrincipal111">
    <w:name w:val="WW-Título Principal111"/>
    <w:basedOn w:val="Normal"/>
    <w:next w:val="Corpodetexto"/>
    <w:pPr>
      <w:keepNext/>
      <w:spacing w:before="240" w:after="120"/>
    </w:pPr>
    <w:rPr>
      <w:rFonts w:ascii="Arial" w:eastAsia="Lucida Sans Unicode" w:hAnsi="Arial" w:cs="Tahoma"/>
      <w:sz w:val="28"/>
      <w:szCs w:val="28"/>
    </w:rPr>
  </w:style>
  <w:style w:type="paragraph" w:customStyle="1" w:styleId="WW-Legenda1111">
    <w:name w:val="WW-Legenda1111"/>
    <w:basedOn w:val="Normal"/>
    <w:pPr>
      <w:suppressLineNumbers/>
      <w:spacing w:before="120" w:after="120"/>
    </w:pPr>
    <w:rPr>
      <w:rFonts w:cs="Tahoma"/>
      <w:i/>
      <w:iCs/>
    </w:rPr>
  </w:style>
  <w:style w:type="paragraph" w:customStyle="1" w:styleId="WW-ndice1111">
    <w:name w:val="WW-Índice1111"/>
    <w:basedOn w:val="Normal"/>
    <w:pPr>
      <w:suppressLineNumbers/>
    </w:pPr>
    <w:rPr>
      <w:rFonts w:cs="Tahoma"/>
    </w:rPr>
  </w:style>
  <w:style w:type="paragraph" w:customStyle="1" w:styleId="WW-TtuloPrincipal1111">
    <w:name w:val="WW-Título Principal1111"/>
    <w:basedOn w:val="Normal"/>
    <w:next w:val="Corpodetexto"/>
    <w:pPr>
      <w:keepNext/>
      <w:spacing w:before="240" w:after="120"/>
    </w:pPr>
    <w:rPr>
      <w:rFonts w:ascii="Arial" w:eastAsia="Arial Unicode MS" w:hAnsi="Arial" w:cs="Tahoma"/>
      <w:sz w:val="28"/>
      <w:szCs w:val="28"/>
    </w:rPr>
  </w:style>
  <w:style w:type="paragraph" w:customStyle="1" w:styleId="WW-Legenda11111">
    <w:name w:val="WW-Legenda11111"/>
    <w:basedOn w:val="Normal"/>
    <w:pPr>
      <w:suppressLineNumbers/>
      <w:spacing w:before="120" w:after="120"/>
    </w:pPr>
    <w:rPr>
      <w:rFonts w:cs="Tahoma"/>
      <w:i/>
      <w:iCs/>
    </w:rPr>
  </w:style>
  <w:style w:type="paragraph" w:customStyle="1" w:styleId="WW-ndice11111">
    <w:name w:val="WW-Índice11111"/>
    <w:basedOn w:val="Normal"/>
    <w:pPr>
      <w:suppressLineNumbers/>
    </w:pPr>
    <w:rPr>
      <w:rFonts w:cs="Tahoma"/>
    </w:rPr>
  </w:style>
  <w:style w:type="paragraph" w:customStyle="1" w:styleId="WW-TtuloPrincipal11111">
    <w:name w:val="WW-Título Principal11111"/>
    <w:basedOn w:val="Normal"/>
    <w:next w:val="Corpodetexto"/>
    <w:pPr>
      <w:keepNext/>
      <w:spacing w:before="240" w:after="120"/>
    </w:pPr>
    <w:rPr>
      <w:rFonts w:ascii="Arial" w:eastAsia="Arial Unicode MS" w:hAnsi="Arial" w:cs="Tahoma"/>
      <w:sz w:val="28"/>
      <w:szCs w:val="28"/>
    </w:rPr>
  </w:style>
  <w:style w:type="paragraph" w:customStyle="1" w:styleId="WW-Legenda111111">
    <w:name w:val="WW-Legenda111111"/>
    <w:basedOn w:val="Normal"/>
    <w:pPr>
      <w:suppressLineNumbers/>
      <w:spacing w:before="120" w:after="120"/>
    </w:pPr>
    <w:rPr>
      <w:rFonts w:cs="Tahoma"/>
      <w:i/>
      <w:iCs/>
    </w:rPr>
  </w:style>
  <w:style w:type="paragraph" w:customStyle="1" w:styleId="WW-ndice111111">
    <w:name w:val="WW-Índice111111"/>
    <w:basedOn w:val="Normal"/>
    <w:pPr>
      <w:suppressLineNumbers/>
    </w:pPr>
    <w:rPr>
      <w:rFonts w:cs="Tahoma"/>
    </w:rPr>
  </w:style>
  <w:style w:type="paragraph" w:customStyle="1" w:styleId="WW-TtuloPrincipal111111">
    <w:name w:val="WW-Título Principal111111"/>
    <w:basedOn w:val="Normal"/>
    <w:next w:val="Corpodetexto"/>
    <w:pPr>
      <w:keepNext/>
      <w:spacing w:before="240" w:after="120"/>
    </w:pPr>
    <w:rPr>
      <w:rFonts w:ascii="Arial" w:eastAsia="Lucida Sans Unicode" w:hAnsi="Arial" w:cs="Tahoma"/>
      <w:sz w:val="28"/>
      <w:szCs w:val="28"/>
    </w:rPr>
  </w:style>
  <w:style w:type="paragraph" w:customStyle="1" w:styleId="WW-Legenda1111111">
    <w:name w:val="WW-Legenda1111111"/>
    <w:basedOn w:val="Normal"/>
    <w:pPr>
      <w:suppressLineNumbers/>
      <w:spacing w:before="120" w:after="120"/>
    </w:pPr>
    <w:rPr>
      <w:rFonts w:cs="Tahoma"/>
      <w:i/>
      <w:iCs/>
    </w:rPr>
  </w:style>
  <w:style w:type="paragraph" w:customStyle="1" w:styleId="WW-ndice1111111">
    <w:name w:val="WW-Índice1111111"/>
    <w:basedOn w:val="Normal"/>
    <w:pPr>
      <w:suppressLineNumbers/>
    </w:pPr>
    <w:rPr>
      <w:rFonts w:cs="Tahoma"/>
    </w:rPr>
  </w:style>
  <w:style w:type="paragraph" w:customStyle="1" w:styleId="WW-TtuloPrincipal1111111">
    <w:name w:val="WW-Título Principal1111111"/>
    <w:basedOn w:val="Normal"/>
    <w:next w:val="Corpodetexto"/>
    <w:pPr>
      <w:keepNext/>
      <w:spacing w:before="240" w:after="120"/>
    </w:pPr>
    <w:rPr>
      <w:rFonts w:ascii="Arial" w:eastAsia="Lucida Sans Unicode" w:hAnsi="Arial" w:cs="Tahoma"/>
      <w:sz w:val="28"/>
      <w:szCs w:val="28"/>
    </w:rPr>
  </w:style>
  <w:style w:type="paragraph" w:customStyle="1" w:styleId="WW-Legenda11111111">
    <w:name w:val="WW-Legenda11111111"/>
    <w:basedOn w:val="Normal"/>
    <w:pPr>
      <w:suppressLineNumbers/>
      <w:spacing w:before="120" w:after="120"/>
    </w:pPr>
    <w:rPr>
      <w:rFonts w:cs="Tahoma"/>
      <w:i/>
      <w:iCs/>
    </w:rPr>
  </w:style>
  <w:style w:type="paragraph" w:customStyle="1" w:styleId="WW-ndice11111111">
    <w:name w:val="WW-Índice11111111"/>
    <w:basedOn w:val="Normal"/>
    <w:pPr>
      <w:suppressLineNumbers/>
    </w:pPr>
    <w:rPr>
      <w:rFonts w:cs="Tahoma"/>
    </w:rPr>
  </w:style>
  <w:style w:type="paragraph" w:customStyle="1" w:styleId="WW-TtuloPrincipal11111111">
    <w:name w:val="WW-Título Principal11111111"/>
    <w:basedOn w:val="Normal"/>
    <w:next w:val="Corpodetexto"/>
    <w:pPr>
      <w:keepNext/>
      <w:spacing w:before="240" w:after="120"/>
    </w:pPr>
    <w:rPr>
      <w:rFonts w:ascii="Arial" w:eastAsia="Lucida Sans Unicode" w:hAnsi="Arial" w:cs="Tahoma"/>
      <w:sz w:val="28"/>
      <w:szCs w:val="28"/>
    </w:rPr>
  </w:style>
  <w:style w:type="paragraph" w:customStyle="1" w:styleId="WW-Legenda111111111">
    <w:name w:val="WW-Legenda111111111"/>
    <w:basedOn w:val="Normal"/>
    <w:pPr>
      <w:suppressLineNumbers/>
      <w:spacing w:before="120" w:after="120"/>
    </w:pPr>
    <w:rPr>
      <w:rFonts w:cs="Tahoma"/>
      <w:i/>
      <w:iCs/>
    </w:rPr>
  </w:style>
  <w:style w:type="paragraph" w:customStyle="1" w:styleId="WW-ndice111111111">
    <w:name w:val="WW-Índice111111111"/>
    <w:basedOn w:val="Normal"/>
    <w:pPr>
      <w:suppressLineNumbers/>
    </w:pPr>
    <w:rPr>
      <w:rFonts w:cs="Tahoma"/>
    </w:rPr>
  </w:style>
  <w:style w:type="paragraph" w:customStyle="1" w:styleId="WW-TtuloPrincipal111111111">
    <w:name w:val="WW-Título Principal111111111"/>
    <w:basedOn w:val="Normal"/>
    <w:next w:val="Corpodetexto"/>
    <w:pPr>
      <w:keepNext/>
      <w:spacing w:before="240" w:after="120"/>
    </w:pPr>
    <w:rPr>
      <w:rFonts w:ascii="Arial" w:eastAsia="Lucida Sans Unicode" w:hAnsi="Arial" w:cs="Tahoma"/>
      <w:sz w:val="28"/>
      <w:szCs w:val="28"/>
    </w:rPr>
  </w:style>
  <w:style w:type="paragraph" w:customStyle="1" w:styleId="WW-Legenda1111111111">
    <w:name w:val="WW-Legenda1111111111"/>
    <w:basedOn w:val="Normal"/>
    <w:pPr>
      <w:suppressLineNumbers/>
      <w:spacing w:before="120" w:after="120"/>
    </w:pPr>
    <w:rPr>
      <w:rFonts w:cs="Tahoma"/>
      <w:i/>
      <w:iCs/>
    </w:rPr>
  </w:style>
  <w:style w:type="paragraph" w:customStyle="1" w:styleId="WW-ndice1111111111">
    <w:name w:val="WW-Índice1111111111"/>
    <w:basedOn w:val="Normal"/>
    <w:pPr>
      <w:suppressLineNumbers/>
    </w:pPr>
    <w:rPr>
      <w:rFonts w:cs="Tahoma"/>
    </w:rPr>
  </w:style>
  <w:style w:type="paragraph" w:customStyle="1" w:styleId="WW-TtuloPrincipal1111111111">
    <w:name w:val="WW-Título Principal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
    <w:name w:val="WW-Legenda11111111111"/>
    <w:basedOn w:val="Normal"/>
    <w:pPr>
      <w:suppressLineNumbers/>
      <w:spacing w:before="120" w:after="120"/>
    </w:pPr>
    <w:rPr>
      <w:rFonts w:cs="Tahoma"/>
      <w:i/>
      <w:iCs/>
    </w:rPr>
  </w:style>
  <w:style w:type="paragraph" w:customStyle="1" w:styleId="WW-ndice11111111111">
    <w:name w:val="WW-Índice11111111111"/>
    <w:basedOn w:val="Normal"/>
    <w:pPr>
      <w:suppressLineNumbers/>
    </w:pPr>
    <w:rPr>
      <w:rFonts w:cs="Tahoma"/>
    </w:rPr>
  </w:style>
  <w:style w:type="paragraph" w:customStyle="1" w:styleId="WW-TtuloPrincipal11111111111">
    <w:name w:val="WW-Título Principal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
    <w:name w:val="WW-Legenda111111111111"/>
    <w:basedOn w:val="Normal"/>
    <w:pPr>
      <w:suppressLineNumbers/>
      <w:spacing w:before="120" w:after="120"/>
    </w:pPr>
    <w:rPr>
      <w:rFonts w:cs="Tahoma"/>
      <w:i/>
      <w:iCs/>
    </w:rPr>
  </w:style>
  <w:style w:type="paragraph" w:customStyle="1" w:styleId="WW-ndice111111111111">
    <w:name w:val="WW-Índice111111111111"/>
    <w:basedOn w:val="Normal"/>
    <w:pPr>
      <w:suppressLineNumbers/>
    </w:pPr>
    <w:rPr>
      <w:rFonts w:cs="Tahoma"/>
    </w:rPr>
  </w:style>
  <w:style w:type="paragraph" w:customStyle="1" w:styleId="WW-TtuloPrincipal111111111111">
    <w:name w:val="WW-Título Principal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
    <w:name w:val="WW-Legenda1111111111111"/>
    <w:basedOn w:val="Normal"/>
    <w:pPr>
      <w:suppressLineNumbers/>
      <w:spacing w:before="120" w:after="120"/>
    </w:pPr>
    <w:rPr>
      <w:rFonts w:cs="Tahoma"/>
      <w:i/>
      <w:iCs/>
    </w:rPr>
  </w:style>
  <w:style w:type="paragraph" w:customStyle="1" w:styleId="WW-ndice1111111111111">
    <w:name w:val="WW-Índice1111111111111"/>
    <w:basedOn w:val="Normal"/>
    <w:pPr>
      <w:suppressLineNumbers/>
    </w:pPr>
    <w:rPr>
      <w:rFonts w:cs="Tahoma"/>
    </w:rPr>
  </w:style>
  <w:style w:type="paragraph" w:customStyle="1" w:styleId="WW-TtuloPrincipal1111111111111">
    <w:name w:val="WW-Título Principal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
    <w:name w:val="WW-Legenda11111111111111"/>
    <w:basedOn w:val="Normal"/>
    <w:pPr>
      <w:suppressLineNumbers/>
      <w:spacing w:before="120" w:after="120"/>
    </w:pPr>
    <w:rPr>
      <w:rFonts w:cs="Tahoma"/>
      <w:i/>
      <w:iCs/>
    </w:rPr>
  </w:style>
  <w:style w:type="paragraph" w:customStyle="1" w:styleId="WW-ndice11111111111111">
    <w:name w:val="WW-Índice11111111111111"/>
    <w:basedOn w:val="Normal"/>
    <w:pPr>
      <w:suppressLineNumbers/>
    </w:pPr>
    <w:rPr>
      <w:rFonts w:cs="Tahoma"/>
    </w:rPr>
  </w:style>
  <w:style w:type="paragraph" w:customStyle="1" w:styleId="WW-TtuloPrincipal11111111111111">
    <w:name w:val="WW-Título Principal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
    <w:name w:val="WW-Legenda111111111111111"/>
    <w:basedOn w:val="Normal"/>
    <w:pPr>
      <w:suppressLineNumbers/>
      <w:spacing w:before="120" w:after="120"/>
    </w:pPr>
    <w:rPr>
      <w:rFonts w:cs="Tahoma"/>
      <w:i/>
      <w:iCs/>
    </w:rPr>
  </w:style>
  <w:style w:type="paragraph" w:customStyle="1" w:styleId="WW-ndice111111111111111">
    <w:name w:val="WW-Índice111111111111111"/>
    <w:basedOn w:val="Normal"/>
    <w:pPr>
      <w:suppressLineNumbers/>
    </w:pPr>
    <w:rPr>
      <w:rFonts w:cs="Tahoma"/>
    </w:rPr>
  </w:style>
  <w:style w:type="paragraph" w:customStyle="1" w:styleId="WW-TtuloPrincipal111111111111111">
    <w:name w:val="WW-Título Principal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
    <w:name w:val="WW-Legenda1111111111111111"/>
    <w:basedOn w:val="Normal"/>
    <w:pPr>
      <w:suppressLineNumbers/>
      <w:spacing w:before="120" w:after="120"/>
    </w:pPr>
    <w:rPr>
      <w:rFonts w:cs="Tahoma"/>
      <w:i/>
      <w:iCs/>
    </w:rPr>
  </w:style>
  <w:style w:type="paragraph" w:customStyle="1" w:styleId="WW-ndice1111111111111111">
    <w:name w:val="WW-Índice1111111111111111"/>
    <w:basedOn w:val="Normal"/>
    <w:pPr>
      <w:suppressLineNumbers/>
    </w:pPr>
    <w:rPr>
      <w:rFonts w:cs="Tahoma"/>
    </w:rPr>
  </w:style>
  <w:style w:type="paragraph" w:customStyle="1" w:styleId="WW-TtuloPrincipal1111111111111111">
    <w:name w:val="WW-Título Principal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
    <w:name w:val="WW-Legenda11111111111111111"/>
    <w:basedOn w:val="Normal"/>
    <w:pPr>
      <w:suppressLineNumbers/>
      <w:spacing w:before="120" w:after="120"/>
    </w:pPr>
    <w:rPr>
      <w:rFonts w:cs="Tahoma"/>
      <w:i/>
      <w:iCs/>
    </w:rPr>
  </w:style>
  <w:style w:type="paragraph" w:customStyle="1" w:styleId="WW-ndice11111111111111111">
    <w:name w:val="WW-Índice11111111111111111"/>
    <w:basedOn w:val="Normal"/>
    <w:pPr>
      <w:suppressLineNumbers/>
    </w:pPr>
    <w:rPr>
      <w:rFonts w:cs="Tahoma"/>
    </w:rPr>
  </w:style>
  <w:style w:type="paragraph" w:customStyle="1" w:styleId="WW-TtuloPrincipal11111111111111111">
    <w:name w:val="WW-Título Principal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
    <w:name w:val="WW-Legenda111111111111111111"/>
    <w:basedOn w:val="Normal"/>
    <w:pPr>
      <w:suppressLineNumbers/>
      <w:spacing w:before="120" w:after="120"/>
    </w:pPr>
    <w:rPr>
      <w:rFonts w:cs="Tahoma"/>
      <w:i/>
      <w:iCs/>
    </w:rPr>
  </w:style>
  <w:style w:type="paragraph" w:customStyle="1" w:styleId="WW-ndice111111111111111111">
    <w:name w:val="WW-Índice111111111111111111"/>
    <w:basedOn w:val="Normal"/>
    <w:pPr>
      <w:suppressLineNumbers/>
    </w:pPr>
    <w:rPr>
      <w:rFonts w:cs="Tahoma"/>
    </w:rPr>
  </w:style>
  <w:style w:type="paragraph" w:customStyle="1" w:styleId="WW-TtuloPrincipal111111111111111111">
    <w:name w:val="WW-Título Principal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
    <w:name w:val="WW-Legenda1111111111111111111"/>
    <w:basedOn w:val="Normal"/>
    <w:pPr>
      <w:suppressLineNumbers/>
      <w:spacing w:before="120" w:after="120"/>
    </w:pPr>
    <w:rPr>
      <w:rFonts w:cs="Tahoma"/>
      <w:i/>
      <w:iCs/>
    </w:rPr>
  </w:style>
  <w:style w:type="paragraph" w:customStyle="1" w:styleId="WW-ndice1111111111111111111">
    <w:name w:val="WW-Índice1111111111111111111"/>
    <w:basedOn w:val="Normal"/>
    <w:pPr>
      <w:suppressLineNumbers/>
    </w:pPr>
    <w:rPr>
      <w:rFonts w:cs="Tahoma"/>
    </w:rPr>
  </w:style>
  <w:style w:type="paragraph" w:customStyle="1" w:styleId="WW-TtuloPrincipal1111111111111111111">
    <w:name w:val="WW-Título Principal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
    <w:name w:val="WW-Legenda11111111111111111111"/>
    <w:basedOn w:val="Normal"/>
    <w:pPr>
      <w:suppressLineNumbers/>
      <w:spacing w:before="120" w:after="120"/>
    </w:pPr>
    <w:rPr>
      <w:rFonts w:cs="Tahoma"/>
      <w:i/>
      <w:iCs/>
    </w:rPr>
  </w:style>
  <w:style w:type="paragraph" w:customStyle="1" w:styleId="WW-ndice11111111111111111111">
    <w:name w:val="WW-Índice11111111111111111111"/>
    <w:basedOn w:val="Normal"/>
    <w:pPr>
      <w:suppressLineNumbers/>
    </w:pPr>
    <w:rPr>
      <w:rFonts w:cs="Tahoma"/>
    </w:rPr>
  </w:style>
  <w:style w:type="paragraph" w:customStyle="1" w:styleId="WW-TtuloPrincipal11111111111111111111">
    <w:name w:val="WW-Título Principal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
    <w:name w:val="WW-Legenda111111111111111111111"/>
    <w:basedOn w:val="Normal"/>
    <w:pPr>
      <w:suppressLineNumbers/>
      <w:spacing w:before="120" w:after="120"/>
    </w:pPr>
    <w:rPr>
      <w:rFonts w:cs="Tahoma"/>
      <w:i/>
      <w:iCs/>
    </w:rPr>
  </w:style>
  <w:style w:type="paragraph" w:customStyle="1" w:styleId="WW-ndice111111111111111111111">
    <w:name w:val="WW-Índice111111111111111111111"/>
    <w:basedOn w:val="Normal"/>
    <w:pPr>
      <w:suppressLineNumbers/>
    </w:pPr>
    <w:rPr>
      <w:rFonts w:cs="Tahoma"/>
    </w:rPr>
  </w:style>
  <w:style w:type="paragraph" w:customStyle="1" w:styleId="WW-TtuloPrincipal111111111111111111111">
    <w:name w:val="WW-Título Principal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
    <w:name w:val="WW-Legenda1111111111111111111111"/>
    <w:basedOn w:val="Normal"/>
    <w:pPr>
      <w:suppressLineNumbers/>
      <w:spacing w:before="120" w:after="120"/>
    </w:pPr>
    <w:rPr>
      <w:rFonts w:cs="Tahoma"/>
      <w:i/>
      <w:iCs/>
    </w:rPr>
  </w:style>
  <w:style w:type="paragraph" w:customStyle="1" w:styleId="WW-ndice1111111111111111111111">
    <w:name w:val="WW-Índice1111111111111111111111"/>
    <w:basedOn w:val="Normal"/>
    <w:pPr>
      <w:suppressLineNumbers/>
    </w:pPr>
    <w:rPr>
      <w:rFonts w:cs="Tahoma"/>
    </w:rPr>
  </w:style>
  <w:style w:type="paragraph" w:customStyle="1" w:styleId="WW-TtuloPrincipal1111111111111111111111">
    <w:name w:val="WW-Título Principal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
    <w:name w:val="WW-Legenda11111111111111111111111"/>
    <w:basedOn w:val="Normal"/>
    <w:pPr>
      <w:suppressLineNumbers/>
      <w:spacing w:before="120" w:after="120"/>
    </w:pPr>
    <w:rPr>
      <w:rFonts w:cs="Tahoma"/>
      <w:i/>
      <w:iCs/>
    </w:rPr>
  </w:style>
  <w:style w:type="paragraph" w:customStyle="1" w:styleId="WW-ndice11111111111111111111111">
    <w:name w:val="WW-Índice11111111111111111111111"/>
    <w:basedOn w:val="Normal"/>
    <w:pPr>
      <w:suppressLineNumbers/>
    </w:pPr>
    <w:rPr>
      <w:rFonts w:cs="Tahoma"/>
    </w:rPr>
  </w:style>
  <w:style w:type="paragraph" w:customStyle="1" w:styleId="WW-TtuloPrincipal11111111111111111111111">
    <w:name w:val="WW-Título Principal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
    <w:name w:val="WW-Legenda111111111111111111111111"/>
    <w:basedOn w:val="Normal"/>
    <w:pPr>
      <w:suppressLineNumbers/>
      <w:spacing w:before="120" w:after="120"/>
    </w:pPr>
    <w:rPr>
      <w:rFonts w:cs="Tahoma"/>
      <w:i/>
      <w:iCs/>
    </w:rPr>
  </w:style>
  <w:style w:type="paragraph" w:customStyle="1" w:styleId="WW-ndice111111111111111111111111">
    <w:name w:val="WW-Índice111111111111111111111111"/>
    <w:basedOn w:val="Normal"/>
    <w:pPr>
      <w:suppressLineNumbers/>
    </w:pPr>
    <w:rPr>
      <w:rFonts w:cs="Tahoma"/>
    </w:rPr>
  </w:style>
  <w:style w:type="paragraph" w:customStyle="1" w:styleId="WW-TtuloPrincipal111111111111111111111111">
    <w:name w:val="WW-Título Principal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
    <w:name w:val="WW-Legenda1111111111111111111111111"/>
    <w:basedOn w:val="Normal"/>
    <w:pPr>
      <w:suppressLineNumbers/>
      <w:spacing w:before="120" w:after="120"/>
    </w:pPr>
    <w:rPr>
      <w:rFonts w:cs="Tahoma"/>
      <w:i/>
      <w:iCs/>
    </w:rPr>
  </w:style>
  <w:style w:type="paragraph" w:customStyle="1" w:styleId="WW-ndice1111111111111111111111111">
    <w:name w:val="WW-Índice1111111111111111111111111"/>
    <w:basedOn w:val="Normal"/>
    <w:pPr>
      <w:suppressLineNumbers/>
    </w:pPr>
    <w:rPr>
      <w:rFonts w:cs="Tahoma"/>
    </w:rPr>
  </w:style>
  <w:style w:type="paragraph" w:customStyle="1" w:styleId="WW-TtuloPrincipal1111111111111111111111111">
    <w:name w:val="WW-Título Principal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
    <w:name w:val="WW-Legenda11111111111111111111111111"/>
    <w:basedOn w:val="Normal"/>
    <w:pPr>
      <w:suppressLineNumbers/>
      <w:spacing w:before="120" w:after="120"/>
    </w:pPr>
    <w:rPr>
      <w:rFonts w:cs="Tahoma"/>
      <w:i/>
      <w:iCs/>
    </w:rPr>
  </w:style>
  <w:style w:type="paragraph" w:customStyle="1" w:styleId="WW-ndice11111111111111111111111111">
    <w:name w:val="WW-Índice11111111111111111111111111"/>
    <w:basedOn w:val="Normal"/>
    <w:pPr>
      <w:suppressLineNumbers/>
    </w:pPr>
    <w:rPr>
      <w:rFonts w:cs="Tahoma"/>
    </w:rPr>
  </w:style>
  <w:style w:type="paragraph" w:customStyle="1" w:styleId="WW-TtuloPrincipal11111111111111111111111111">
    <w:name w:val="WW-Título Principal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
    <w:name w:val="WW-Legenda111111111111111111111111111"/>
    <w:basedOn w:val="Normal"/>
    <w:pPr>
      <w:suppressLineNumbers/>
      <w:spacing w:before="120" w:after="120"/>
    </w:pPr>
    <w:rPr>
      <w:rFonts w:cs="Tahoma"/>
      <w:i/>
      <w:iCs/>
    </w:rPr>
  </w:style>
  <w:style w:type="paragraph" w:customStyle="1" w:styleId="WW-ndice111111111111111111111111111">
    <w:name w:val="WW-Índice111111111111111111111111111"/>
    <w:basedOn w:val="Normal"/>
    <w:pPr>
      <w:suppressLineNumbers/>
    </w:pPr>
    <w:rPr>
      <w:rFonts w:cs="Tahoma"/>
    </w:rPr>
  </w:style>
  <w:style w:type="paragraph" w:customStyle="1" w:styleId="WW-TtuloPrincipal111111111111111111111111111">
    <w:name w:val="WW-Título Principal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
    <w:name w:val="WW-Legenda1111111111111111111111111111"/>
    <w:basedOn w:val="Normal"/>
    <w:pPr>
      <w:suppressLineNumbers/>
      <w:spacing w:before="120" w:after="120"/>
    </w:pPr>
    <w:rPr>
      <w:rFonts w:cs="Tahoma"/>
      <w:i/>
      <w:iCs/>
    </w:rPr>
  </w:style>
  <w:style w:type="paragraph" w:customStyle="1" w:styleId="WW-ndice1111111111111111111111111111">
    <w:name w:val="WW-Índice1111111111111111111111111111"/>
    <w:basedOn w:val="Normal"/>
    <w:pPr>
      <w:suppressLineNumbers/>
    </w:pPr>
    <w:rPr>
      <w:rFonts w:cs="Tahoma"/>
    </w:rPr>
  </w:style>
  <w:style w:type="paragraph" w:customStyle="1" w:styleId="WW-TtuloPrincipal1111111111111111111111111111">
    <w:name w:val="WW-Título Principal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
    <w:name w:val="WW-Legenda11111111111111111111111111111"/>
    <w:basedOn w:val="Normal"/>
    <w:pPr>
      <w:suppressLineNumbers/>
      <w:spacing w:before="120" w:after="120"/>
    </w:pPr>
    <w:rPr>
      <w:rFonts w:cs="Tahoma"/>
      <w:i/>
      <w:iCs/>
    </w:rPr>
  </w:style>
  <w:style w:type="paragraph" w:customStyle="1" w:styleId="WW-ndice11111111111111111111111111111">
    <w:name w:val="WW-Índice11111111111111111111111111111"/>
    <w:basedOn w:val="Normal"/>
    <w:pPr>
      <w:suppressLineNumbers/>
    </w:pPr>
    <w:rPr>
      <w:rFonts w:cs="Tahoma"/>
    </w:rPr>
  </w:style>
  <w:style w:type="paragraph" w:customStyle="1" w:styleId="WW-TtuloPrincipal11111111111111111111111111111">
    <w:name w:val="WW-Título Principal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
    <w:name w:val="WW-Legenda111111111111111111111111111111"/>
    <w:basedOn w:val="Normal"/>
    <w:pPr>
      <w:suppressLineNumbers/>
      <w:spacing w:before="120" w:after="120"/>
    </w:pPr>
    <w:rPr>
      <w:rFonts w:cs="Tahoma"/>
      <w:i/>
      <w:iCs/>
    </w:rPr>
  </w:style>
  <w:style w:type="paragraph" w:customStyle="1" w:styleId="WW-ndice111111111111111111111111111111">
    <w:name w:val="WW-Índice111111111111111111111111111111"/>
    <w:basedOn w:val="Normal"/>
    <w:pPr>
      <w:suppressLineNumbers/>
    </w:pPr>
    <w:rPr>
      <w:rFonts w:cs="Tahoma"/>
    </w:rPr>
  </w:style>
  <w:style w:type="paragraph" w:customStyle="1" w:styleId="WW-TtuloPrincipal111111111111111111111111111111">
    <w:name w:val="WW-Título Principal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
    <w:name w:val="WW-Legenda1111111111111111111111111111111"/>
    <w:basedOn w:val="Normal"/>
    <w:pPr>
      <w:suppressLineNumbers/>
      <w:spacing w:before="120" w:after="120"/>
    </w:pPr>
    <w:rPr>
      <w:rFonts w:cs="Tahoma"/>
      <w:i/>
      <w:iCs/>
    </w:rPr>
  </w:style>
  <w:style w:type="paragraph" w:customStyle="1" w:styleId="WW-ndice1111111111111111111111111111111">
    <w:name w:val="WW-Índice1111111111111111111111111111111"/>
    <w:basedOn w:val="Normal"/>
    <w:pPr>
      <w:suppressLineNumbers/>
    </w:pPr>
    <w:rPr>
      <w:rFonts w:cs="Tahoma"/>
    </w:rPr>
  </w:style>
  <w:style w:type="paragraph" w:customStyle="1" w:styleId="WW-TtuloPrincipal1111111111111111111111111111111">
    <w:name w:val="WW-Título Principal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
    <w:name w:val="WW-Legenda11111111111111111111111111111111"/>
    <w:basedOn w:val="Normal"/>
    <w:pPr>
      <w:suppressLineNumbers/>
      <w:spacing w:before="120" w:after="120"/>
    </w:pPr>
    <w:rPr>
      <w:rFonts w:cs="Tahoma"/>
      <w:i/>
      <w:iCs/>
    </w:rPr>
  </w:style>
  <w:style w:type="paragraph" w:customStyle="1" w:styleId="WW-ndice11111111111111111111111111111111">
    <w:name w:val="WW-Índice11111111111111111111111111111111"/>
    <w:basedOn w:val="Normal"/>
    <w:pPr>
      <w:suppressLineNumbers/>
    </w:pPr>
    <w:rPr>
      <w:rFonts w:cs="Tahoma"/>
    </w:rPr>
  </w:style>
  <w:style w:type="paragraph" w:customStyle="1" w:styleId="WW-TtuloPrincipal11111111111111111111111111111111">
    <w:name w:val="WW-Título Principal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
    <w:name w:val="WW-Legenda111111111111111111111111111111111"/>
    <w:basedOn w:val="Normal"/>
    <w:pPr>
      <w:suppressLineNumbers/>
      <w:spacing w:before="120" w:after="120"/>
    </w:pPr>
    <w:rPr>
      <w:rFonts w:cs="Tahoma"/>
      <w:i/>
      <w:iCs/>
    </w:rPr>
  </w:style>
  <w:style w:type="paragraph" w:customStyle="1" w:styleId="WW-ndice111111111111111111111111111111111">
    <w:name w:val="WW-Índice111111111111111111111111111111111"/>
    <w:basedOn w:val="Normal"/>
    <w:pPr>
      <w:suppressLineNumbers/>
    </w:pPr>
    <w:rPr>
      <w:rFonts w:cs="Tahoma"/>
    </w:rPr>
  </w:style>
  <w:style w:type="paragraph" w:customStyle="1" w:styleId="WW-TtuloPrincipal111111111111111111111111111111111">
    <w:name w:val="WW-Título Principal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
    <w:name w:val="WW-Legenda1111111111111111111111111111111111"/>
    <w:basedOn w:val="Normal"/>
    <w:pPr>
      <w:suppressLineNumbers/>
      <w:spacing w:before="120" w:after="120"/>
    </w:pPr>
    <w:rPr>
      <w:rFonts w:cs="Tahoma"/>
      <w:i/>
      <w:iCs/>
    </w:rPr>
  </w:style>
  <w:style w:type="paragraph" w:customStyle="1" w:styleId="WW-ndice1111111111111111111111111111111111">
    <w:name w:val="WW-Índice1111111111111111111111111111111111"/>
    <w:basedOn w:val="Normal"/>
    <w:pPr>
      <w:suppressLineNumbers/>
    </w:pPr>
    <w:rPr>
      <w:rFonts w:cs="Tahoma"/>
    </w:rPr>
  </w:style>
  <w:style w:type="paragraph" w:customStyle="1" w:styleId="WW-TtuloPrincipal1111111111111111111111111111111111">
    <w:name w:val="WW-Título Principal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
    <w:name w:val="WW-Legenda11111111111111111111111111111111111"/>
    <w:basedOn w:val="Normal"/>
    <w:pPr>
      <w:suppressLineNumbers/>
      <w:spacing w:before="120" w:after="120"/>
    </w:pPr>
    <w:rPr>
      <w:rFonts w:cs="Tahoma"/>
      <w:i/>
      <w:iCs/>
    </w:rPr>
  </w:style>
  <w:style w:type="paragraph" w:customStyle="1" w:styleId="WW-ndice11111111111111111111111111111111111">
    <w:name w:val="WW-Índice11111111111111111111111111111111111"/>
    <w:basedOn w:val="Normal"/>
    <w:pPr>
      <w:suppressLineNumbers/>
    </w:pPr>
    <w:rPr>
      <w:rFonts w:cs="Tahoma"/>
    </w:rPr>
  </w:style>
  <w:style w:type="paragraph" w:customStyle="1" w:styleId="WW-TtuloPrincipal11111111111111111111111111111111111">
    <w:name w:val="WW-Título Principal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
    <w:name w:val="WW-Legenda111111111111111111111111111111111111"/>
    <w:basedOn w:val="Normal"/>
    <w:pPr>
      <w:suppressLineNumbers/>
      <w:spacing w:before="120" w:after="120"/>
    </w:pPr>
    <w:rPr>
      <w:rFonts w:cs="Tahoma"/>
      <w:i/>
      <w:iCs/>
    </w:rPr>
  </w:style>
  <w:style w:type="paragraph" w:customStyle="1" w:styleId="WW-ndice111111111111111111111111111111111111">
    <w:name w:val="WW-Índice111111111111111111111111111111111111"/>
    <w:basedOn w:val="Normal"/>
    <w:pPr>
      <w:suppressLineNumbers/>
    </w:pPr>
    <w:rPr>
      <w:rFonts w:cs="Tahoma"/>
    </w:rPr>
  </w:style>
  <w:style w:type="paragraph" w:customStyle="1" w:styleId="WW-TtuloPrincipal111111111111111111111111111111111111">
    <w:name w:val="WW-Título Principal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
    <w:name w:val="WW-Legenda1111111111111111111111111111111111111"/>
    <w:basedOn w:val="Normal"/>
    <w:pPr>
      <w:suppressLineNumbers/>
      <w:spacing w:before="120" w:after="120"/>
    </w:pPr>
    <w:rPr>
      <w:rFonts w:cs="Tahoma"/>
      <w:i/>
      <w:iCs/>
    </w:rPr>
  </w:style>
  <w:style w:type="paragraph" w:customStyle="1" w:styleId="WW-ndice1111111111111111111111111111111111111">
    <w:name w:val="WW-Índice1111111111111111111111111111111111111"/>
    <w:basedOn w:val="Normal"/>
    <w:pPr>
      <w:suppressLineNumbers/>
    </w:pPr>
    <w:rPr>
      <w:rFonts w:cs="Tahoma"/>
    </w:rPr>
  </w:style>
  <w:style w:type="paragraph" w:customStyle="1" w:styleId="WW-TtuloPrincipal1111111111111111111111111111111111111">
    <w:name w:val="WW-Título Principal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
    <w:name w:val="WW-Legenda11111111111111111111111111111111111111"/>
    <w:basedOn w:val="Normal"/>
    <w:pPr>
      <w:suppressLineNumbers/>
      <w:spacing w:before="120" w:after="120"/>
    </w:pPr>
    <w:rPr>
      <w:rFonts w:cs="Tahoma"/>
      <w:i/>
      <w:iCs/>
    </w:rPr>
  </w:style>
  <w:style w:type="paragraph" w:customStyle="1" w:styleId="WW-ndice11111111111111111111111111111111111111">
    <w:name w:val="WW-Índice11111111111111111111111111111111111111"/>
    <w:basedOn w:val="Normal"/>
    <w:pPr>
      <w:suppressLineNumbers/>
    </w:pPr>
    <w:rPr>
      <w:rFonts w:cs="Tahoma"/>
    </w:rPr>
  </w:style>
  <w:style w:type="paragraph" w:customStyle="1" w:styleId="WW-TtuloPrincipal11111111111111111111111111111111111111">
    <w:name w:val="WW-Título Principal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
    <w:name w:val="WW-Legenda111111111111111111111111111111111111111"/>
    <w:basedOn w:val="Normal"/>
    <w:pPr>
      <w:suppressLineNumbers/>
      <w:spacing w:before="120" w:after="120"/>
    </w:pPr>
    <w:rPr>
      <w:rFonts w:cs="Tahoma"/>
      <w:i/>
      <w:iCs/>
    </w:rPr>
  </w:style>
  <w:style w:type="paragraph" w:customStyle="1" w:styleId="WW-ndice111111111111111111111111111111111111111">
    <w:name w:val="WW-Índice111111111111111111111111111111111111111"/>
    <w:basedOn w:val="Normal"/>
    <w:pPr>
      <w:suppressLineNumbers/>
    </w:pPr>
    <w:rPr>
      <w:rFonts w:cs="Tahoma"/>
    </w:rPr>
  </w:style>
  <w:style w:type="paragraph" w:customStyle="1" w:styleId="WW-TtuloPrincipal111111111111111111111111111111111111111">
    <w:name w:val="WW-Título Principal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
    <w:name w:val="WW-Legenda1111111111111111111111111111111111111111"/>
    <w:basedOn w:val="Normal"/>
    <w:pPr>
      <w:suppressLineNumbers/>
      <w:spacing w:before="120" w:after="120"/>
    </w:pPr>
    <w:rPr>
      <w:rFonts w:cs="Tahoma"/>
      <w:i/>
      <w:iCs/>
    </w:rPr>
  </w:style>
  <w:style w:type="paragraph" w:customStyle="1" w:styleId="WW-ndice1111111111111111111111111111111111111111">
    <w:name w:val="WW-Índice1111111111111111111111111111111111111111"/>
    <w:basedOn w:val="Normal"/>
    <w:pPr>
      <w:suppressLineNumbers/>
    </w:pPr>
    <w:rPr>
      <w:rFonts w:cs="Tahoma"/>
    </w:rPr>
  </w:style>
  <w:style w:type="paragraph" w:customStyle="1" w:styleId="WW-TtuloPrincipal1111111111111111111111111111111111111111">
    <w:name w:val="WW-Título Principal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
    <w:name w:val="WW-Legenda11111111111111111111111111111111111111111"/>
    <w:basedOn w:val="Normal"/>
    <w:pPr>
      <w:suppressLineNumbers/>
      <w:spacing w:before="120" w:after="120"/>
    </w:pPr>
    <w:rPr>
      <w:rFonts w:cs="Tahoma"/>
      <w:i/>
      <w:iCs/>
    </w:rPr>
  </w:style>
  <w:style w:type="paragraph" w:customStyle="1" w:styleId="WW-ndice11111111111111111111111111111111111111111">
    <w:name w:val="WW-Índice11111111111111111111111111111111111111111"/>
    <w:basedOn w:val="Normal"/>
    <w:pPr>
      <w:suppressLineNumbers/>
    </w:pPr>
    <w:rPr>
      <w:rFonts w:cs="Tahoma"/>
    </w:rPr>
  </w:style>
  <w:style w:type="paragraph" w:customStyle="1" w:styleId="WW-TtuloPrincipal11111111111111111111111111111111111111111">
    <w:name w:val="WW-Título Principal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
    <w:name w:val="WW-Legenda111111111111111111111111111111111111111111"/>
    <w:basedOn w:val="Normal"/>
    <w:pPr>
      <w:suppressLineNumbers/>
      <w:spacing w:before="120" w:after="120"/>
    </w:pPr>
    <w:rPr>
      <w:rFonts w:cs="Tahoma"/>
      <w:i/>
      <w:iCs/>
    </w:rPr>
  </w:style>
  <w:style w:type="paragraph" w:customStyle="1" w:styleId="WW-ndice111111111111111111111111111111111111111111">
    <w:name w:val="WW-Índice111111111111111111111111111111111111111111"/>
    <w:basedOn w:val="Normal"/>
    <w:pPr>
      <w:suppressLineNumbers/>
    </w:pPr>
    <w:rPr>
      <w:rFonts w:cs="Tahoma"/>
    </w:rPr>
  </w:style>
  <w:style w:type="paragraph" w:customStyle="1" w:styleId="WW-TtuloPrincipal111111111111111111111111111111111111111111">
    <w:name w:val="WW-Título Principal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
    <w:name w:val="WW-Legenda1111111111111111111111111111111111111111111"/>
    <w:basedOn w:val="Normal"/>
    <w:pPr>
      <w:suppressLineNumbers/>
      <w:spacing w:before="120" w:after="120"/>
    </w:pPr>
    <w:rPr>
      <w:rFonts w:cs="Tahoma"/>
      <w:i/>
      <w:iCs/>
    </w:rPr>
  </w:style>
  <w:style w:type="paragraph" w:customStyle="1" w:styleId="WW-ndice1111111111111111111111111111111111111111111">
    <w:name w:val="WW-Índice1111111111111111111111111111111111111111111"/>
    <w:basedOn w:val="Normal"/>
    <w:pPr>
      <w:suppressLineNumbers/>
    </w:pPr>
    <w:rPr>
      <w:rFonts w:cs="Tahoma"/>
    </w:rPr>
  </w:style>
  <w:style w:type="paragraph" w:customStyle="1" w:styleId="WW-TtuloPrincipal1111111111111111111111111111111111111111111">
    <w:name w:val="WW-Título Principal1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1">
    <w:name w:val="WW-Legenda11111111111111111111111111111111111111111111"/>
    <w:basedOn w:val="Normal"/>
    <w:pPr>
      <w:suppressLineNumbers/>
      <w:spacing w:before="120" w:after="120"/>
    </w:pPr>
    <w:rPr>
      <w:rFonts w:cs="Tahoma"/>
      <w:i/>
      <w:iCs/>
    </w:rPr>
  </w:style>
  <w:style w:type="paragraph" w:customStyle="1" w:styleId="WW-ndice11111111111111111111111111111111111111111111">
    <w:name w:val="WW-Índice11111111111111111111111111111111111111111111"/>
    <w:basedOn w:val="Normal"/>
    <w:pPr>
      <w:suppressLineNumbers/>
    </w:pPr>
    <w:rPr>
      <w:rFonts w:cs="Tahoma"/>
    </w:rPr>
  </w:style>
  <w:style w:type="paragraph" w:customStyle="1" w:styleId="WW-TtuloPrincipal11111111111111111111111111111111111111111111">
    <w:name w:val="WW-Título Principal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
    <w:name w:val="WW-Legenda111111111111111111111111111111111111111111111"/>
    <w:basedOn w:val="Normal"/>
    <w:pPr>
      <w:suppressLineNumbers/>
      <w:spacing w:before="120" w:after="120"/>
    </w:pPr>
    <w:rPr>
      <w:rFonts w:cs="Tahoma"/>
      <w:i/>
      <w:iCs/>
    </w:rPr>
  </w:style>
  <w:style w:type="paragraph" w:customStyle="1" w:styleId="WW-ndice111111111111111111111111111111111111111111111">
    <w:name w:val="WW-Índice111111111111111111111111111111111111111111111"/>
    <w:basedOn w:val="Normal"/>
    <w:pPr>
      <w:suppressLineNumbers/>
    </w:pPr>
    <w:rPr>
      <w:rFonts w:cs="Tahoma"/>
    </w:rPr>
  </w:style>
  <w:style w:type="paragraph" w:customStyle="1" w:styleId="WW-TtuloPrincipal111111111111111111111111111111111111111111111">
    <w:name w:val="WW-Título Principal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
    <w:name w:val="WW-Legenda1111111111111111111111111111111111111111111111"/>
    <w:basedOn w:val="Normal"/>
    <w:pPr>
      <w:suppressLineNumbers/>
      <w:spacing w:before="120" w:after="120"/>
    </w:pPr>
    <w:rPr>
      <w:rFonts w:cs="Tahoma"/>
      <w:i/>
      <w:iCs/>
    </w:rPr>
  </w:style>
  <w:style w:type="paragraph" w:customStyle="1" w:styleId="WW-ndice1111111111111111111111111111111111111111111111">
    <w:name w:val="WW-Índice1111111111111111111111111111111111111111111111"/>
    <w:basedOn w:val="Normal"/>
    <w:pPr>
      <w:suppressLineNumbers/>
    </w:pPr>
    <w:rPr>
      <w:rFonts w:cs="Tahoma"/>
    </w:rPr>
  </w:style>
  <w:style w:type="paragraph" w:customStyle="1" w:styleId="WW-TtuloPrincipal1111111111111111111111111111111111111111111111">
    <w:name w:val="WW-Título Principal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
    <w:name w:val="WW-Legenda11111111111111111111111111111111111111111111111"/>
    <w:basedOn w:val="Normal"/>
    <w:pPr>
      <w:suppressLineNumbers/>
      <w:spacing w:before="120" w:after="120"/>
    </w:pPr>
    <w:rPr>
      <w:rFonts w:cs="Tahoma"/>
      <w:i/>
      <w:iCs/>
    </w:rPr>
  </w:style>
  <w:style w:type="paragraph" w:customStyle="1" w:styleId="WW-ndice11111111111111111111111111111111111111111111111">
    <w:name w:val="WW-Índice11111111111111111111111111111111111111111111111"/>
    <w:basedOn w:val="Normal"/>
    <w:pPr>
      <w:suppressLineNumbers/>
    </w:pPr>
    <w:rPr>
      <w:rFonts w:cs="Tahoma"/>
    </w:rPr>
  </w:style>
  <w:style w:type="paragraph" w:customStyle="1" w:styleId="WW-TtuloPrincipal11111111111111111111111111111111111111111111111">
    <w:name w:val="WW-Título Principal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
    <w:name w:val="WW-Legenda111111111111111111111111111111111111111111111111"/>
    <w:basedOn w:val="Normal"/>
    <w:pPr>
      <w:suppressLineNumbers/>
      <w:spacing w:before="120" w:after="120"/>
    </w:pPr>
    <w:rPr>
      <w:rFonts w:cs="Tahoma"/>
      <w:i/>
      <w:iCs/>
    </w:rPr>
  </w:style>
  <w:style w:type="paragraph" w:customStyle="1" w:styleId="WW-ndice111111111111111111111111111111111111111111111111">
    <w:name w:val="WW-Índice111111111111111111111111111111111111111111111111"/>
    <w:basedOn w:val="Normal"/>
    <w:pPr>
      <w:suppressLineNumbers/>
    </w:pPr>
    <w:rPr>
      <w:rFonts w:cs="Tahoma"/>
    </w:rPr>
  </w:style>
  <w:style w:type="paragraph" w:customStyle="1" w:styleId="WW-TtuloPrincipal111111111111111111111111111111111111111111111111">
    <w:name w:val="WW-Título Principal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
    <w:name w:val="WW-Legenda1111111111111111111111111111111111111111111111111"/>
    <w:basedOn w:val="Normal"/>
    <w:pPr>
      <w:suppressLineNumbers/>
      <w:spacing w:before="120" w:after="120"/>
    </w:pPr>
    <w:rPr>
      <w:rFonts w:cs="Tahoma"/>
      <w:i/>
      <w:iCs/>
    </w:rPr>
  </w:style>
  <w:style w:type="paragraph" w:customStyle="1" w:styleId="WW-ndice1111111111111111111111111111111111111111111111111">
    <w:name w:val="WW-Índice1111111111111111111111111111111111111111111111111"/>
    <w:basedOn w:val="Normal"/>
    <w:pPr>
      <w:suppressLineNumbers/>
    </w:pPr>
    <w:rPr>
      <w:rFonts w:cs="Tahoma"/>
    </w:rPr>
  </w:style>
  <w:style w:type="paragraph" w:customStyle="1" w:styleId="WW-TtuloPrincipal1111111111111111111111111111111111111111111111111">
    <w:name w:val="WW-Título Principal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
    <w:name w:val="WW-Legenda11111111111111111111111111111111111111111111111111"/>
    <w:basedOn w:val="Normal"/>
    <w:pPr>
      <w:suppressLineNumbers/>
      <w:spacing w:before="120" w:after="120"/>
    </w:pPr>
    <w:rPr>
      <w:rFonts w:cs="Tahoma"/>
      <w:i/>
      <w:iCs/>
    </w:rPr>
  </w:style>
  <w:style w:type="paragraph" w:customStyle="1" w:styleId="WW-ndice11111111111111111111111111111111111111111111111111">
    <w:name w:val="WW-Índice11111111111111111111111111111111111111111111111111"/>
    <w:basedOn w:val="Normal"/>
    <w:pPr>
      <w:suppressLineNumbers/>
    </w:pPr>
    <w:rPr>
      <w:rFonts w:cs="Tahoma"/>
    </w:rPr>
  </w:style>
  <w:style w:type="paragraph" w:customStyle="1" w:styleId="WW-TtuloPrincipal11111111111111111111111111111111111111111111111111">
    <w:name w:val="WW-Título Principal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
    <w:name w:val="WW-Legenda111111111111111111111111111111111111111111111111111"/>
    <w:basedOn w:val="Normal"/>
    <w:pPr>
      <w:suppressLineNumbers/>
      <w:spacing w:before="120" w:after="120"/>
    </w:pPr>
    <w:rPr>
      <w:rFonts w:cs="Tahoma"/>
      <w:i/>
      <w:iCs/>
    </w:rPr>
  </w:style>
  <w:style w:type="paragraph" w:customStyle="1" w:styleId="WW-ndice111111111111111111111111111111111111111111111111111">
    <w:name w:val="WW-Índice111111111111111111111111111111111111111111111111111"/>
    <w:basedOn w:val="Normal"/>
    <w:pPr>
      <w:suppressLineNumbers/>
    </w:pPr>
    <w:rPr>
      <w:rFonts w:cs="Tahoma"/>
    </w:rPr>
  </w:style>
  <w:style w:type="paragraph" w:customStyle="1" w:styleId="WW-TtuloPrincipal111111111111111111111111111111111111111111111111111">
    <w:name w:val="WW-Título Principal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
    <w:name w:val="WW-Legenda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
    <w:name w:val="WW-Índice1111111111111111111111111111111111111111111111111111"/>
    <w:basedOn w:val="Normal"/>
    <w:pPr>
      <w:suppressLineNumbers/>
    </w:pPr>
    <w:rPr>
      <w:rFonts w:cs="Tahoma"/>
    </w:rPr>
  </w:style>
  <w:style w:type="paragraph" w:customStyle="1" w:styleId="WW-TtuloPrincipal1111111111111111111111111111111111111111111111111111">
    <w:name w:val="WW-Título Principal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
    <w:name w:val="WW-Legenda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
    <w:name w:val="WW-Índice11111111111111111111111111111111111111111111111111111"/>
    <w:basedOn w:val="Normal"/>
    <w:pPr>
      <w:suppressLineNumbers/>
    </w:pPr>
    <w:rPr>
      <w:rFonts w:cs="Tahoma"/>
    </w:rPr>
  </w:style>
  <w:style w:type="paragraph" w:customStyle="1" w:styleId="WW-TtuloPrincipal11111111111111111111111111111111111111111111111111111">
    <w:name w:val="WW-Título Principal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
    <w:name w:val="WW-Legenda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
    <w:name w:val="WW-Índice111111111111111111111111111111111111111111111111111111"/>
    <w:basedOn w:val="Normal"/>
    <w:pPr>
      <w:suppressLineNumbers/>
    </w:pPr>
    <w:rPr>
      <w:rFonts w:cs="Tahoma"/>
    </w:rPr>
  </w:style>
  <w:style w:type="paragraph" w:customStyle="1" w:styleId="WW-TtuloPrincipal111111111111111111111111111111111111111111111111111111">
    <w:name w:val="WW-Título Principal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
    <w:name w:val="WW-Legenda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
    <w:name w:val="WW-Índice1111111111111111111111111111111111111111111111111111111"/>
    <w:basedOn w:val="Normal"/>
    <w:pPr>
      <w:suppressLineNumbers/>
    </w:pPr>
    <w:rPr>
      <w:rFonts w:cs="Tahoma"/>
    </w:rPr>
  </w:style>
  <w:style w:type="paragraph" w:customStyle="1" w:styleId="WW-TtuloPrincipal1111111111111111111111111111111111111111111111111111111">
    <w:name w:val="WW-Título Principal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
    <w:name w:val="WW-Legenda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
    <w:name w:val="WW-Índice11111111111111111111111111111111111111111111111111111111"/>
    <w:basedOn w:val="Normal"/>
    <w:pPr>
      <w:suppressLineNumbers/>
    </w:pPr>
    <w:rPr>
      <w:rFonts w:cs="Tahoma"/>
    </w:rPr>
  </w:style>
  <w:style w:type="paragraph" w:customStyle="1" w:styleId="WW-TtuloPrincipal11111111111111111111111111111111111111111111111111111111">
    <w:name w:val="WW-Título Principal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
    <w:name w:val="WW-Legenda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
    <w:name w:val="WW-Índice111111111111111111111111111111111111111111111111111111111"/>
    <w:basedOn w:val="Normal"/>
    <w:pPr>
      <w:suppressLineNumbers/>
    </w:pPr>
    <w:rPr>
      <w:rFonts w:cs="Tahoma"/>
    </w:rPr>
  </w:style>
  <w:style w:type="paragraph" w:customStyle="1" w:styleId="WW-TtuloPrincipal111111111111111111111111111111111111111111111111111111111">
    <w:name w:val="WW-Título Principal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
    <w:name w:val="WW-Legenda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
    <w:name w:val="WW-Índice1111111111111111111111111111111111111111111111111111111111"/>
    <w:basedOn w:val="Normal"/>
    <w:pPr>
      <w:suppressLineNumbers/>
    </w:pPr>
    <w:rPr>
      <w:rFonts w:cs="Tahoma"/>
    </w:rPr>
  </w:style>
  <w:style w:type="paragraph" w:customStyle="1" w:styleId="WW-TtuloPrincipal1111111111111111111111111111111111111111111111111111111111">
    <w:name w:val="WW-Título Principal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
    <w:name w:val="WW-Legenda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
    <w:name w:val="WW-Índice11111111111111111111111111111111111111111111111111111111111"/>
    <w:basedOn w:val="Normal"/>
    <w:pPr>
      <w:suppressLineNumbers/>
    </w:pPr>
    <w:rPr>
      <w:rFonts w:cs="Tahoma"/>
    </w:rPr>
  </w:style>
  <w:style w:type="paragraph" w:customStyle="1" w:styleId="WW-TtuloPrincipal11111111111111111111111111111111111111111111111111111111111">
    <w:name w:val="WW-Título Principal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
    <w:name w:val="WW-Legenda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
    <w:name w:val="WW-Índice111111111111111111111111111111111111111111111111111111111111"/>
    <w:basedOn w:val="Normal"/>
    <w:pPr>
      <w:suppressLineNumbers/>
    </w:pPr>
    <w:rPr>
      <w:rFonts w:cs="Tahoma"/>
    </w:rPr>
  </w:style>
  <w:style w:type="paragraph" w:customStyle="1" w:styleId="WW-TtuloPrincipal111111111111111111111111111111111111111111111111111111111111">
    <w:name w:val="WW-Título Principal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
    <w:name w:val="WW-Legenda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
    <w:name w:val="WW-Índice1111111111111111111111111111111111111111111111111111111111111"/>
    <w:basedOn w:val="Normal"/>
    <w:pPr>
      <w:suppressLineNumbers/>
    </w:pPr>
    <w:rPr>
      <w:rFonts w:cs="Tahoma"/>
    </w:rPr>
  </w:style>
  <w:style w:type="paragraph" w:customStyle="1" w:styleId="WW-TtuloPrincipal1111111111111111111111111111111111111111111111111111111111111">
    <w:name w:val="WW-Título Principal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
    <w:name w:val="WW-Legenda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
    <w:name w:val="WW-Índice11111111111111111111111111111111111111111111111111111111111111"/>
    <w:basedOn w:val="Normal"/>
    <w:pPr>
      <w:suppressLineNumbers/>
    </w:pPr>
    <w:rPr>
      <w:rFonts w:cs="Tahoma"/>
    </w:rPr>
  </w:style>
  <w:style w:type="paragraph" w:customStyle="1" w:styleId="WW-TtuloPrincipal11111111111111111111111111111111111111111111111111111111111111">
    <w:name w:val="WW-Título Principal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
    <w:name w:val="WW-Legenda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
    <w:name w:val="WW-Índice111111111111111111111111111111111111111111111111111111111111111"/>
    <w:basedOn w:val="Normal"/>
    <w:pPr>
      <w:suppressLineNumbers/>
    </w:pPr>
    <w:rPr>
      <w:rFonts w:cs="Tahoma"/>
    </w:rPr>
  </w:style>
  <w:style w:type="paragraph" w:customStyle="1" w:styleId="WW-TtuloPrincipal111111111111111111111111111111111111111111111111111111111111111">
    <w:name w:val="WW-Título Principal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
    <w:name w:val="WW-Legenda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
    <w:name w:val="WW-Índice1111111111111111111111111111111111111111111111111111111111111111"/>
    <w:basedOn w:val="Normal"/>
    <w:pPr>
      <w:suppressLineNumbers/>
    </w:pPr>
    <w:rPr>
      <w:rFonts w:cs="Tahoma"/>
    </w:rPr>
  </w:style>
  <w:style w:type="paragraph" w:customStyle="1" w:styleId="WW-TtuloPrincipal1111111111111111111111111111111111111111111111111111111111111111">
    <w:name w:val="WW-Título Principal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
    <w:name w:val="WW-Legenda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
    <w:name w:val="WW-Índice11111111111111111111111111111111111111111111111111111111111111111"/>
    <w:basedOn w:val="Normal"/>
    <w:pPr>
      <w:suppressLineNumbers/>
    </w:pPr>
    <w:rPr>
      <w:rFonts w:cs="Tahoma"/>
    </w:rPr>
  </w:style>
  <w:style w:type="paragraph" w:customStyle="1" w:styleId="WW-TtuloPrincipal11111111111111111111111111111111111111111111111111111111111111111">
    <w:name w:val="WW-Título Principal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
    <w:name w:val="WW-Legenda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
    <w:name w:val="WW-Índice111111111111111111111111111111111111111111111111111111111111111111"/>
    <w:basedOn w:val="Normal"/>
    <w:pPr>
      <w:suppressLineNumbers/>
    </w:pPr>
    <w:rPr>
      <w:rFonts w:cs="Tahoma"/>
    </w:rPr>
  </w:style>
  <w:style w:type="paragraph" w:customStyle="1" w:styleId="WW-TtuloPrincipal111111111111111111111111111111111111111111111111111111111111111111">
    <w:name w:val="WW-Título Principal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
    <w:name w:val="WW-Legenda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
    <w:name w:val="WW-Índice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
    <w:name w:val="WW-Título Principal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
    <w:name w:val="WW-Legenda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
    <w:name w:val="WW-Índice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
    <w:name w:val="WW-Título Principal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
    <w:name w:val="WW-Legenda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
    <w:name w:val="WW-Índice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
    <w:name w:val="WW-Título Principal111111111111111111111111111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111111111111111111111111111">
    <w:name w:val="WW-Legenda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
    <w:name w:val="WW-Índice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
    <w:name w:val="WW-Título Principal1111111111111111111111111111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1111111111111111111111111111">
    <w:name w:val="WW-Legenda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
    <w:name w:val="WW-Índice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
    <w:name w:val="WW-Título Principal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
    <w:name w:val="WW-Legenda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
    <w:name w:val="WW-Índice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
    <w:name w:val="WW-Título Principal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
    <w:name w:val="WW-Legenda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
    <w:name w:val="WW-Índice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
    <w:name w:val="WW-Título Principal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
    <w:name w:val="WW-Legenda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
    <w:name w:val="WW-Índice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
    <w:name w:val="WW-Título Principal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
    <w:name w:val="WW-Legenda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
    <w:name w:val="WW-Índice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
    <w:name w:val="WW-Título Principal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
    <w:name w:val="WW-Legenda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
    <w:name w:val="WW-Índice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
    <w:name w:val="WW-Título Principal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
    <w:name w:val="WW-Legenda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
    <w:name w:val="WW-Índice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
    <w:name w:val="WW-Título Principal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
    <w:name w:val="WW-Legenda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
    <w:name w:val="WW-Índice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
    <w:name w:val="WW-Título Principal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
    <w:name w:val="WW-Legenda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
    <w:name w:val="WW-Índice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
    <w:name w:val="WW-Título Principal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
    <w:name w:val="WW-Legenda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
    <w:name w:val="WW-Índice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
    <w:name w:val="WW-Título Principal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
    <w:name w:val="WW-Legenda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
    <w:name w:val="WW-Índice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
    <w:name w:val="WW-Título Principal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
    <w:name w:val="WW-Legenda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
    <w:name w:val="WW-Índice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
    <w:name w:val="WW-Título Principal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
    <w:name w:val="WW-Legenda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
    <w:name w:val="WW-Índice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
    <w:name w:val="WW-Título Principal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
    <w:name w:val="WW-Legenda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
    <w:name w:val="WW-Índice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
    <w:name w:val="WW-Título Principal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
    <w:name w:val="WW-Legenda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
    <w:name w:val="WW-Índice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
    <w:name w:val="WW-Título Principal1111111111111111111111111111111111111111111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1111111111111111111111111111111111111111111">
    <w:name w:val="WW-Legenda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
    <w:name w:val="WW-Índice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
    <w:name w:val="WW-Título Principal11111111111111111111111111111111111111111111111111111111111111111111111111111111111111"/>
    <w:basedOn w:val="Normal"/>
    <w:next w:val="Corpodetexto"/>
    <w:pPr>
      <w:keepNext/>
      <w:spacing w:before="240" w:after="120"/>
    </w:pPr>
    <w:rPr>
      <w:rFonts w:ascii="Arial" w:eastAsia="Arial Unicode MS" w:hAnsi="Arial" w:cs="Tahoma"/>
      <w:sz w:val="28"/>
      <w:szCs w:val="28"/>
    </w:rPr>
  </w:style>
  <w:style w:type="paragraph" w:customStyle="1" w:styleId="WW-Legenda111111111111111111111111111111111111111111111111111111111111111111111111111111111111111">
    <w:name w:val="WW-Legenda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
    <w:name w:val="WW-Índice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
    <w:name w:val="WW-Título Principal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
    <w:name w:val="WW-Legenda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
    <w:name w:val="WW-Índice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
    <w:name w:val="WW-Título Principal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
    <w:name w:val="WW-Legenda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
    <w:name w:val="WW-Índice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
    <w:name w:val="WW-Título Principal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
    <w:name w:val="WW-Legenda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
    <w:name w:val="WW-Índice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
    <w:name w:val="WW-Título Principal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
    <w:name w:val="WW-Legenda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
    <w:name w:val="WW-Índice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
    <w:name w:val="WW-Título Principal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
    <w:name w:val="WW-Legenda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
    <w:name w:val="WW-Índice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
    <w:name w:val="WW-Título Principal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
    <w:name w:val="WW-Legenda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
    <w:name w:val="WW-Índice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
    <w:name w:val="WW-Título Principal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
    <w:name w:val="WW-Legenda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
    <w:name w:val="WW-Índice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
    <w:name w:val="WW-Título Principal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
    <w:name w:val="WW-Legenda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
    <w:name w:val="WW-Índice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
    <w:name w:val="WW-Título Principal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
    <w:name w:val="WW-Legenda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
    <w:name w:val="WW-Índice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
    <w:name w:val="WW-Título Principal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
    <w:name w:val="WW-Legenda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
    <w:name w:val="WW-Índice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
    <w:name w:val="WW-Título Principal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
    <w:name w:val="WW-Legenda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
    <w:name w:val="WW-Índice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
    <w:name w:val="WW-Título Principal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
    <w:name w:val="WW-Legenda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
    <w:name w:val="WW-Índice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
    <w:name w:val="WW-Título Principal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
    <w:name w:val="WW-Legenda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
    <w:name w:val="WW-Índice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
    <w:name w:val="WW-Título Principal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
    <w:name w:val="WW-Legenda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
    <w:name w:val="WW-Índice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
    <w:name w:val="WW-Título Principal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
    <w:name w:val="WW-Legenda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
    <w:name w:val="WW-Índice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
    <w:name w:val="WW-Título Principal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
    <w:name w:val="WW-Legenda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
    <w:name w:val="WW-Índice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
    <w:name w:val="WW-Título Principal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
    <w:name w:val="WW-Legenda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
    <w:name w:val="WW-Índice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
    <w:name w:val="WW-Título Principal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
    <w:name w:val="WW-Legenda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
    <w:name w:val="WW-Índice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
    <w:name w:val="WW-Título Principal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
    <w:name w:val="WW-Legenda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
    <w:name w:val="WW-Índice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
    <w:name w:val="WW-Título Principal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
    <w:name w:val="WW-Legenda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
    <w:name w:val="WW-Índice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
    <w:name w:val="WW-Título Principal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
    <w:name w:val="WW-Legenda1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1">
    <w:name w:val="WW-Índice1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1">
    <w:name w:val="WW-Título Principal1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1">
    <w:name w:val="WW-Legenda11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11">
    <w:name w:val="WW-Índice11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11">
    <w:name w:val="WW-Título Principal11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11">
    <w:name w:val="WW-Legenda111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111">
    <w:name w:val="WW-Índice111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111">
    <w:name w:val="WW-Título Principal111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111">
    <w:name w:val="WW-Legenda1111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1111">
    <w:name w:val="WW-Índice1111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1111">
    <w:name w:val="WW-Título Principal1111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1111">
    <w:name w:val="WW-Legenda1111111111111111111111111111111111111111111111111111111111111111111111111111111111111111111111111111111111111111"/>
    <w:basedOn w:val="Normal"/>
    <w:pPr>
      <w:suppressLineNumbers/>
      <w:spacing w:before="120" w:after="120"/>
    </w:pPr>
    <w:rPr>
      <w:rFonts w:cs="Tahoma"/>
      <w:i/>
      <w:iCs/>
    </w:rPr>
  </w:style>
  <w:style w:type="paragraph" w:customStyle="1" w:styleId="WW-ndice1111111111111111111111111111111111111111111111111111111111111111111111111111111111111111111111111111111111111111">
    <w:name w:val="WW-Índice1111111111111111111111111111111111111111111111111111111111111111111111111111111111111111111111111111111111111111"/>
    <w:basedOn w:val="Normal"/>
    <w:pPr>
      <w:suppressLineNumbers/>
    </w:pPr>
    <w:rPr>
      <w:rFonts w:cs="Tahoma"/>
    </w:rPr>
  </w:style>
  <w:style w:type="paragraph" w:customStyle="1" w:styleId="WW-TtuloPrincipal1111111111111111111111111111111111111111111111111111111111111111111111111111111111111111111111111111111111111111">
    <w:name w:val="WW-Título Principal1111111111111111111111111111111111111111111111111111111111111111111111111111111111111111111111111111111111111111"/>
    <w:basedOn w:val="Normal"/>
    <w:next w:val="Corpodetexto"/>
    <w:pPr>
      <w:keepNext/>
      <w:spacing w:before="240" w:after="120"/>
    </w:pPr>
    <w:rPr>
      <w:rFonts w:ascii="Arial" w:eastAsia="Lucida Sans Unicode" w:hAnsi="Arial" w:cs="Tahoma"/>
      <w:sz w:val="28"/>
      <w:szCs w:val="28"/>
    </w:rPr>
  </w:style>
  <w:style w:type="paragraph" w:customStyle="1" w:styleId="WW-Legenda11111111111111111111111111111111111111111111111111111111111111111111111111111111111111111111111111111111111111111">
    <w:name w:val="WW-Legenda11111111111111111111111111111111111111111111111111111111111111111111111111111111111111111111111111111111111111111"/>
    <w:basedOn w:val="Normal"/>
    <w:pPr>
      <w:suppressLineNumbers/>
      <w:spacing w:before="120" w:after="120"/>
    </w:pPr>
    <w:rPr>
      <w:rFonts w:cs="Courier New"/>
      <w:i/>
      <w:iCs/>
    </w:rPr>
  </w:style>
  <w:style w:type="paragraph" w:customStyle="1" w:styleId="WW-ndice11111111111111111111111111111111111111111111111111111111111111111111111111111111111111111111111111111111111111111">
    <w:name w:val="WW-Índice11111111111111111111111111111111111111111111111111111111111111111111111111111111111111111111111111111111111111111"/>
    <w:basedOn w:val="Normal"/>
    <w:pPr>
      <w:suppressLineNumbers/>
    </w:pPr>
    <w:rPr>
      <w:rFonts w:cs="Courier New"/>
    </w:rPr>
  </w:style>
  <w:style w:type="paragraph" w:customStyle="1" w:styleId="WW-TtuloPrincipal11111111111111111111111111111111111111111111111111111111111111111111111111111111111111111111111111111111111111111">
    <w:name w:val="WW-Título Principal11111111111111111111111111111111111111111111111111111111111111111111111111111111111111111111111111111111111111111"/>
    <w:basedOn w:val="Normal"/>
    <w:next w:val="Corpodetexto"/>
    <w:pPr>
      <w:keepNext/>
      <w:spacing w:before="240" w:after="120"/>
    </w:pPr>
    <w:rPr>
      <w:rFonts w:ascii="Arial" w:eastAsia="Lucida Sans Unicode" w:hAnsi="Arial" w:cs="Courier New"/>
      <w:sz w:val="28"/>
      <w:szCs w:val="28"/>
    </w:rPr>
  </w:style>
  <w:style w:type="paragraph" w:customStyle="1" w:styleId="WW-Corpodetexto2">
    <w:name w:val="WW-Corpo de texto 2"/>
    <w:basedOn w:val="Normal"/>
    <w:pPr>
      <w:jc w:val="center"/>
    </w:pPr>
    <w:rPr>
      <w:rFonts w:ascii="Arial" w:hAnsi="Arial" w:cs="Arial"/>
      <w:b/>
      <w:sz w:val="24"/>
    </w:rPr>
  </w:style>
  <w:style w:type="paragraph" w:styleId="Rodap">
    <w:name w:val="footer"/>
    <w:basedOn w:val="Normal"/>
    <w:pPr>
      <w:tabs>
        <w:tab w:val="center" w:pos="4419"/>
        <w:tab w:val="right" w:pos="8838"/>
      </w:tabs>
    </w:pPr>
  </w:style>
  <w:style w:type="paragraph" w:styleId="Cabealho">
    <w:name w:val="header"/>
    <w:basedOn w:val="Normal"/>
    <w:pPr>
      <w:tabs>
        <w:tab w:val="center" w:pos="4419"/>
        <w:tab w:val="right" w:pos="8838"/>
      </w:tabs>
    </w:pPr>
  </w:style>
  <w:style w:type="paragraph" w:customStyle="1" w:styleId="WW-NormalWeb">
    <w:name w:val="WW-Normal (Web)"/>
    <w:basedOn w:val="Normal"/>
    <w:pPr>
      <w:spacing w:before="100" w:after="100"/>
    </w:pPr>
    <w:rPr>
      <w:sz w:val="24"/>
      <w:lang w:val="pt-PT"/>
    </w:rPr>
  </w:style>
  <w:style w:type="paragraph" w:customStyle="1" w:styleId="WW-Corpodetexto3">
    <w:name w:val="WW-Corpo de texto 3"/>
    <w:basedOn w:val="Normal"/>
    <w:pPr>
      <w:jc w:val="both"/>
    </w:pPr>
    <w:rPr>
      <w:rFonts w:ascii="Verdana" w:hAnsi="Verdana" w:cs="Verdana"/>
    </w:rPr>
  </w:style>
  <w:style w:type="paragraph" w:styleId="Recuodecorpodetexto">
    <w:name w:val="Body Text Indent"/>
    <w:basedOn w:val="Normal"/>
    <w:pPr>
      <w:ind w:firstLine="708"/>
      <w:jc w:val="both"/>
    </w:pPr>
    <w:rPr>
      <w:sz w:val="24"/>
    </w:rPr>
  </w:style>
  <w:style w:type="paragraph" w:customStyle="1" w:styleId="WW-Recuodecorpodetexto2">
    <w:name w:val="WW-Recuo de corpo de texto 2"/>
    <w:basedOn w:val="Normal"/>
    <w:pPr>
      <w:ind w:firstLine="708"/>
      <w:jc w:val="both"/>
    </w:pPr>
    <w:rPr>
      <w:sz w:val="24"/>
    </w:rPr>
  </w:style>
  <w:style w:type="paragraph" w:customStyle="1" w:styleId="WW-Recuodecorpodetexto3">
    <w:name w:val="WW-Recuo de corpo de texto 3"/>
    <w:basedOn w:val="Normal"/>
    <w:pPr>
      <w:ind w:left="993" w:hanging="993"/>
      <w:jc w:val="both"/>
    </w:pPr>
    <w:rPr>
      <w:rFonts w:ascii="Verdana" w:hAnsi="Verdana" w:cs="Verdana"/>
    </w:rPr>
  </w:style>
  <w:style w:type="paragraph" w:customStyle="1" w:styleId="WW-Ttulo1">
    <w:name w:val="WW-Título1"/>
    <w:basedOn w:val="Normal"/>
    <w:next w:val="Subttulo"/>
    <w:pPr>
      <w:ind w:left="360"/>
      <w:jc w:val="center"/>
    </w:pPr>
    <w:rPr>
      <w:b/>
      <w:sz w:val="24"/>
      <w:u w:val="single"/>
    </w:rPr>
  </w:style>
  <w:style w:type="paragraph" w:customStyle="1" w:styleId="WW-Textosimples">
    <w:name w:val="WW-Texto simples"/>
    <w:basedOn w:val="Normal"/>
    <w:rPr>
      <w:rFonts w:ascii="Courier New" w:hAnsi="Courier New" w:cs="Courier New"/>
    </w:rPr>
  </w:style>
  <w:style w:type="paragraph" w:customStyle="1" w:styleId="Normal1">
    <w:name w:val="Normal1"/>
    <w:basedOn w:val="Normal"/>
    <w:pPr>
      <w:autoSpaceDE w:val="0"/>
    </w:pPr>
    <w:rPr>
      <w:color w:val="000000"/>
      <w:shd w:val="clear" w:color="auto" w:fill="FFFFFF"/>
    </w:rPr>
  </w:style>
  <w:style w:type="paragraph" w:customStyle="1" w:styleId="ARIAL">
    <w:name w:val="ARIAL"/>
    <w:basedOn w:val="WW-Ttulo1"/>
    <w:pPr>
      <w:tabs>
        <w:tab w:val="left" w:pos="8505"/>
      </w:tabs>
      <w:suppressAutoHyphens w:val="0"/>
      <w:ind w:left="0" w:right="-1"/>
    </w:pPr>
    <w:rPr>
      <w:b w:val="0"/>
      <w:color w:val="000000"/>
    </w:rPr>
  </w:style>
  <w:style w:type="paragraph" w:customStyle="1" w:styleId="Objetocomseta">
    <w:name w:val="Objeto com seta"/>
    <w:basedOn w:val="Padro"/>
    <w:rPr>
      <w:rFonts w:cs="SimSun"/>
    </w:rPr>
  </w:style>
  <w:style w:type="paragraph" w:customStyle="1" w:styleId="Objetocomsombra">
    <w:name w:val="Objeto com sombra"/>
    <w:basedOn w:val="Padro"/>
    <w:rPr>
      <w:rFonts w:cs="SimSun"/>
    </w:rPr>
  </w:style>
  <w:style w:type="paragraph" w:customStyle="1" w:styleId="Objetosempreenchimento">
    <w:name w:val="Objeto sem preenchimento"/>
    <w:basedOn w:val="Padro"/>
    <w:rPr>
      <w:rFonts w:cs="SimSun"/>
    </w:rPr>
  </w:style>
  <w:style w:type="paragraph" w:customStyle="1" w:styleId="Texto">
    <w:name w:val="Texto"/>
    <w:basedOn w:val="Padro"/>
    <w:rPr>
      <w:rFonts w:cs="SimSun"/>
    </w:rPr>
  </w:style>
  <w:style w:type="paragraph" w:customStyle="1" w:styleId="WW-Corpodotexto">
    <w:name w:val="WW-Corpo do texto"/>
    <w:basedOn w:val="Normal"/>
  </w:style>
  <w:style w:type="paragraph" w:customStyle="1" w:styleId="Corpodotextojustificado">
    <w:name w:val="Corpo do texto justificado"/>
    <w:basedOn w:val="Padro"/>
    <w:rPr>
      <w:rFonts w:cs="SimSun"/>
    </w:rPr>
  </w:style>
  <w:style w:type="paragraph" w:customStyle="1" w:styleId="Primeirorecuodecorpodetexto1">
    <w:name w:val="Primeiro recuo de corpo de texto1"/>
    <w:basedOn w:val="Corpodetexto"/>
    <w:pPr>
      <w:ind w:firstLine="283"/>
    </w:pPr>
  </w:style>
  <w:style w:type="paragraph" w:customStyle="1" w:styleId="WW-Ttulo11">
    <w:name w:val="WW-Título11"/>
    <w:basedOn w:val="Normal"/>
    <w:pPr>
      <w:spacing w:before="238" w:after="119"/>
    </w:pPr>
  </w:style>
  <w:style w:type="paragraph" w:customStyle="1" w:styleId="WW-Ttulo111">
    <w:name w:val="WW-Título111"/>
    <w:basedOn w:val="Normal"/>
    <w:pPr>
      <w:spacing w:before="238" w:after="119"/>
    </w:pPr>
  </w:style>
  <w:style w:type="paragraph" w:customStyle="1" w:styleId="WW-Ttulo2">
    <w:name w:val="WW-Título2"/>
    <w:basedOn w:val="Normal"/>
    <w:pPr>
      <w:spacing w:before="238" w:after="119"/>
    </w:pPr>
  </w:style>
  <w:style w:type="paragraph" w:customStyle="1" w:styleId="LinhadeDimenso">
    <w:name w:val="Linha de Dimensão"/>
    <w:basedOn w:val="Normal"/>
  </w:style>
  <w:style w:type="paragraph" w:customStyle="1" w:styleId="PadroLTGliederung1">
    <w:name w:val="Padrão~LT~Gliederung 1"/>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after="285"/>
      <w:ind w:left="540" w:hanging="540"/>
    </w:pPr>
    <w:rPr>
      <w:rFonts w:ascii="SimSun" w:eastAsia="Tahoma" w:hAnsi="SimSun" w:cs="Arial"/>
      <w:sz w:val="64"/>
      <w:szCs w:val="24"/>
    </w:rPr>
  </w:style>
  <w:style w:type="paragraph" w:customStyle="1" w:styleId="PadroLTGliederung2">
    <w:name w:val="Padrão~LT~Gliederung 2"/>
    <w:basedOn w:val="PadroLTGliederung1"/>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rFonts w:cs="SimSun"/>
      <w:sz w:val="48"/>
      <w:szCs w:val="56"/>
    </w:rPr>
  </w:style>
  <w:style w:type="paragraph" w:customStyle="1" w:styleId="PadroLTGliederung3">
    <w:name w:val="Padrão~LT~Gliederung 3"/>
    <w:basedOn w:val="PadroLTGliederung2"/>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0"/>
      <w:szCs w:val="48"/>
    </w:rPr>
  </w:style>
  <w:style w:type="paragraph" w:customStyle="1" w:styleId="PadroLTGliederung4">
    <w:name w:val="Padrão~LT~Gliederung 4"/>
    <w:basedOn w:val="Padro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Cs w:val="40"/>
    </w:rPr>
  </w:style>
  <w:style w:type="paragraph" w:customStyle="1" w:styleId="PadroLTGliederung5">
    <w:name w:val="Padrão~LT~Gliederung 5"/>
    <w:basedOn w:val="Padro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adroLTGliederung6">
    <w:name w:val="Padrão~LT~Gliederung 6"/>
    <w:basedOn w:val="PadroLTGliederung5"/>
  </w:style>
  <w:style w:type="paragraph" w:customStyle="1" w:styleId="PadroLTGliederung7">
    <w:name w:val="Padrão~LT~Gliederung 7"/>
    <w:basedOn w:val="PadroLTGliederung6"/>
  </w:style>
  <w:style w:type="paragraph" w:customStyle="1" w:styleId="PadroLTGliederung8">
    <w:name w:val="Padrão~LT~Gliederung 8"/>
    <w:basedOn w:val="PadroLTGliederung7"/>
  </w:style>
  <w:style w:type="paragraph" w:customStyle="1" w:styleId="PadroLTGliederung9">
    <w:name w:val="Padrão~LT~Gliederung 9"/>
    <w:basedOn w:val="PadroLTGliederung8"/>
  </w:style>
  <w:style w:type="paragraph" w:customStyle="1" w:styleId="PadroLTTitel">
    <w:name w:val="Padrão~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SimSun" w:eastAsia="Tahoma" w:hAnsi="SimSun" w:cs="Arial"/>
      <w:sz w:val="88"/>
      <w:szCs w:val="24"/>
    </w:rPr>
  </w:style>
  <w:style w:type="paragraph" w:customStyle="1" w:styleId="PadroLTUntertitel">
    <w:name w:val="Padrão~LT~Unter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after="285"/>
      <w:jc w:val="center"/>
    </w:pPr>
    <w:rPr>
      <w:rFonts w:ascii="SimSun" w:eastAsia="Tahoma" w:hAnsi="SimSun" w:cs="Arial"/>
      <w:sz w:val="64"/>
      <w:szCs w:val="24"/>
    </w:rPr>
  </w:style>
  <w:style w:type="paragraph" w:customStyle="1" w:styleId="PadroLTNotizen">
    <w:name w:val="Padrão~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S PGothic" w:eastAsia="Tahoma" w:hAnsi="MS PGothic" w:cs="Arial"/>
      <w:sz w:val="24"/>
      <w:szCs w:val="24"/>
    </w:rPr>
  </w:style>
  <w:style w:type="paragraph" w:customStyle="1" w:styleId="PadroLTHintergrundobjekte">
    <w:name w:val="Padrão~LT~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SimSun" w:eastAsia="Tahoma" w:hAnsi="SimSun" w:cs="Arial"/>
      <w:sz w:val="48"/>
      <w:szCs w:val="24"/>
    </w:rPr>
  </w:style>
  <w:style w:type="paragraph" w:customStyle="1" w:styleId="PadroLTHintergrund">
    <w:name w:val="Padrão~LT~Hintergrund"/>
    <w:pPr>
      <w:suppressAutoHyphens/>
      <w:autoSpaceDE w:val="0"/>
      <w:jc w:val="center"/>
    </w:pPr>
    <w:rPr>
      <w:rFonts w:eastAsia="Tahoma" w:cs="Arial"/>
      <w:sz w:val="24"/>
      <w:szCs w:val="24"/>
    </w:rPr>
  </w:style>
  <w:style w:type="paragraph" w:customStyle="1" w:styleId="WW-Ttulo12">
    <w:name w:val="WW-Título1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Objetosdeplanodefundo">
    <w:name w:val="Objetos de plano de fundo"/>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eastAsia="Arial"/>
      <w:color w:val="0F0011"/>
      <w:sz w:val="48"/>
      <w:szCs w:val="48"/>
    </w:rPr>
  </w:style>
  <w:style w:type="paragraph" w:customStyle="1" w:styleId="Planodefundo">
    <w:name w:val="Plano de fundo"/>
    <w:pPr>
      <w:suppressAutoHyphens/>
      <w:autoSpaceDE w:val="0"/>
      <w:jc w:val="center"/>
    </w:pPr>
    <w:rPr>
      <w:rFonts w:eastAsia="Tahoma" w:cs="Arial"/>
      <w:kern w:val="1"/>
      <w:sz w:val="24"/>
      <w:szCs w:val="24"/>
    </w:rPr>
  </w:style>
  <w:style w:type="paragraph" w:customStyle="1" w:styleId="Notas">
    <w:name w:val="Notas"/>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ind w:left="340" w:hanging="340"/>
    </w:pPr>
    <w:rPr>
      <w:rFonts w:ascii="Mangal" w:eastAsia="Tahoma" w:hAnsi="Mangal" w:cs="Arial"/>
      <w:kern w:val="1"/>
      <w:sz w:val="40"/>
      <w:szCs w:val="24"/>
    </w:rPr>
  </w:style>
  <w:style w:type="paragraph" w:customStyle="1" w:styleId="EstruturadeTpicos1">
    <w:name w:val="Estrutura de Tópicos 1"/>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Tahoma" w:eastAsia="Tahoma" w:hAnsi="Tahoma"/>
      <w:color w:val="000000"/>
      <w:sz w:val="64"/>
      <w:szCs w:val="64"/>
    </w:rPr>
  </w:style>
  <w:style w:type="paragraph" w:customStyle="1" w:styleId="EstruturadeTpicos2">
    <w:name w:val="Estrutura de Tópicos 2"/>
    <w:basedOn w:val="EstruturadeTpicos1"/>
    <w:pPr>
      <w:tabs>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ind w:left="1170"/>
    </w:pPr>
    <w:rPr>
      <w:sz w:val="56"/>
      <w:szCs w:val="56"/>
    </w:rPr>
  </w:style>
  <w:style w:type="paragraph" w:customStyle="1" w:styleId="EstruturadeTpicos3">
    <w:name w:val="Estrutura de Tópicos 3"/>
    <w:basedOn w:val="EstruturadeTpicos2"/>
    <w:pPr>
      <w:tabs>
        <w:tab w:val="left" w:pos="1080"/>
        <w:tab w:val="left" w:pos="2520"/>
        <w:tab w:val="left" w:pos="3960"/>
        <w:tab w:val="left" w:pos="5400"/>
        <w:tab w:val="left" w:pos="6840"/>
        <w:tab w:val="left" w:pos="8280"/>
        <w:tab w:val="left" w:pos="9720"/>
        <w:tab w:val="left" w:pos="11160"/>
        <w:tab w:val="left" w:pos="12600"/>
        <w:tab w:val="left" w:pos="14040"/>
      </w:tabs>
      <w:spacing w:before="120"/>
      <w:ind w:left="1800"/>
    </w:pPr>
    <w:rPr>
      <w:sz w:val="48"/>
      <w:szCs w:val="48"/>
    </w:rPr>
  </w:style>
  <w:style w:type="paragraph" w:customStyle="1" w:styleId="EstruturadeTpicos4">
    <w:name w:val="Estrutura de Tópicos 4"/>
    <w:basedOn w:val="EstruturadeTpicos3"/>
    <w:pPr>
      <w:tabs>
        <w:tab w:val="left" w:pos="360"/>
        <w:tab w:val="left" w:pos="1800"/>
        <w:tab w:val="left" w:pos="3240"/>
        <w:tab w:val="left" w:pos="4680"/>
        <w:tab w:val="left" w:pos="6120"/>
        <w:tab w:val="left" w:pos="7560"/>
        <w:tab w:val="left" w:pos="9000"/>
        <w:tab w:val="left" w:pos="10440"/>
        <w:tab w:val="left" w:pos="11880"/>
        <w:tab w:val="left" w:pos="13320"/>
      </w:tabs>
      <w:spacing w:before="100"/>
      <w:ind w:left="2520"/>
    </w:pPr>
    <w:rPr>
      <w:sz w:val="40"/>
      <w:szCs w:val="40"/>
    </w:rPr>
  </w:style>
  <w:style w:type="paragraph" w:customStyle="1" w:styleId="EstruturadeTpicos5">
    <w:name w:val="Estrutura de Tópicos 5"/>
    <w:basedOn w:val="EstruturadeTpicos4"/>
    <w:pPr>
      <w:ind w:left="3240"/>
    </w:pPr>
  </w:style>
  <w:style w:type="paragraph" w:customStyle="1" w:styleId="EstruturadeTpicos6">
    <w:name w:val="Estrutura de Tópicos 6"/>
    <w:basedOn w:val="EstruturadeTpicos5"/>
  </w:style>
  <w:style w:type="paragraph" w:customStyle="1" w:styleId="EstruturadeTpicos7">
    <w:name w:val="Estrutura de Tópicos 7"/>
    <w:basedOn w:val="EstruturadeTpicos6"/>
  </w:style>
  <w:style w:type="paragraph" w:customStyle="1" w:styleId="EstruturadeTpicos8">
    <w:name w:val="Estrutura de Tópicos 8"/>
    <w:basedOn w:val="EstruturadeTpicos7"/>
  </w:style>
  <w:style w:type="paragraph" w:customStyle="1" w:styleId="EstruturadeTpicos9">
    <w:name w:val="Estrutura de Tópicos 9"/>
    <w:basedOn w:val="EstruturadeTpicos8"/>
  </w:style>
  <w:style w:type="paragraph" w:customStyle="1" w:styleId="Ttulo1LTGliederung1">
    <w:name w:val="Título1~LT~Gliederung 1"/>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after="285"/>
      <w:ind w:left="540" w:hanging="540"/>
    </w:pPr>
    <w:rPr>
      <w:rFonts w:ascii="SimSun" w:eastAsia="Tahoma" w:hAnsi="SimSun" w:cs="Arial"/>
      <w:kern w:val="1"/>
      <w:sz w:val="64"/>
      <w:szCs w:val="24"/>
    </w:rPr>
  </w:style>
  <w:style w:type="paragraph" w:customStyle="1" w:styleId="Ttulo1LTGliederung2">
    <w:name w:val="Título1~LT~Gliederung 2"/>
    <w:basedOn w:val="Ttulo1LTGliederung1"/>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rFonts w:cs="SimSun"/>
      <w:sz w:val="48"/>
      <w:szCs w:val="56"/>
    </w:rPr>
  </w:style>
  <w:style w:type="paragraph" w:customStyle="1" w:styleId="Ttulo1LTGliederung3">
    <w:name w:val="Título1~LT~Gliederung 3"/>
    <w:basedOn w:val="Ttulo1LTGliederung2"/>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0"/>
      <w:szCs w:val="48"/>
    </w:rPr>
  </w:style>
  <w:style w:type="paragraph" w:customStyle="1" w:styleId="Ttulo1LTGliederung4">
    <w:name w:val="Título1~LT~Gliederung 4"/>
    <w:basedOn w:val="Ttulo1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Cs w:val="40"/>
    </w:rPr>
  </w:style>
  <w:style w:type="paragraph" w:customStyle="1" w:styleId="Ttulo1LTGliederung5">
    <w:name w:val="Título1~LT~Gliederung 5"/>
    <w:basedOn w:val="Ttulo1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tulo1LTGliederung6">
    <w:name w:val="Título1~LT~Gliederung 6"/>
    <w:basedOn w:val="Ttulo1LTGliederung5"/>
  </w:style>
  <w:style w:type="paragraph" w:customStyle="1" w:styleId="Ttulo1LTGliederung7">
    <w:name w:val="Título1~LT~Gliederung 7"/>
    <w:basedOn w:val="Ttulo1LTGliederung6"/>
  </w:style>
  <w:style w:type="paragraph" w:customStyle="1" w:styleId="Ttulo1LTGliederung8">
    <w:name w:val="Título1~LT~Gliederung 8"/>
    <w:basedOn w:val="Ttulo1LTGliederung7"/>
  </w:style>
  <w:style w:type="paragraph" w:customStyle="1" w:styleId="Ttulo1LTGliederung9">
    <w:name w:val="Título1~LT~Gliederung 9"/>
    <w:basedOn w:val="Ttulo1LTGliederung8"/>
  </w:style>
  <w:style w:type="paragraph" w:customStyle="1" w:styleId="Ttulo1LTTitel">
    <w:name w:val="Título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SimSun" w:eastAsia="Tahoma" w:hAnsi="SimSun" w:cs="Arial"/>
      <w:kern w:val="1"/>
      <w:sz w:val="88"/>
      <w:szCs w:val="24"/>
    </w:rPr>
  </w:style>
  <w:style w:type="paragraph" w:customStyle="1" w:styleId="Ttulo1LTUntertitel">
    <w:name w:val="Título1~LT~Unter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after="285"/>
      <w:jc w:val="center"/>
    </w:pPr>
    <w:rPr>
      <w:rFonts w:ascii="SimSun" w:eastAsia="Tahoma" w:hAnsi="SimSun" w:cs="Arial"/>
      <w:kern w:val="1"/>
      <w:sz w:val="64"/>
      <w:szCs w:val="24"/>
    </w:rPr>
  </w:style>
  <w:style w:type="paragraph" w:customStyle="1" w:styleId="Ttulo1LTNotizen">
    <w:name w:val="Título1~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S PGothic" w:eastAsia="Tahoma" w:hAnsi="MS PGothic" w:cs="Arial"/>
      <w:kern w:val="1"/>
      <w:sz w:val="24"/>
      <w:szCs w:val="24"/>
    </w:rPr>
  </w:style>
  <w:style w:type="paragraph" w:customStyle="1" w:styleId="Ttulo1LTHintergrundobjekte">
    <w:name w:val="Título1~LT~Hintergrundobjekte"/>
    <w:pPr>
      <w:suppressAutoHyphens/>
      <w:autoSpaceDE w:val="0"/>
    </w:pPr>
    <w:rPr>
      <w:rFonts w:eastAsia="Tahoma" w:cs="Arial"/>
      <w:kern w:val="1"/>
      <w:sz w:val="24"/>
      <w:szCs w:val="24"/>
    </w:rPr>
  </w:style>
  <w:style w:type="paragraph" w:customStyle="1" w:styleId="Ttulo1LTHintergrund">
    <w:name w:val="Título1~LT~Hintergrund"/>
    <w:pPr>
      <w:suppressAutoHyphens/>
      <w:autoSpaceDE w:val="0"/>
      <w:jc w:val="center"/>
    </w:pPr>
    <w:rPr>
      <w:rFonts w:eastAsia="Tahoma" w:cs="Arial"/>
      <w:sz w:val="24"/>
      <w:szCs w:val="24"/>
    </w:rPr>
  </w:style>
  <w:style w:type="paragraph" w:customStyle="1" w:styleId="WW-Ttulo123">
    <w:name w:val="WW-Título123"/>
    <w:basedOn w:val="Normal"/>
    <w:pPr>
      <w:spacing w:before="238" w:after="119"/>
    </w:pPr>
  </w:style>
  <w:style w:type="paragraph" w:customStyle="1" w:styleId="WW-Ttulo1111">
    <w:name w:val="WW-Título1111"/>
    <w:basedOn w:val="Normal"/>
    <w:pPr>
      <w:spacing w:before="238" w:after="119"/>
    </w:pPr>
  </w:style>
  <w:style w:type="paragraph" w:customStyle="1" w:styleId="WW-Ttulo21">
    <w:name w:val="WW-Título21"/>
    <w:basedOn w:val="Normal"/>
    <w:pPr>
      <w:spacing w:before="238" w:after="119"/>
    </w:pPr>
  </w:style>
  <w:style w:type="paragraph" w:customStyle="1" w:styleId="WW-Ttulo1234">
    <w:name w:val="WW-Título123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
    <w:name w:val="WW-Título12345"/>
    <w:basedOn w:val="Normal"/>
    <w:pPr>
      <w:spacing w:before="238" w:after="119"/>
    </w:pPr>
  </w:style>
  <w:style w:type="paragraph" w:customStyle="1" w:styleId="WW-Ttulo112">
    <w:name w:val="WW-Título112"/>
    <w:basedOn w:val="Normal"/>
    <w:pPr>
      <w:spacing w:before="238" w:after="119"/>
    </w:pPr>
  </w:style>
  <w:style w:type="paragraph" w:customStyle="1" w:styleId="WW-Ttulo212">
    <w:name w:val="WW-Título212"/>
    <w:basedOn w:val="Normal"/>
    <w:pPr>
      <w:spacing w:before="238" w:after="119"/>
    </w:pPr>
  </w:style>
  <w:style w:type="paragraph" w:customStyle="1" w:styleId="WW-Ttulo123456">
    <w:name w:val="WW-Título12345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67">
    <w:name w:val="WW-Título1234567"/>
    <w:basedOn w:val="Normal"/>
    <w:pPr>
      <w:spacing w:before="238" w:after="119"/>
    </w:pPr>
  </w:style>
  <w:style w:type="paragraph" w:customStyle="1" w:styleId="WW-Ttulo1123">
    <w:name w:val="WW-Título1123"/>
    <w:basedOn w:val="Normal"/>
    <w:pPr>
      <w:spacing w:before="238" w:after="119"/>
    </w:pPr>
  </w:style>
  <w:style w:type="paragraph" w:customStyle="1" w:styleId="WW-Ttulo2123">
    <w:name w:val="WW-Título2123"/>
    <w:basedOn w:val="Normal"/>
    <w:pPr>
      <w:spacing w:before="238" w:after="119"/>
    </w:pPr>
  </w:style>
  <w:style w:type="paragraph" w:customStyle="1" w:styleId="WW-Ttulo12345678">
    <w:name w:val="WW-Título1234567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6789">
    <w:name w:val="WW-Título123456789"/>
    <w:basedOn w:val="Normal"/>
    <w:pPr>
      <w:spacing w:before="238" w:after="119"/>
    </w:pPr>
  </w:style>
  <w:style w:type="paragraph" w:customStyle="1" w:styleId="WW-Ttulo11234">
    <w:name w:val="WW-Título11234"/>
    <w:basedOn w:val="Normal"/>
    <w:pPr>
      <w:spacing w:before="238" w:after="119"/>
    </w:pPr>
  </w:style>
  <w:style w:type="paragraph" w:customStyle="1" w:styleId="WW-Ttulo21234">
    <w:name w:val="WW-Título21234"/>
    <w:basedOn w:val="Normal"/>
    <w:pPr>
      <w:spacing w:before="238" w:after="119"/>
    </w:pPr>
  </w:style>
  <w:style w:type="paragraph" w:customStyle="1" w:styleId="WW-Ttulo12345678910">
    <w:name w:val="WW-Título1234567891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67891011">
    <w:name w:val="WW-Título1234567891011"/>
    <w:basedOn w:val="Normal"/>
    <w:pPr>
      <w:spacing w:before="238" w:after="119"/>
    </w:pPr>
  </w:style>
  <w:style w:type="paragraph" w:customStyle="1" w:styleId="WW-Ttulo112345">
    <w:name w:val="WW-Título112345"/>
    <w:basedOn w:val="Normal"/>
    <w:pPr>
      <w:spacing w:before="238" w:after="119"/>
    </w:pPr>
  </w:style>
  <w:style w:type="paragraph" w:customStyle="1" w:styleId="WW-Ttulo212345">
    <w:name w:val="WW-Título212345"/>
    <w:basedOn w:val="Normal"/>
    <w:pPr>
      <w:spacing w:before="238" w:after="119"/>
    </w:pPr>
  </w:style>
  <w:style w:type="paragraph" w:customStyle="1" w:styleId="WW-Ttulo123456789101112">
    <w:name w:val="WW-Título12345678910111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678910111213">
    <w:name w:val="WW-Título12345678910111213"/>
    <w:basedOn w:val="Normal"/>
    <w:pPr>
      <w:spacing w:before="238" w:after="119"/>
    </w:pPr>
  </w:style>
  <w:style w:type="paragraph" w:customStyle="1" w:styleId="WW-Ttulo1123456">
    <w:name w:val="WW-Título1123456"/>
    <w:basedOn w:val="Normal"/>
    <w:pPr>
      <w:spacing w:before="238" w:after="119"/>
    </w:pPr>
  </w:style>
  <w:style w:type="paragraph" w:customStyle="1" w:styleId="WW-Ttulo2123456">
    <w:name w:val="WW-Título2123456"/>
    <w:basedOn w:val="Normal"/>
    <w:pPr>
      <w:spacing w:before="238" w:after="119"/>
    </w:pPr>
  </w:style>
  <w:style w:type="paragraph" w:customStyle="1" w:styleId="WW-Ttulo1234567891011121314">
    <w:name w:val="WW-Título123456789101112131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FFCC66"/>
      <w:sz w:val="88"/>
      <w:szCs w:val="88"/>
    </w:rPr>
  </w:style>
  <w:style w:type="paragraph" w:customStyle="1" w:styleId="WW-Ttulo123456789101112131415">
    <w:name w:val="WW-Título123456789101112131415"/>
    <w:basedOn w:val="Normal"/>
    <w:pPr>
      <w:spacing w:before="238" w:after="119"/>
    </w:pPr>
  </w:style>
  <w:style w:type="paragraph" w:customStyle="1" w:styleId="WW-Ttulo11234567">
    <w:name w:val="WW-Título11234567"/>
    <w:basedOn w:val="Normal"/>
    <w:pPr>
      <w:spacing w:before="238" w:after="119"/>
    </w:pPr>
  </w:style>
  <w:style w:type="paragraph" w:customStyle="1" w:styleId="WW-Ttulo21234567">
    <w:name w:val="WW-Título21234567"/>
    <w:basedOn w:val="Normal"/>
    <w:pPr>
      <w:spacing w:before="238" w:after="119"/>
    </w:pPr>
  </w:style>
  <w:style w:type="paragraph" w:customStyle="1" w:styleId="WW-Ttulo12345678910111213141516">
    <w:name w:val="WW-Título1234567891011121314151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pPr>
    <w:rPr>
      <w:rFonts w:ascii="Lucida Sans Unicode" w:eastAsia="Lucida Sans Unicode" w:hAnsi="Lucida Sans Unicode"/>
      <w:color w:val="000000"/>
      <w:sz w:val="88"/>
      <w:szCs w:val="88"/>
    </w:rPr>
  </w:style>
  <w:style w:type="paragraph" w:customStyle="1" w:styleId="Primeirorecuodecorpodetexto2">
    <w:name w:val="Primeiro recuo de corpo de texto2"/>
    <w:basedOn w:val="Corpodetexto"/>
    <w:pPr>
      <w:ind w:firstLine="283"/>
    </w:pPr>
  </w:style>
  <w:style w:type="paragraph" w:customStyle="1" w:styleId="WW-Ttulo1234567891011121314151617">
    <w:name w:val="WW-Título1234567891011121314151617"/>
    <w:basedOn w:val="Normal"/>
    <w:pPr>
      <w:spacing w:before="238" w:after="119"/>
    </w:pPr>
  </w:style>
  <w:style w:type="paragraph" w:customStyle="1" w:styleId="WW-Ttulo112345678">
    <w:name w:val="WW-Título112345678"/>
    <w:basedOn w:val="Normal"/>
    <w:pPr>
      <w:spacing w:before="238" w:after="119"/>
    </w:pPr>
  </w:style>
  <w:style w:type="paragraph" w:customStyle="1" w:styleId="WW-Ttulo212345678">
    <w:name w:val="WW-Título212345678"/>
    <w:basedOn w:val="Normal"/>
    <w:pPr>
      <w:spacing w:before="238" w:after="119"/>
    </w:pPr>
  </w:style>
  <w:style w:type="paragraph" w:customStyle="1" w:styleId="WW-Ttulo123456789101112131415161718">
    <w:name w:val="WW-Título12345678910111213141516171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
    <w:name w:val="WW-Título12345678910111213141516171819"/>
    <w:basedOn w:val="Normal"/>
    <w:pPr>
      <w:spacing w:before="238" w:after="119"/>
    </w:pPr>
  </w:style>
  <w:style w:type="paragraph" w:customStyle="1" w:styleId="WW-Ttulo1123456789">
    <w:name w:val="WW-Título1123456789"/>
    <w:basedOn w:val="Normal"/>
    <w:pPr>
      <w:spacing w:before="238" w:after="119"/>
    </w:pPr>
  </w:style>
  <w:style w:type="paragraph" w:customStyle="1" w:styleId="WW-Ttulo2123456789">
    <w:name w:val="WW-Título2123456789"/>
    <w:basedOn w:val="Normal"/>
    <w:pPr>
      <w:spacing w:before="238" w:after="119"/>
    </w:pPr>
  </w:style>
  <w:style w:type="paragraph" w:customStyle="1" w:styleId="WW-Ttulo1234567891011121314151617181920">
    <w:name w:val="WW-Título123456789101112131415161718192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
    <w:name w:val="WW-Título123456789101112131415161718192021"/>
    <w:basedOn w:val="Normal"/>
    <w:pPr>
      <w:spacing w:before="238" w:after="119"/>
    </w:pPr>
  </w:style>
  <w:style w:type="paragraph" w:customStyle="1" w:styleId="WW-Ttulo112345678910">
    <w:name w:val="WW-Título112345678910"/>
    <w:basedOn w:val="Normal"/>
    <w:pPr>
      <w:spacing w:before="238" w:after="119"/>
    </w:pPr>
  </w:style>
  <w:style w:type="paragraph" w:customStyle="1" w:styleId="WW-Ttulo212345678910">
    <w:name w:val="WW-Título212345678910"/>
    <w:basedOn w:val="Normal"/>
    <w:pPr>
      <w:spacing w:before="238" w:after="119"/>
    </w:pPr>
  </w:style>
  <w:style w:type="paragraph" w:customStyle="1" w:styleId="WW-Ttulo12345678910111213141516171819202122">
    <w:name w:val="WW-Título1234567891011121314151617181920212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
    <w:name w:val="WW-Título1234567891011121314151617181920212223"/>
    <w:basedOn w:val="Normal"/>
    <w:pPr>
      <w:spacing w:before="238" w:after="119"/>
    </w:pPr>
  </w:style>
  <w:style w:type="paragraph" w:customStyle="1" w:styleId="WW-Ttulo11234567891011">
    <w:name w:val="WW-Título11234567891011"/>
    <w:basedOn w:val="Normal"/>
    <w:pPr>
      <w:spacing w:before="238" w:after="119"/>
    </w:pPr>
  </w:style>
  <w:style w:type="paragraph" w:customStyle="1" w:styleId="WW-Ttulo21234567891011">
    <w:name w:val="WW-Título21234567891011"/>
    <w:basedOn w:val="Normal"/>
    <w:pPr>
      <w:spacing w:before="238" w:after="119"/>
    </w:pPr>
  </w:style>
  <w:style w:type="paragraph" w:customStyle="1" w:styleId="WW-Ttulo123456789101112131415161718192021222324">
    <w:name w:val="WW-Título12345678910111213141516171819202122232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
    <w:name w:val="WW-Título12345678910111213141516171819202122232425"/>
    <w:basedOn w:val="Normal"/>
    <w:pPr>
      <w:spacing w:before="238" w:after="119"/>
    </w:pPr>
  </w:style>
  <w:style w:type="paragraph" w:customStyle="1" w:styleId="WW-Ttulo1123456789101112">
    <w:name w:val="WW-Título1123456789101112"/>
    <w:basedOn w:val="Normal"/>
    <w:pPr>
      <w:spacing w:before="238" w:after="119"/>
    </w:pPr>
  </w:style>
  <w:style w:type="paragraph" w:customStyle="1" w:styleId="WW-Ttulo2123456789101112">
    <w:name w:val="WW-Título2123456789101112"/>
    <w:basedOn w:val="Normal"/>
    <w:pPr>
      <w:spacing w:before="238" w:after="119"/>
    </w:pPr>
  </w:style>
  <w:style w:type="paragraph" w:customStyle="1" w:styleId="WW-Ttulo1234567891011121314151617181920212223242526">
    <w:name w:val="WW-Título123456789101112131415161718192021222324252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
    <w:name w:val="WW-Título123456789101112131415161718192021222324252627"/>
    <w:basedOn w:val="Normal"/>
    <w:pPr>
      <w:spacing w:before="238" w:after="119"/>
    </w:pPr>
  </w:style>
  <w:style w:type="paragraph" w:customStyle="1" w:styleId="WW-Ttulo112345678910111213">
    <w:name w:val="WW-Título112345678910111213"/>
    <w:basedOn w:val="Normal"/>
    <w:pPr>
      <w:spacing w:before="238" w:after="119"/>
    </w:pPr>
  </w:style>
  <w:style w:type="paragraph" w:customStyle="1" w:styleId="WW-Ttulo212345678910111213">
    <w:name w:val="WW-Título212345678910111213"/>
    <w:basedOn w:val="Normal"/>
    <w:pPr>
      <w:spacing w:before="238" w:after="119"/>
    </w:pPr>
  </w:style>
  <w:style w:type="paragraph" w:customStyle="1" w:styleId="WW-Ttulo12345678910111213141516171819202122232425262728">
    <w:name w:val="WW-Título1234567891011121314151617181920212223242526272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Recuodecorpodetexto31">
    <w:name w:val="Recuo de corpo de texto 31"/>
    <w:basedOn w:val="Normal"/>
    <w:pPr>
      <w:tabs>
        <w:tab w:val="left" w:pos="0"/>
        <w:tab w:val="right" w:pos="5475"/>
      </w:tabs>
      <w:ind w:left="4536" w:firstLine="1418"/>
      <w:jc w:val="both"/>
    </w:pPr>
  </w:style>
  <w:style w:type="paragraph" w:customStyle="1" w:styleId="WW-Ttulo1234567891011121314151617181920212223242526272829">
    <w:name w:val="WW-Título1234567891011121314151617181920212223242526272829"/>
    <w:basedOn w:val="Normal"/>
    <w:pPr>
      <w:spacing w:before="238" w:after="119"/>
    </w:pPr>
  </w:style>
  <w:style w:type="paragraph" w:customStyle="1" w:styleId="WW-Ttulo11234567891011121314">
    <w:name w:val="WW-Título11234567891011121314"/>
    <w:basedOn w:val="Normal"/>
    <w:pPr>
      <w:spacing w:before="238" w:after="119"/>
    </w:pPr>
  </w:style>
  <w:style w:type="paragraph" w:customStyle="1" w:styleId="WW-Ttulo21234567891011121314">
    <w:name w:val="WW-Título21234567891011121314"/>
    <w:basedOn w:val="Normal"/>
    <w:pPr>
      <w:spacing w:before="238" w:after="119"/>
    </w:pPr>
  </w:style>
  <w:style w:type="paragraph" w:customStyle="1" w:styleId="WW-Ttulo123456789101112131415161718192021222324252627282930">
    <w:name w:val="WW-Título12345678910111213141516171819202122232425262728293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
    <w:name w:val="WW-Título12345678910111213141516171819202122232425262728293031"/>
    <w:basedOn w:val="Normal"/>
    <w:pPr>
      <w:spacing w:before="238" w:after="119"/>
    </w:pPr>
  </w:style>
  <w:style w:type="paragraph" w:customStyle="1" w:styleId="WW-Ttulo1123456789101112131415">
    <w:name w:val="WW-Título1123456789101112131415"/>
    <w:basedOn w:val="Normal"/>
    <w:pPr>
      <w:spacing w:before="238" w:after="119"/>
    </w:pPr>
  </w:style>
  <w:style w:type="paragraph" w:customStyle="1" w:styleId="WW-Ttulo2123456789101112131415">
    <w:name w:val="WW-Título2123456789101112131415"/>
    <w:basedOn w:val="Normal"/>
    <w:pPr>
      <w:spacing w:before="238" w:after="119"/>
    </w:pPr>
  </w:style>
  <w:style w:type="paragraph" w:customStyle="1" w:styleId="WW-Ttulo1234567891011121314151617181920212223242526272829303132">
    <w:name w:val="WW-Título123456789101112131415161718192021222324252627282930313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Arial" w:eastAsia="Arial" w:hAnsi="Arial"/>
      <w:color w:val="000000"/>
      <w:sz w:val="88"/>
      <w:szCs w:val="88"/>
    </w:rPr>
  </w:style>
  <w:style w:type="paragraph" w:customStyle="1" w:styleId="WW-Ttulo123456789101112131415161718192021222324252627282930313233">
    <w:name w:val="WW-Título123456789101112131415161718192021222324252627282930313233"/>
    <w:basedOn w:val="Normal"/>
    <w:pPr>
      <w:spacing w:before="238" w:after="119"/>
    </w:pPr>
  </w:style>
  <w:style w:type="paragraph" w:customStyle="1" w:styleId="WW-Ttulo112345678910111213141516">
    <w:name w:val="WW-Título112345678910111213141516"/>
    <w:basedOn w:val="Normal"/>
    <w:pPr>
      <w:spacing w:before="238" w:after="119"/>
    </w:pPr>
  </w:style>
  <w:style w:type="paragraph" w:customStyle="1" w:styleId="WW-Ttulo212345678910111213141516">
    <w:name w:val="WW-Título212345678910111213141516"/>
    <w:basedOn w:val="Normal"/>
    <w:pPr>
      <w:spacing w:before="238" w:after="119"/>
    </w:pPr>
  </w:style>
  <w:style w:type="paragraph" w:customStyle="1" w:styleId="WW-Ttulo12345678910111213141516171819202122232425262728293031323334">
    <w:name w:val="WW-Título123456789101112131415161718192021222324252627282930313233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28" w:lineRule="auto"/>
      <w:jc w:val="center"/>
    </w:pPr>
    <w:rPr>
      <w:rFonts w:ascii="Lucida Sans Unicode" w:eastAsia="Lucida Sans Unicode" w:hAnsi="Lucida Sans Unicode"/>
      <w:color w:val="000000"/>
      <w:sz w:val="88"/>
      <w:szCs w:val="88"/>
    </w:rPr>
  </w:style>
  <w:style w:type="paragraph" w:customStyle="1" w:styleId="Primeirorecuodecorpodetexto3">
    <w:name w:val="Primeiro recuo de corpo de texto3"/>
    <w:basedOn w:val="Corpodetexto"/>
    <w:pPr>
      <w:ind w:firstLine="283"/>
    </w:pPr>
  </w:style>
  <w:style w:type="paragraph" w:customStyle="1" w:styleId="WW-Ttulo1234567891011121314151617181920212223242526272829303132333435">
    <w:name w:val="WW-Título1234567891011121314151617181920212223242526272829303132333435"/>
    <w:basedOn w:val="Normal"/>
    <w:pPr>
      <w:spacing w:before="238" w:after="119"/>
    </w:pPr>
  </w:style>
  <w:style w:type="paragraph" w:customStyle="1" w:styleId="WW-Ttulo11234567891011121314151617">
    <w:name w:val="WW-Título11234567891011121314151617"/>
    <w:basedOn w:val="Normal"/>
    <w:pPr>
      <w:spacing w:before="238" w:after="119"/>
    </w:pPr>
  </w:style>
  <w:style w:type="paragraph" w:customStyle="1" w:styleId="WW-Ttulo21234567891011121314151617">
    <w:name w:val="WW-Título21234567891011121314151617"/>
    <w:basedOn w:val="Normal"/>
    <w:pPr>
      <w:spacing w:before="238" w:after="119"/>
    </w:pPr>
  </w:style>
  <w:style w:type="paragraph" w:customStyle="1" w:styleId="WW-Ttulo123456789101112131415161718192021222324252627282930313233343536">
    <w:name w:val="WW-Título12345678910111213141516171819202122232425262728293031323334353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
    <w:name w:val="WW-Título12345678910111213141516171819202122232425262728293031323334353637"/>
    <w:basedOn w:val="Normal"/>
    <w:pPr>
      <w:spacing w:before="238" w:after="119"/>
    </w:pPr>
  </w:style>
  <w:style w:type="paragraph" w:customStyle="1" w:styleId="WW-Ttulo1123456789101112131415161718">
    <w:name w:val="WW-Título1123456789101112131415161718"/>
    <w:basedOn w:val="Normal"/>
    <w:pPr>
      <w:spacing w:before="238" w:after="119"/>
    </w:pPr>
  </w:style>
  <w:style w:type="paragraph" w:customStyle="1" w:styleId="WW-Ttulo2123456789101112131415161718">
    <w:name w:val="WW-Título2123456789101112131415161718"/>
    <w:basedOn w:val="Normal"/>
    <w:pPr>
      <w:spacing w:before="238" w:after="119"/>
    </w:pPr>
  </w:style>
  <w:style w:type="paragraph" w:customStyle="1" w:styleId="WW-Ttulo1234567891011121314151617181920212223242526272829303132333435363738">
    <w:name w:val="WW-Título123456789101112131415161718192021222324252627282930313233343536373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Primeirorecuodecorpodetexto4">
    <w:name w:val="Primeiro recuo de corpo de texto4"/>
    <w:basedOn w:val="Corpodetexto"/>
    <w:pPr>
      <w:ind w:firstLine="283"/>
    </w:pPr>
  </w:style>
  <w:style w:type="paragraph" w:customStyle="1" w:styleId="WW-Ttulo123456789101112131415161718192021222324252627282930313233343536373839">
    <w:name w:val="WW-Título123456789101112131415161718192021222324252627282930313233343536373839"/>
    <w:basedOn w:val="Normal"/>
    <w:pPr>
      <w:spacing w:before="238" w:after="119"/>
    </w:pPr>
  </w:style>
  <w:style w:type="paragraph" w:customStyle="1" w:styleId="WW-Ttulo112345678910111213141516171819">
    <w:name w:val="WW-Título112345678910111213141516171819"/>
    <w:basedOn w:val="Normal"/>
    <w:pPr>
      <w:spacing w:before="238" w:after="119"/>
    </w:pPr>
  </w:style>
  <w:style w:type="paragraph" w:customStyle="1" w:styleId="WW-Ttulo212345678910111213141516171819">
    <w:name w:val="WW-Título212345678910111213141516171819"/>
    <w:basedOn w:val="Normal"/>
    <w:pPr>
      <w:spacing w:before="238" w:after="119"/>
    </w:pPr>
  </w:style>
  <w:style w:type="paragraph" w:customStyle="1" w:styleId="WW-Ttulo12345678910111213141516171819202122232425262728293031323334353637383940">
    <w:name w:val="WW-Título123456789101112131415161718192021222324252627282930313233343536373839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
    <w:name w:val="WW-Título1234567891011121314151617181920212223242526272829303132333435363738394041"/>
    <w:basedOn w:val="Normal"/>
    <w:pPr>
      <w:spacing w:before="238" w:after="119"/>
    </w:pPr>
  </w:style>
  <w:style w:type="paragraph" w:customStyle="1" w:styleId="WW-Ttulo11234567891011121314151617181920">
    <w:name w:val="WW-Título11234567891011121314151617181920"/>
    <w:basedOn w:val="Normal"/>
    <w:pPr>
      <w:spacing w:before="238" w:after="119"/>
    </w:pPr>
  </w:style>
  <w:style w:type="paragraph" w:customStyle="1" w:styleId="WW-Ttulo21234567891011121314151617181920">
    <w:name w:val="WW-Título21234567891011121314151617181920"/>
    <w:basedOn w:val="Normal"/>
    <w:pPr>
      <w:spacing w:before="238" w:after="119"/>
    </w:pPr>
  </w:style>
  <w:style w:type="paragraph" w:customStyle="1" w:styleId="WW-Ttulo123456789101112131415161718192021222324252627282930313233343536373839404142">
    <w:name w:val="WW-Título12345678910111213141516171819202122232425262728293031323334353637383940414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
    <w:name w:val="WW-Título12345678910111213141516171819202122232425262728293031323334353637383940414243"/>
    <w:basedOn w:val="Normal"/>
    <w:pPr>
      <w:spacing w:before="238" w:after="119"/>
    </w:pPr>
  </w:style>
  <w:style w:type="paragraph" w:customStyle="1" w:styleId="WW-Ttulo1123456789101112131415161718192021">
    <w:name w:val="WW-Título1123456789101112131415161718192021"/>
    <w:basedOn w:val="Normal"/>
    <w:pPr>
      <w:spacing w:before="238" w:after="119"/>
    </w:pPr>
  </w:style>
  <w:style w:type="paragraph" w:customStyle="1" w:styleId="WW-Ttulo2123456789101112131415161718192021">
    <w:name w:val="WW-Título2123456789101112131415161718192021"/>
    <w:basedOn w:val="Normal"/>
    <w:pPr>
      <w:spacing w:before="238" w:after="119"/>
    </w:pPr>
  </w:style>
  <w:style w:type="paragraph" w:customStyle="1" w:styleId="WW-Ttulo1234567891011121314151617181920212223242526272829303132333435363738394041424344">
    <w:name w:val="WW-Título123456789101112131415161718192021222324252627282930313233343536373839404142434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
    <w:name w:val="WW-Título123456789101112131415161718192021222324252627282930313233343536373839404142434445"/>
    <w:basedOn w:val="Normal"/>
    <w:pPr>
      <w:spacing w:before="238" w:after="119"/>
    </w:pPr>
  </w:style>
  <w:style w:type="paragraph" w:customStyle="1" w:styleId="WW-Ttulo112345678910111213141516171819202122">
    <w:name w:val="WW-Título112345678910111213141516171819202122"/>
    <w:basedOn w:val="Normal"/>
    <w:pPr>
      <w:spacing w:before="238" w:after="119"/>
    </w:pPr>
  </w:style>
  <w:style w:type="paragraph" w:customStyle="1" w:styleId="WW-Ttulo212345678910111213141516171819202122">
    <w:name w:val="WW-Título212345678910111213141516171819202122"/>
    <w:basedOn w:val="Normal"/>
    <w:pPr>
      <w:spacing w:before="238" w:after="119"/>
    </w:pPr>
  </w:style>
  <w:style w:type="paragraph" w:customStyle="1" w:styleId="WW-Ttulo12345678910111213141516171819202122232425262728293031323334353637383940414243444546">
    <w:name w:val="WW-Título1234567891011121314151617181920212223242526272829303132333435363738394041424344454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
    <w:name w:val="WW-Título1234567891011121314151617181920212223242526272829303132333435363738394041424344454647"/>
    <w:basedOn w:val="Normal"/>
    <w:pPr>
      <w:spacing w:before="238" w:after="119"/>
    </w:pPr>
  </w:style>
  <w:style w:type="paragraph" w:customStyle="1" w:styleId="WW-Ttulo11234567891011121314151617181920212223">
    <w:name w:val="WW-Título11234567891011121314151617181920212223"/>
    <w:basedOn w:val="Normal"/>
    <w:pPr>
      <w:spacing w:before="238" w:after="119"/>
    </w:pPr>
  </w:style>
  <w:style w:type="paragraph" w:customStyle="1" w:styleId="WW-Ttulo21234567891011121314151617181920212223">
    <w:name w:val="WW-Título21234567891011121314151617181920212223"/>
    <w:basedOn w:val="Normal"/>
    <w:pPr>
      <w:spacing w:before="238" w:after="119"/>
    </w:pPr>
  </w:style>
  <w:style w:type="paragraph" w:customStyle="1" w:styleId="WW-Ttulo123456789101112131415161718192021222324252627282930313233343536373839404142434445464748">
    <w:name w:val="WW-Título12345678910111213141516171819202122232425262728293031323334353637383940414243444546474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
    <w:name w:val="WW-Título12345678910111213141516171819202122232425262728293031323334353637383940414243444546474849"/>
    <w:basedOn w:val="Normal"/>
    <w:pPr>
      <w:spacing w:before="238" w:after="119"/>
    </w:pPr>
  </w:style>
  <w:style w:type="paragraph" w:customStyle="1" w:styleId="WW-Ttulo1123456789101112131415161718192021222324">
    <w:name w:val="WW-Título1123456789101112131415161718192021222324"/>
    <w:basedOn w:val="Normal"/>
    <w:pPr>
      <w:spacing w:before="238" w:after="119"/>
    </w:pPr>
  </w:style>
  <w:style w:type="paragraph" w:customStyle="1" w:styleId="WW-Ttulo2123456789101112131415161718192021222324">
    <w:name w:val="WW-Título2123456789101112131415161718192021222324"/>
    <w:basedOn w:val="Normal"/>
    <w:pPr>
      <w:spacing w:before="238" w:after="119"/>
    </w:pPr>
  </w:style>
  <w:style w:type="paragraph" w:customStyle="1" w:styleId="WW-Ttulo1234567891011121314151617181920212223242526272829303132333435363738394041424344454647484950">
    <w:name w:val="WW-Título123456789101112131415161718192021222324252627282930313233343536373839404142434445464748495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
    <w:name w:val="WW-Título123456789101112131415161718192021222324252627282930313233343536373839404142434445464748495051"/>
    <w:basedOn w:val="Normal"/>
    <w:pPr>
      <w:spacing w:before="238" w:after="119"/>
    </w:pPr>
  </w:style>
  <w:style w:type="paragraph" w:customStyle="1" w:styleId="WW-Ttulo112345678910111213141516171819202122232425">
    <w:name w:val="WW-Título112345678910111213141516171819202122232425"/>
    <w:basedOn w:val="Normal"/>
    <w:pPr>
      <w:spacing w:before="238" w:after="119"/>
    </w:pPr>
  </w:style>
  <w:style w:type="paragraph" w:customStyle="1" w:styleId="WW-Ttulo212345678910111213141516171819202122232425">
    <w:name w:val="WW-Título212345678910111213141516171819202122232425"/>
    <w:basedOn w:val="Normal"/>
    <w:pPr>
      <w:spacing w:before="238" w:after="119"/>
    </w:pPr>
  </w:style>
  <w:style w:type="paragraph" w:customStyle="1" w:styleId="WW-Ttulo12345678910111213141516171819202122232425262728293031323334353637383940414243444546474849505152">
    <w:name w:val="WW-Título1234567891011121314151617181920212223242526272829303132333435363738394041424344454647484950515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
    <w:name w:val="WW-Título1234567891011121314151617181920212223242526272829303132333435363738394041424344454647484950515253"/>
    <w:basedOn w:val="Normal"/>
    <w:pPr>
      <w:spacing w:before="238" w:after="119"/>
    </w:pPr>
  </w:style>
  <w:style w:type="paragraph" w:customStyle="1" w:styleId="WW-Ttulo11234567891011121314151617181920212223242526">
    <w:name w:val="WW-Título11234567891011121314151617181920212223242526"/>
    <w:basedOn w:val="Normal"/>
    <w:pPr>
      <w:spacing w:before="238" w:after="119"/>
    </w:pPr>
  </w:style>
  <w:style w:type="paragraph" w:customStyle="1" w:styleId="WW-Ttulo21234567891011121314151617181920212223242526">
    <w:name w:val="WW-Título21234567891011121314151617181920212223242526"/>
    <w:basedOn w:val="Normal"/>
    <w:pPr>
      <w:spacing w:before="238" w:after="119"/>
    </w:pPr>
  </w:style>
  <w:style w:type="paragraph" w:customStyle="1" w:styleId="WW-Ttulo123456789101112131415161718192021222324252627282930313233343536373839404142434445464748495051525354">
    <w:name w:val="WW-Título12345678910111213141516171819202122232425262728293031323334353637383940414243444546474849505152535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04"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
    <w:name w:val="WW-Título12345678910111213141516171819202122232425262728293031323334353637383940414243444546474849505152535455"/>
    <w:basedOn w:val="Normal"/>
    <w:pPr>
      <w:spacing w:before="238" w:after="119"/>
    </w:pPr>
  </w:style>
  <w:style w:type="paragraph" w:customStyle="1" w:styleId="WW-Ttulo1123456789101112131415161718192021222324252627">
    <w:name w:val="WW-Título1123456789101112131415161718192021222324252627"/>
    <w:basedOn w:val="Normal"/>
    <w:pPr>
      <w:spacing w:before="238" w:after="119"/>
    </w:pPr>
  </w:style>
  <w:style w:type="paragraph" w:customStyle="1" w:styleId="WW-Ttulo2123456789101112131415161718192021222324252627">
    <w:name w:val="WW-Título2123456789101112131415161718192021222324252627"/>
    <w:basedOn w:val="Normal"/>
    <w:pPr>
      <w:spacing w:before="238" w:after="119"/>
    </w:pPr>
  </w:style>
  <w:style w:type="paragraph" w:customStyle="1" w:styleId="WW-Ttulo1234567891011121314151617181920212223242526272829303132333435363738394041424344454647484950515253545556">
    <w:name w:val="WW-Título123456789101112131415161718192021222324252627282930313233343536373839404142434445464748495051525354555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333399"/>
      <w:sz w:val="40"/>
      <w:szCs w:val="40"/>
    </w:rPr>
  </w:style>
  <w:style w:type="paragraph" w:customStyle="1" w:styleId="WW-Ttulo123456789101112131415161718192021222324252627282930313233343536373839404142434445464748495051525354555657">
    <w:name w:val="WW-Título123456789101112131415161718192021222324252627282930313233343536373839404142434445464748495051525354555657"/>
    <w:basedOn w:val="Normal"/>
    <w:pPr>
      <w:spacing w:before="238" w:after="119"/>
    </w:pPr>
  </w:style>
  <w:style w:type="paragraph" w:customStyle="1" w:styleId="WW-Ttulo112345678910111213141516171819202122232425262728">
    <w:name w:val="WW-Título112345678910111213141516171819202122232425262728"/>
    <w:basedOn w:val="Normal"/>
    <w:pPr>
      <w:spacing w:before="238" w:after="119"/>
    </w:pPr>
  </w:style>
  <w:style w:type="paragraph" w:customStyle="1" w:styleId="WW-Ttulo212345678910111213141516171819202122232425262728">
    <w:name w:val="WW-Título212345678910111213141516171819202122232425262728"/>
    <w:basedOn w:val="Normal"/>
    <w:pPr>
      <w:spacing w:before="238" w:after="119"/>
    </w:pPr>
  </w:style>
  <w:style w:type="paragraph" w:customStyle="1" w:styleId="WW-Ttulo12345678910111213141516171819202122232425262728293031323334353637383940414243444546474849505152535455565758">
    <w:name w:val="WW-Título1234567891011121314151617181920212223242526272829303132333435363738394041424344454647484950515253545556575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333399"/>
      <w:sz w:val="40"/>
      <w:szCs w:val="40"/>
    </w:rPr>
  </w:style>
  <w:style w:type="paragraph" w:customStyle="1" w:styleId="WW-Ttulo1234567891011121314151617181920212223242526272829303132333435363738394041424344454647484950515253545556575859">
    <w:name w:val="WW-Título1234567891011121314151617181920212223242526272829303132333435363738394041424344454647484950515253545556575859"/>
    <w:basedOn w:val="Normal"/>
    <w:pPr>
      <w:spacing w:before="238" w:after="119"/>
    </w:pPr>
  </w:style>
  <w:style w:type="paragraph" w:customStyle="1" w:styleId="WW-Ttulo11234567891011121314151617181920212223242526272829">
    <w:name w:val="WW-Título11234567891011121314151617181920212223242526272829"/>
    <w:basedOn w:val="Normal"/>
    <w:pPr>
      <w:spacing w:before="238" w:after="119"/>
    </w:pPr>
  </w:style>
  <w:style w:type="paragraph" w:customStyle="1" w:styleId="WW-Ttulo21234567891011121314151617181920212223242526272829">
    <w:name w:val="WW-Título21234567891011121314151617181920212223242526272829"/>
    <w:basedOn w:val="Normal"/>
    <w:pPr>
      <w:spacing w:before="238" w:after="119"/>
    </w:pPr>
  </w:style>
  <w:style w:type="paragraph" w:customStyle="1" w:styleId="WW-Ttulo123456789101112131415161718192021222324252627282930313233343536373839404142434445464748495051525354555657585960">
    <w:name w:val="WW-Título12345678910111213141516171819202122232425262728293031323334353637383940414243444546474849505152535455565758596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
    <w:name w:val="WW-Título12345678910111213141516171819202122232425262728293031323334353637383940414243444546474849505152535455565758596061"/>
    <w:basedOn w:val="Normal"/>
    <w:pPr>
      <w:spacing w:before="238" w:after="119"/>
    </w:pPr>
  </w:style>
  <w:style w:type="paragraph" w:customStyle="1" w:styleId="WW-Ttulo1123456789101112131415161718192021222324252627282930">
    <w:name w:val="WW-Título1123456789101112131415161718192021222324252627282930"/>
    <w:basedOn w:val="Normal"/>
    <w:pPr>
      <w:spacing w:before="238" w:after="119"/>
    </w:pPr>
  </w:style>
  <w:style w:type="paragraph" w:customStyle="1" w:styleId="WW-Ttulo2123456789101112131415161718192021222324252627282930">
    <w:name w:val="WW-Título2123456789101112131415161718192021222324252627282930"/>
    <w:basedOn w:val="Normal"/>
    <w:pPr>
      <w:spacing w:before="238" w:after="119"/>
    </w:pPr>
  </w:style>
  <w:style w:type="paragraph" w:customStyle="1" w:styleId="WW-Ttulo1234567891011121314151617181920212223242526272829303132333435363738394041424344454647484950515253545556575859606162">
    <w:name w:val="WW-Título123456789101112131415161718192021222324252627282930313233343536373839404142434445464748495051525354555657585960616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6" w:lineRule="auto"/>
      <w:jc w:val="center"/>
    </w:pPr>
    <w:rPr>
      <w:rFonts w:ascii="Lucida Sans Unicode" w:eastAsia="Lucida Sans Unicode" w:hAnsi="Lucida Sans Unicode"/>
      <w:color w:val="000000"/>
      <w:sz w:val="88"/>
      <w:szCs w:val="88"/>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WW-Ttulo123456789101112131415161718192021222324252627282930313233343536373839404142434445464748495051525354555657585960616263">
    <w:name w:val="WW-Título123456789101112131415161718192021222324252627282930313233343536373839404142434445464748495051525354555657585960616263"/>
    <w:basedOn w:val="Normal"/>
    <w:pPr>
      <w:spacing w:before="238" w:after="119"/>
    </w:pPr>
  </w:style>
  <w:style w:type="paragraph" w:customStyle="1" w:styleId="WW-Ttulo112345678910111213141516171819202122232425262728293031">
    <w:name w:val="WW-Título112345678910111213141516171819202122232425262728293031"/>
    <w:basedOn w:val="Normal"/>
    <w:pPr>
      <w:spacing w:before="238" w:after="119"/>
    </w:pPr>
  </w:style>
  <w:style w:type="paragraph" w:customStyle="1" w:styleId="WW-Ttulo212345678910111213141516171819202122232425262728293031">
    <w:name w:val="WW-Título212345678910111213141516171819202122232425262728293031"/>
    <w:basedOn w:val="Normal"/>
    <w:pPr>
      <w:spacing w:before="238" w:after="119"/>
    </w:pPr>
  </w:style>
  <w:style w:type="paragraph" w:customStyle="1" w:styleId="WW-Ttulo12345678910111213141516171819202122232425262728293031323334353637383940414243444546474849505152535455565758596061626364">
    <w:name w:val="WW-Título1234567891011121314151617181920212223242526272829303132333435363738394041424344454647484950515253545556575859606162636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62636465">
    <w:name w:val="WW-Título1234567891011121314151617181920212223242526272829303132333435363738394041424344454647484950515253545556575859606162636465"/>
    <w:basedOn w:val="Normal"/>
    <w:pPr>
      <w:spacing w:before="238" w:after="119"/>
    </w:pPr>
  </w:style>
  <w:style w:type="paragraph" w:customStyle="1" w:styleId="WW-Ttulo11234567891011121314151617181920212223242526272829303132">
    <w:name w:val="WW-Título11234567891011121314151617181920212223242526272829303132"/>
    <w:basedOn w:val="Normal"/>
    <w:pPr>
      <w:spacing w:before="238" w:after="119"/>
    </w:pPr>
  </w:style>
  <w:style w:type="paragraph" w:customStyle="1" w:styleId="WW-Ttulo21234567891011121314151617181920212223242526272829303132">
    <w:name w:val="WW-Título21234567891011121314151617181920212223242526272829303132"/>
    <w:basedOn w:val="Normal"/>
    <w:pPr>
      <w:spacing w:before="238" w:after="119"/>
    </w:pPr>
  </w:style>
  <w:style w:type="paragraph" w:customStyle="1" w:styleId="WW-Ttulo123456789101112131415161718192021222324252627282930313233343536373839404142434445464748495051525354555657585960616263646566">
    <w:name w:val="WW-Título12345678910111213141516171819202122232425262728293031323334353637383940414243444546474849505152535455565758596061626364656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626364656667">
    <w:name w:val="WW-Título12345678910111213141516171819202122232425262728293031323334353637383940414243444546474849505152535455565758596061626364656667"/>
    <w:basedOn w:val="Normal"/>
    <w:pPr>
      <w:spacing w:before="238" w:after="119"/>
    </w:pPr>
  </w:style>
  <w:style w:type="paragraph" w:customStyle="1" w:styleId="WW-Ttulo1123456789101112131415161718192021222324252627282930313233">
    <w:name w:val="WW-Título1123456789101112131415161718192021222324252627282930313233"/>
    <w:basedOn w:val="Normal"/>
    <w:pPr>
      <w:spacing w:before="238" w:after="119"/>
    </w:pPr>
  </w:style>
  <w:style w:type="paragraph" w:customStyle="1" w:styleId="WW-Ttulo2123456789101112131415161718192021222324252627282930313233">
    <w:name w:val="WW-Título2123456789101112131415161718192021222324252627282930313233"/>
    <w:basedOn w:val="Normal"/>
    <w:pPr>
      <w:spacing w:before="238" w:after="119"/>
    </w:pPr>
  </w:style>
  <w:style w:type="paragraph" w:customStyle="1" w:styleId="WW-Ttulo1234567891011121314151617181920212223242526272829303132333435363738394041424344454647484950515253545556575859606162636465666768">
    <w:name w:val="WW-Título123456789101112131415161718192021222324252627282930313233343536373839404142434445464748495051525354555657585960616263646566676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6263646566676869">
    <w:name w:val="WW-Título123456789101112131415161718192021222324252627282930313233343536373839404142434445464748495051525354555657585960616263646566676869"/>
    <w:basedOn w:val="Normal"/>
    <w:pPr>
      <w:spacing w:before="238" w:after="119"/>
    </w:pPr>
  </w:style>
  <w:style w:type="paragraph" w:customStyle="1" w:styleId="WW-Ttulo112345678910111213141516171819202122232425262728293031323334">
    <w:name w:val="WW-Título112345678910111213141516171819202122232425262728293031323334"/>
    <w:basedOn w:val="Normal"/>
    <w:pPr>
      <w:spacing w:before="238" w:after="119"/>
    </w:pPr>
  </w:style>
  <w:style w:type="paragraph" w:customStyle="1" w:styleId="WW-Ttulo212345678910111213141516171819202122232425262728293031323334">
    <w:name w:val="WW-Título212345678910111213141516171819202122232425262728293031323334"/>
    <w:basedOn w:val="Normal"/>
    <w:pPr>
      <w:spacing w:before="238" w:after="119"/>
    </w:pPr>
  </w:style>
  <w:style w:type="paragraph" w:customStyle="1" w:styleId="WW-Ttulo12345678910111213141516171819202122232425262728293031323334353637383940414243444546474849505152535455565758596061626364656667686970">
    <w:name w:val="WW-Título1234567891011121314151617181920212223242526272829303132333435363738394041424344454647484950515253545556575859606162636465666768697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62636465666768697071">
    <w:name w:val="WW-Título1234567891011121314151617181920212223242526272829303132333435363738394041424344454647484950515253545556575859606162636465666768697071"/>
    <w:basedOn w:val="Normal"/>
    <w:pPr>
      <w:spacing w:before="238" w:after="119"/>
    </w:pPr>
  </w:style>
  <w:style w:type="paragraph" w:customStyle="1" w:styleId="WW-Ttulo11234567891011121314151617181920212223242526272829303132333435">
    <w:name w:val="WW-Título11234567891011121314151617181920212223242526272829303132333435"/>
    <w:basedOn w:val="Normal"/>
    <w:pPr>
      <w:spacing w:before="238" w:after="119"/>
    </w:pPr>
  </w:style>
  <w:style w:type="paragraph" w:customStyle="1" w:styleId="WW-Ttulo21234567891011121314151617181920212223242526272829303132333435">
    <w:name w:val="WW-Título21234567891011121314151617181920212223242526272829303132333435"/>
    <w:basedOn w:val="Normal"/>
    <w:pPr>
      <w:spacing w:before="238" w:after="119"/>
    </w:pPr>
  </w:style>
  <w:style w:type="paragraph" w:customStyle="1" w:styleId="WW-Ttulo123456789101112131415161718192021222324252627282930313233343536373839404142434445464748495051525354555657585960616263646566676869707172">
    <w:name w:val="WW-Título12345678910111213141516171819202122232425262728293031323334353637383940414243444546474849505152535455565758596061626364656667686970717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
    <w:name w:val="WW-Título12345678910111213141516171819202122232425262728293031323334353637383940414243444546474849505152535455565758596061626364656667686970717273"/>
    <w:basedOn w:val="Normal"/>
    <w:pPr>
      <w:spacing w:before="238" w:after="119"/>
    </w:pPr>
  </w:style>
  <w:style w:type="paragraph" w:customStyle="1" w:styleId="WW-Ttulo1123456789101112131415161718192021222324252627282930313233343536">
    <w:name w:val="WW-Título1123456789101112131415161718192021222324252627282930313233343536"/>
    <w:basedOn w:val="Normal"/>
    <w:pPr>
      <w:spacing w:before="238" w:after="119"/>
    </w:pPr>
  </w:style>
  <w:style w:type="paragraph" w:customStyle="1" w:styleId="WW-Ttulo2123456789101112131415161718192021222324252627282930313233343536">
    <w:name w:val="WW-Título2123456789101112131415161718192021222324252627282930313233343536"/>
    <w:basedOn w:val="Normal"/>
    <w:pPr>
      <w:spacing w:before="238" w:after="119"/>
    </w:pPr>
  </w:style>
  <w:style w:type="paragraph" w:customStyle="1" w:styleId="WW-Ttulo1234567891011121314151617181920212223242526272829303132333435363738394041424344454647484950515253545556575859606162636465666768697071727374">
    <w:name w:val="WW-Título123456789101112131415161718192021222324252627282930313233343536373839404142434445464748495051525354555657585960616263646566676869707172737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
    <w:name w:val="WW-Título123456789101112131415161718192021222324252627282930313233343536373839404142434445464748495051525354555657585960616263646566676869707172737475"/>
    <w:basedOn w:val="Normal"/>
    <w:pPr>
      <w:spacing w:before="238" w:after="119"/>
    </w:pPr>
  </w:style>
  <w:style w:type="paragraph" w:customStyle="1" w:styleId="WW-Ttulo112345678910111213141516171819202122232425262728293031323334353637">
    <w:name w:val="WW-Título112345678910111213141516171819202122232425262728293031323334353637"/>
    <w:basedOn w:val="Normal"/>
    <w:pPr>
      <w:spacing w:before="238" w:after="119"/>
    </w:pPr>
  </w:style>
  <w:style w:type="paragraph" w:customStyle="1" w:styleId="WW-Ttulo212345678910111213141516171819202122232425262728293031323334353637">
    <w:name w:val="WW-Título212345678910111213141516171819202122232425262728293031323334353637"/>
    <w:basedOn w:val="Normal"/>
    <w:pPr>
      <w:spacing w:before="238" w:after="119"/>
    </w:pPr>
  </w:style>
  <w:style w:type="paragraph" w:customStyle="1" w:styleId="WW-Ttulo12345678910111213141516171819202122232425262728293031323334353637383940414243444546474849505152535455565758596061626364656667686970717273747576">
    <w:name w:val="WW-Título1234567891011121314151617181920212223242526272829303132333435363738394041424344454647484950515253545556575859606162636465666768697071727374757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
    <w:name w:val="WW-Título1234567891011121314151617181920212223242526272829303132333435363738394041424344454647484950515253545556575859606162636465666768697071727374757677"/>
    <w:basedOn w:val="Normal"/>
    <w:pPr>
      <w:spacing w:before="238" w:after="119"/>
    </w:pPr>
  </w:style>
  <w:style w:type="paragraph" w:customStyle="1" w:styleId="WW-Ttulo11234567891011121314151617181920212223242526272829303132333435363738">
    <w:name w:val="WW-Título11234567891011121314151617181920212223242526272829303132333435363738"/>
    <w:basedOn w:val="Normal"/>
    <w:pPr>
      <w:spacing w:before="238" w:after="119"/>
    </w:pPr>
  </w:style>
  <w:style w:type="paragraph" w:customStyle="1" w:styleId="WW-Ttulo21234567891011121314151617181920212223242526272829303132333435363738">
    <w:name w:val="WW-Título21234567891011121314151617181920212223242526272829303132333435363738"/>
    <w:basedOn w:val="Normal"/>
    <w:pPr>
      <w:spacing w:before="238" w:after="119"/>
    </w:pPr>
  </w:style>
  <w:style w:type="paragraph" w:customStyle="1" w:styleId="WW-Ttulo123456789101112131415161718192021222324252627282930313233343536373839404142434445464748495051525354555657585960616263646566676869707172737475767778">
    <w:name w:val="WW-Título12345678910111213141516171819202122232425262728293031323334353637383940414243444546474849505152535455565758596061626364656667686970717273747576777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
    <w:name w:val="WW-Título12345678910111213141516171819202122232425262728293031323334353637383940414243444546474849505152535455565758596061626364656667686970717273747576777879"/>
    <w:basedOn w:val="Normal"/>
    <w:pPr>
      <w:spacing w:before="238" w:after="119"/>
    </w:pPr>
  </w:style>
  <w:style w:type="paragraph" w:customStyle="1" w:styleId="WW-Ttulo1123456789101112131415161718192021222324252627282930313233343536373839">
    <w:name w:val="WW-Título1123456789101112131415161718192021222324252627282930313233343536373839"/>
    <w:basedOn w:val="Normal"/>
    <w:pPr>
      <w:spacing w:before="238" w:after="119"/>
    </w:pPr>
  </w:style>
  <w:style w:type="paragraph" w:customStyle="1" w:styleId="WW-Ttulo2123456789101112131415161718192021222324252627282930313233343536373839">
    <w:name w:val="WW-Título2123456789101112131415161718192021222324252627282930313233343536373839"/>
    <w:basedOn w:val="Normal"/>
    <w:pPr>
      <w:spacing w:before="238" w:after="119"/>
    </w:pPr>
  </w:style>
  <w:style w:type="paragraph" w:customStyle="1" w:styleId="WW-Ttulo1234567891011121314151617181920212223242526272829303132333435363738394041424344454647484950515253545556575859606162636465666768697071727374757677787980">
    <w:name w:val="WW-Título123456789101112131415161718192021222324252627282930313233343536373839404142434445464748495051525354555657585960616263646566676869707172737475767778798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
    <w:name w:val="WW-Título123456789101112131415161718192021222324252627282930313233343536373839404142434445464748495051525354555657585960616263646566676869707172737475767778798081"/>
    <w:basedOn w:val="Normal"/>
    <w:pPr>
      <w:spacing w:before="238" w:after="119"/>
    </w:pPr>
  </w:style>
  <w:style w:type="paragraph" w:customStyle="1" w:styleId="WW-Ttulo112345678910111213141516171819202122232425262728293031323334353637383940">
    <w:name w:val="WW-Título112345678910111213141516171819202122232425262728293031323334353637383940"/>
    <w:basedOn w:val="Normal"/>
    <w:pPr>
      <w:spacing w:before="238" w:after="119"/>
    </w:pPr>
  </w:style>
  <w:style w:type="paragraph" w:customStyle="1" w:styleId="WW-Ttulo212345678910111213141516171819202122232425262728293031323334353637383940">
    <w:name w:val="WW-Título212345678910111213141516171819202122232425262728293031323334353637383940"/>
    <w:basedOn w:val="Normal"/>
    <w:pPr>
      <w:spacing w:before="238" w:after="119"/>
    </w:pPr>
  </w:style>
  <w:style w:type="paragraph" w:customStyle="1" w:styleId="WW-Ttulo12345678910111213141516171819202122232425262728293031323334353637383940414243444546474849505152535455565758596061626364656667686970717273747576777879808182">
    <w:name w:val="WW-Título1234567891011121314151617181920212223242526272829303132333435363738394041424344454647484950515253545556575859606162636465666768697071727374757677787980818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
    <w:name w:val="WW-Título1234567891011121314151617181920212223242526272829303132333435363738394041424344454647484950515253545556575859606162636465666768697071727374757677787980818283"/>
    <w:basedOn w:val="Normal"/>
    <w:pPr>
      <w:spacing w:before="238" w:after="119"/>
    </w:pPr>
  </w:style>
  <w:style w:type="paragraph" w:customStyle="1" w:styleId="WW-Ttulo11234567891011121314151617181920212223242526272829303132333435363738394041">
    <w:name w:val="WW-Título11234567891011121314151617181920212223242526272829303132333435363738394041"/>
    <w:basedOn w:val="Normal"/>
    <w:pPr>
      <w:spacing w:before="238" w:after="119"/>
    </w:pPr>
  </w:style>
  <w:style w:type="paragraph" w:customStyle="1" w:styleId="WW-Ttulo21234567891011121314151617181920212223242526272829303132333435363738394041">
    <w:name w:val="WW-Título21234567891011121314151617181920212223242526272829303132333435363738394041"/>
    <w:basedOn w:val="Normal"/>
    <w:pPr>
      <w:spacing w:before="238" w:after="119"/>
    </w:pPr>
  </w:style>
  <w:style w:type="paragraph" w:customStyle="1" w:styleId="WW-Ttulo123456789101112131415161718192021222324252627282930313233343536373839404142434445464748495051525354555657585960616263646566676869707172737475767778798081828384">
    <w:name w:val="WW-Título12345678910111213141516171819202122232425262728293031323334353637383940414243444546474849505152535455565758596061626364656667686970717273747576777879808182838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
    <w:name w:val="WW-Título12345678910111213141516171819202122232425262728293031323334353637383940414243444546474849505152535455565758596061626364656667686970717273747576777879808182838485"/>
    <w:basedOn w:val="Normal"/>
    <w:pPr>
      <w:spacing w:before="238" w:after="119"/>
    </w:pPr>
  </w:style>
  <w:style w:type="paragraph" w:customStyle="1" w:styleId="WW-Ttulo1123456789101112131415161718192021222324252627282930313233343536373839404142">
    <w:name w:val="WW-Título1123456789101112131415161718192021222324252627282930313233343536373839404142"/>
    <w:basedOn w:val="Normal"/>
    <w:pPr>
      <w:spacing w:before="238" w:after="119"/>
    </w:pPr>
  </w:style>
  <w:style w:type="paragraph" w:customStyle="1" w:styleId="WW-Ttulo2123456789101112131415161718192021222324252627282930313233343536373839404142">
    <w:name w:val="WW-Título2123456789101112131415161718192021222324252627282930313233343536373839404142"/>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
    <w:name w:val="WW-Título123456789101112131415161718192021222324252627282930313233343536373839404142434445464748495051525354555657585960616263646566676869707172737475767778798081828384858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
    <w:name w:val="WW-Título123456789101112131415161718192021222324252627282930313233343536373839404142434445464748495051525354555657585960616263646566676869707172737475767778798081828384858687"/>
    <w:basedOn w:val="Normal"/>
    <w:pPr>
      <w:spacing w:before="238" w:after="119"/>
    </w:pPr>
  </w:style>
  <w:style w:type="paragraph" w:customStyle="1" w:styleId="WW-Ttulo112345678910111213141516171819202122232425262728293031323334353637383940414243">
    <w:name w:val="WW-Título112345678910111213141516171819202122232425262728293031323334353637383940414243"/>
    <w:basedOn w:val="Normal"/>
    <w:pPr>
      <w:spacing w:before="238" w:after="119"/>
    </w:pPr>
  </w:style>
  <w:style w:type="paragraph" w:customStyle="1" w:styleId="WW-Ttulo212345678910111213141516171819202122232425262728293031323334353637383940414243">
    <w:name w:val="WW-Título212345678910111213141516171819202122232425262728293031323334353637383940414243"/>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
    <w:name w:val="WW-Título1234567891011121314151617181920212223242526272829303132333435363738394041424344454647484950515253545556575859606162636465666768697071727374757677787980818283848586878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
    <w:name w:val="WW-Título1234567891011121314151617181920212223242526272829303132333435363738394041424344454647484950515253545556575859606162636465666768697071727374757677787980818283848586878889"/>
    <w:basedOn w:val="Normal"/>
    <w:pPr>
      <w:spacing w:before="238" w:after="119"/>
    </w:pPr>
  </w:style>
  <w:style w:type="paragraph" w:customStyle="1" w:styleId="WW-Ttulo11234567891011121314151617181920212223242526272829303132333435363738394041424344">
    <w:name w:val="WW-Título11234567891011121314151617181920212223242526272829303132333435363738394041424344"/>
    <w:basedOn w:val="Normal"/>
    <w:pPr>
      <w:spacing w:before="238" w:after="119"/>
    </w:pPr>
  </w:style>
  <w:style w:type="paragraph" w:customStyle="1" w:styleId="WW-Ttulo21234567891011121314151617181920212223242526272829303132333435363738394041424344">
    <w:name w:val="WW-Título21234567891011121314151617181920212223242526272829303132333435363738394041424344"/>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
    <w:name w:val="WW-Título12345678910111213141516171819202122232425262728293031323334353637383940414243444546474849505152535455565758596061626364656667686970717273747576777879808182838485868788899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
    <w:name w:val="WW-Título12345678910111213141516171819202122232425262728293031323334353637383940414243444546474849505152535455565758596061626364656667686970717273747576777879808182838485868788899091"/>
    <w:basedOn w:val="Normal"/>
    <w:pPr>
      <w:spacing w:before="238" w:after="119"/>
    </w:pPr>
  </w:style>
  <w:style w:type="paragraph" w:customStyle="1" w:styleId="WW-Ttulo1123456789101112131415161718192021222324252627282930313233343536373839404142434445">
    <w:name w:val="WW-Título1123456789101112131415161718192021222324252627282930313233343536373839404142434445"/>
    <w:basedOn w:val="Normal"/>
    <w:pPr>
      <w:spacing w:before="238" w:after="119"/>
    </w:pPr>
  </w:style>
  <w:style w:type="paragraph" w:customStyle="1" w:styleId="WW-Ttulo2123456789101112131415161718192021222324252627282930313233343536373839404142434445">
    <w:name w:val="WW-Título2123456789101112131415161718192021222324252627282930313233343536373839404142434445"/>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
    <w:name w:val="WW-Título123456789101112131415161718192021222324252627282930313233343536373839404142434445464748495051525354555657585960616263646566676869707172737475767778798081828384858687888990919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DFDEF6"/>
      <w:sz w:val="88"/>
      <w:szCs w:val="88"/>
    </w:rPr>
  </w:style>
  <w:style w:type="paragraph" w:customStyle="1" w:styleId="Ttulo2LTGliederung1">
    <w:name w:val="Título2~LT~Gliederung 1"/>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after="285"/>
      <w:ind w:left="540" w:hanging="540"/>
    </w:pPr>
    <w:rPr>
      <w:rFonts w:ascii="SimSun" w:eastAsia="Tahoma" w:hAnsi="SimSun" w:cs="Arial"/>
      <w:kern w:val="1"/>
      <w:sz w:val="64"/>
      <w:szCs w:val="24"/>
    </w:rPr>
  </w:style>
  <w:style w:type="paragraph" w:customStyle="1" w:styleId="Ttulo2LTGliederung2">
    <w:name w:val="Título2~LT~Gliederung 2"/>
    <w:basedOn w:val="Ttulo2LTGliederung1"/>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rFonts w:cs="SimSun"/>
      <w:sz w:val="48"/>
      <w:szCs w:val="56"/>
    </w:rPr>
  </w:style>
  <w:style w:type="paragraph" w:customStyle="1" w:styleId="Ttulo2LTGliederung3">
    <w:name w:val="Título2~LT~Gliederung 3"/>
    <w:basedOn w:val="Ttulo2LTGliederung2"/>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0"/>
      <w:szCs w:val="48"/>
    </w:rPr>
  </w:style>
  <w:style w:type="paragraph" w:customStyle="1" w:styleId="Ttulo2LTGliederung4">
    <w:name w:val="Título2~LT~Gliederung 4"/>
    <w:basedOn w:val="Ttulo2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Cs w:val="40"/>
    </w:rPr>
  </w:style>
  <w:style w:type="paragraph" w:customStyle="1" w:styleId="Ttulo2LTGliederung5">
    <w:name w:val="Título2~LT~Gliederung 5"/>
    <w:basedOn w:val="Ttulo2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tulo2LTGliederung6">
    <w:name w:val="Título2~LT~Gliederung 6"/>
    <w:basedOn w:val="Ttulo2LTGliederung5"/>
  </w:style>
  <w:style w:type="paragraph" w:customStyle="1" w:styleId="Ttulo2LTGliederung7">
    <w:name w:val="Título2~LT~Gliederung 7"/>
    <w:basedOn w:val="Ttulo2LTGliederung6"/>
  </w:style>
  <w:style w:type="paragraph" w:customStyle="1" w:styleId="Ttulo2LTGliederung8">
    <w:name w:val="Título2~LT~Gliederung 8"/>
    <w:basedOn w:val="Ttulo2LTGliederung7"/>
  </w:style>
  <w:style w:type="paragraph" w:customStyle="1" w:styleId="Ttulo2LTGliederung9">
    <w:name w:val="Título2~LT~Gliederung 9"/>
    <w:basedOn w:val="Ttulo2LTGliederung8"/>
  </w:style>
  <w:style w:type="paragraph" w:customStyle="1" w:styleId="Ttulo2LTTitel">
    <w:name w:val="Título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SimSun" w:eastAsia="Tahoma" w:hAnsi="SimSun" w:cs="Arial"/>
      <w:kern w:val="1"/>
      <w:sz w:val="88"/>
      <w:szCs w:val="24"/>
    </w:rPr>
  </w:style>
  <w:style w:type="paragraph" w:customStyle="1" w:styleId="Ttulo2LTUntertitel">
    <w:name w:val="Título2~LT~Unter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after="285"/>
      <w:jc w:val="center"/>
    </w:pPr>
    <w:rPr>
      <w:rFonts w:ascii="SimSun" w:eastAsia="Tahoma" w:hAnsi="SimSun" w:cs="Arial"/>
      <w:kern w:val="1"/>
      <w:sz w:val="64"/>
      <w:szCs w:val="24"/>
    </w:rPr>
  </w:style>
  <w:style w:type="paragraph" w:customStyle="1" w:styleId="Ttulo2LTNotizen">
    <w:name w:val="Título2~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S PGothic" w:eastAsia="Tahoma" w:hAnsi="MS PGothic" w:cs="Arial"/>
      <w:kern w:val="1"/>
      <w:sz w:val="24"/>
      <w:szCs w:val="24"/>
    </w:rPr>
  </w:style>
  <w:style w:type="paragraph" w:customStyle="1" w:styleId="Ttulo2LTHintergrundobjekte">
    <w:name w:val="Título2~LT~Hintergrundobjekte"/>
    <w:pPr>
      <w:suppressAutoHyphens/>
      <w:autoSpaceDE w:val="0"/>
    </w:pPr>
    <w:rPr>
      <w:rFonts w:eastAsia="Tahoma" w:cs="Arial"/>
      <w:kern w:val="1"/>
      <w:sz w:val="24"/>
      <w:szCs w:val="24"/>
    </w:rPr>
  </w:style>
  <w:style w:type="paragraph" w:customStyle="1" w:styleId="Ttulo2LTHintergrund">
    <w:name w:val="Título2~LT~Hintergrund"/>
    <w:pPr>
      <w:suppressAutoHyphens/>
      <w:autoSpaceDE w:val="0"/>
      <w:jc w:val="center"/>
    </w:pPr>
    <w:rPr>
      <w:rFonts w:eastAsia="Tahoma" w:cs="Arial"/>
      <w:sz w:val="24"/>
      <w:szCs w:val="24"/>
    </w:rPr>
  </w:style>
  <w:style w:type="paragraph" w:customStyle="1" w:styleId="WW-Ttulo123456789101112131415161718192021222324252627282930313233343536373839404142434445464748495051525354555657585960616263646566676869707172737475767778798081828384858687888990919293">
    <w:name w:val="WW-Título123456789101112131415161718192021222324252627282930313233343536373839404142434445464748495051525354555657585960616263646566676869707172737475767778798081828384858687888990919293"/>
    <w:basedOn w:val="Normal"/>
    <w:pPr>
      <w:spacing w:before="238" w:after="119"/>
    </w:pPr>
  </w:style>
  <w:style w:type="paragraph" w:customStyle="1" w:styleId="WW-Ttulo112345678910111213141516171819202122232425262728293031323334353637383940414243444546">
    <w:name w:val="WW-Título112345678910111213141516171819202122232425262728293031323334353637383940414243444546"/>
    <w:basedOn w:val="Normal"/>
    <w:pPr>
      <w:spacing w:before="238" w:after="119"/>
    </w:pPr>
  </w:style>
  <w:style w:type="paragraph" w:customStyle="1" w:styleId="WW-Ttulo212345678910111213141516171819202122232425262728293031323334353637383940414243444546">
    <w:name w:val="WW-Título212345678910111213141516171819202122232425262728293031323334353637383940414243444546"/>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
    <w:name w:val="WW-Título1234567891011121314151617181920212223242526272829303132333435363738394041424344454647484950515253545556575859606162636465666768697071727374757677787980818283848586878889909192939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shadow/>
      <w:color w:val="DFDEF6"/>
      <w:sz w:val="88"/>
      <w:szCs w:val="88"/>
    </w:rPr>
  </w:style>
  <w:style w:type="paragraph" w:customStyle="1" w:styleId="WW-Ttulo1234567891011121314151617181920212223242526272829303132333435363738394041424344454647484950515253545556575859606162636465666768697071727374757677787980818283848586878889909192939495">
    <w:name w:val="WW-Título1234567891011121314151617181920212223242526272829303132333435363738394041424344454647484950515253545556575859606162636465666768697071727374757677787980818283848586878889909192939495"/>
    <w:basedOn w:val="Normal"/>
    <w:pPr>
      <w:spacing w:before="238" w:after="119"/>
    </w:pPr>
  </w:style>
  <w:style w:type="paragraph" w:customStyle="1" w:styleId="WW-Ttulo11234567891011121314151617181920212223242526272829303132333435363738394041424344454647">
    <w:name w:val="WW-Título11234567891011121314151617181920212223242526272829303132333435363738394041424344454647"/>
    <w:basedOn w:val="Normal"/>
    <w:pPr>
      <w:spacing w:before="238" w:after="119"/>
    </w:pPr>
  </w:style>
  <w:style w:type="paragraph" w:customStyle="1" w:styleId="WW-Ttulo21234567891011121314151617181920212223242526272829303132333435363738394041424344454647">
    <w:name w:val="WW-Título21234567891011121314151617181920212223242526272829303132333435363738394041424344454647"/>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
    <w:name w:val="WW-Título12345678910111213141516171819202122232425262728293031323334353637383940414243444546474849505152535455565758596061626364656667686970717273747576777879808182838485868788899091929394959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28" w:lineRule="auto"/>
      <w:jc w:val="center"/>
    </w:pPr>
    <w:rPr>
      <w:rFonts w:ascii="Lucida Sans Unicode" w:eastAsia="Lucida Sans Unicode" w:hAnsi="Lucida Sans Unicode"/>
      <w:color w:val="000000"/>
      <w:sz w:val="88"/>
      <w:szCs w:val="88"/>
    </w:rPr>
  </w:style>
  <w:style w:type="paragraph" w:customStyle="1" w:styleId="WW-ContedodaTabela">
    <w:name w:val="WW-Conteúdo da Tabela"/>
    <w:basedOn w:val="Corpodetexto"/>
    <w:pPr>
      <w:suppressLineNumbers/>
    </w:pPr>
    <w:rPr>
      <w:rFonts w:eastAsia="Times New Roman"/>
    </w:rPr>
  </w:style>
  <w:style w:type="paragraph" w:customStyle="1" w:styleId="Estilo6">
    <w:name w:val="Estilo6"/>
    <w:basedOn w:val="Normal"/>
    <w:pPr>
      <w:overflowPunct w:val="0"/>
      <w:autoSpaceDE w:val="0"/>
      <w:spacing w:before="120"/>
      <w:jc w:val="center"/>
      <w:textAlignment w:val="baseline"/>
    </w:pPr>
    <w:rPr>
      <w:b/>
    </w:rPr>
  </w:style>
  <w:style w:type="paragraph" w:customStyle="1" w:styleId="Citaes">
    <w:name w:val="Citações"/>
    <w:basedOn w:val="Normal"/>
    <w:pPr>
      <w:spacing w:after="283"/>
      <w:ind w:left="567" w:right="567"/>
    </w:pPr>
  </w:style>
  <w:style w:type="paragraph" w:customStyle="1" w:styleId="WW-Ttulo12345678910111213141516171819202122232425262728293031323334353637383940414243444546474849505152535455565758596061626364656667686970717273747576777879808182838485868788899091929394959697">
    <w:name w:val="WW-Título12345678910111213141516171819202122232425262728293031323334353637383940414243444546474849505152535455565758596061626364656667686970717273747576777879808182838485868788899091929394959697"/>
    <w:basedOn w:val="Normal"/>
    <w:pPr>
      <w:spacing w:before="238" w:after="119"/>
    </w:pPr>
  </w:style>
  <w:style w:type="paragraph" w:customStyle="1" w:styleId="WW-Ttulo1123456789101112131415161718192021222324252627282930313233343536373839404142434445464748">
    <w:name w:val="WW-Título1123456789101112131415161718192021222324252627282930313233343536373839404142434445464748"/>
    <w:basedOn w:val="Normal"/>
    <w:pPr>
      <w:spacing w:before="238" w:after="119"/>
    </w:pPr>
  </w:style>
  <w:style w:type="paragraph" w:customStyle="1" w:styleId="WW-Ttulo2123456789101112131415161718192021222324252627282930313233343536373839404142434445464748">
    <w:name w:val="WW-Título2123456789101112131415161718192021222324252627282930313233343536373839404142434445464748"/>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
    <w:name w:val="WW-Título123456789101112131415161718192021222324252627282930313233343536373839404142434445464748495051525354555657585960616263646566676869707172737475767778798081828384858687888990919293949596979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
    <w:name w:val="WW-Título123456789101112131415161718192021222324252627282930313233343536373839404142434445464748495051525354555657585960616263646566676869707172737475767778798081828384858687888990919293949596979899"/>
    <w:basedOn w:val="Normal"/>
    <w:pPr>
      <w:spacing w:before="238" w:after="119"/>
    </w:pPr>
  </w:style>
  <w:style w:type="paragraph" w:customStyle="1" w:styleId="WW-Ttulo112345678910111213141516171819202122232425262728293031323334353637383940414243444546474849">
    <w:name w:val="WW-Título112345678910111213141516171819202122232425262728293031323334353637383940414243444546474849"/>
    <w:basedOn w:val="Normal"/>
    <w:pPr>
      <w:spacing w:before="238" w:after="119"/>
    </w:pPr>
  </w:style>
  <w:style w:type="paragraph" w:customStyle="1" w:styleId="WW-Ttulo212345678910111213141516171819202122232425262728293031323334353637383940414243444546474849">
    <w:name w:val="WW-Título212345678910111213141516171819202122232425262728293031323334353637383940414243444546474849"/>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
    <w:name w:val="WW-Título12345678910111213141516171819202122232425262728293031323334353637383940414243444546474849505152535455565758596061626364656667686970717273747576777879808182838485868788899091929394959697989910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
    <w:name w:val="WW-Título123456789101112131415161718192021222324252627282930313233343536373839404142434445464748495051525354555657585960616263646566676869707172737475767778798081828384858687888990919293949596979899100101"/>
    <w:basedOn w:val="Normal"/>
    <w:pPr>
      <w:spacing w:before="238" w:after="119"/>
    </w:pPr>
  </w:style>
  <w:style w:type="paragraph" w:customStyle="1" w:styleId="WW-Ttulo11234567891011121314151617181920212223242526272829303132333435363738394041424344454647484950">
    <w:name w:val="WW-Título11234567891011121314151617181920212223242526272829303132333435363738394041424344454647484950"/>
    <w:basedOn w:val="Normal"/>
    <w:pPr>
      <w:spacing w:before="238" w:after="119"/>
    </w:pPr>
  </w:style>
  <w:style w:type="paragraph" w:customStyle="1" w:styleId="WW-Ttulo21234567891011121314151617181920212223242526272829303132333435363738394041424344454647484950">
    <w:name w:val="WW-Título21234567891011121314151617181920212223242526272829303132333435363738394041424344454647484950"/>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
    <w:name w:val="WW-Título12345678910111213141516171819202122232425262728293031323334353637383940414243444546474849505152535455565758596061626364656667686970717273747576777879808182838485868788899091929394959697989910010110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
    <w:name w:val="WW-Título123456789101112131415161718192021222324252627282930313233343536373839404142434445464748495051525354555657585960616263646566676869707172737475767778798081828384858687888990919293949596979899100101102103"/>
    <w:basedOn w:val="Normal"/>
    <w:pPr>
      <w:spacing w:before="238" w:after="119"/>
    </w:pPr>
  </w:style>
  <w:style w:type="paragraph" w:customStyle="1" w:styleId="WW-Ttulo1123456789101112131415161718192021222324252627282930313233343536373839404142434445464748495051">
    <w:name w:val="WW-Título1123456789101112131415161718192021222324252627282930313233343536373839404142434445464748495051"/>
    <w:basedOn w:val="Normal"/>
    <w:pPr>
      <w:spacing w:before="238" w:after="119"/>
    </w:pPr>
  </w:style>
  <w:style w:type="paragraph" w:customStyle="1" w:styleId="WW-Ttulo2123456789101112131415161718192021222324252627282930313233343536373839404142434445464748495051">
    <w:name w:val="WW-Título2123456789101112131415161718192021222324252627282930313233343536373839404142434445464748495051"/>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
    <w:name w:val="WW-Título12345678910111213141516171819202122232425262728293031323334353637383940414243444546474849505152535455565758596061626364656667686970717273747576777879808182838485868788899091929394959697989910010110210310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
    <w:name w:val="WW-Título123456789101112131415161718192021222324252627282930313233343536373839404142434445464748495051525354555657585960616263646566676869707172737475767778798081828384858687888990919293949596979899100101102103104105"/>
    <w:basedOn w:val="Normal"/>
    <w:pPr>
      <w:spacing w:before="238" w:after="119"/>
    </w:pPr>
  </w:style>
  <w:style w:type="paragraph" w:customStyle="1" w:styleId="WW-Ttulo112345678910111213141516171819202122232425262728293031323334353637383940414243444546474849505152">
    <w:name w:val="WW-Título112345678910111213141516171819202122232425262728293031323334353637383940414243444546474849505152"/>
    <w:basedOn w:val="Normal"/>
    <w:pPr>
      <w:spacing w:before="238" w:after="119"/>
    </w:pPr>
  </w:style>
  <w:style w:type="paragraph" w:customStyle="1" w:styleId="WW-Ttulo212345678910111213141516171819202122232425262728293031323334353637383940414243444546474849505152">
    <w:name w:val="WW-Título212345678910111213141516171819202122232425262728293031323334353637383940414243444546474849505152"/>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
    <w:name w:val="WW-Título12345678910111213141516171819202122232425262728293031323334353637383940414243444546474849505152535455565758596061626364656667686970717273747576777879808182838485868788899091929394959697989910010110210310410510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106107">
    <w:name w:val="WW-Título123456789101112131415161718192021222324252627282930313233343536373839404142434445464748495051525354555657585960616263646566676869707172737475767778798081828384858687888990919293949596979899100101102103104105106107"/>
    <w:basedOn w:val="Normal"/>
    <w:pPr>
      <w:spacing w:before="238" w:after="119"/>
    </w:pPr>
  </w:style>
  <w:style w:type="paragraph" w:customStyle="1" w:styleId="WW-Ttulo11234567891011121314151617181920212223242526272829303132333435363738394041424344454647484950515253">
    <w:name w:val="WW-Título11234567891011121314151617181920212223242526272829303132333435363738394041424344454647484950515253"/>
    <w:basedOn w:val="Normal"/>
    <w:pPr>
      <w:spacing w:before="238" w:after="119"/>
    </w:pPr>
  </w:style>
  <w:style w:type="paragraph" w:customStyle="1" w:styleId="WW-Ttulo21234567891011121314151617181920212223242526272829303132333435363738394041424344454647484950515253">
    <w:name w:val="WW-Título21234567891011121314151617181920212223242526272829303132333435363738394041424344454647484950515253"/>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
    <w:name w:val="WW-Título12345678910111213141516171819202122232425262728293031323334353637383940414243444546474849505152535455565758596061626364656667686970717273747576777879808182838485868788899091929394959697989910010110210310410510610710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
    <w:name w:val="WW-Título123456789101112131415161718192021222324252627282930313233343536373839404142434445464748495051525354555657585960616263646566676869707172737475767778798081828384858687888990919293949596979899100101102103104105106107108109"/>
    <w:basedOn w:val="Normal"/>
    <w:pPr>
      <w:spacing w:before="238" w:after="119"/>
    </w:pPr>
  </w:style>
  <w:style w:type="paragraph" w:customStyle="1" w:styleId="WW-Ttulo1123456789101112131415161718192021222324252627282930313233343536373839404142434445464748495051525354">
    <w:name w:val="WW-Título1123456789101112131415161718192021222324252627282930313233343536373839404142434445464748495051525354"/>
    <w:basedOn w:val="Normal"/>
    <w:pPr>
      <w:spacing w:before="238" w:after="119"/>
    </w:pPr>
  </w:style>
  <w:style w:type="paragraph" w:customStyle="1" w:styleId="WW-Ttulo2123456789101112131415161718192021222324252627282930313233343536373839404142434445464748495051525354">
    <w:name w:val="WW-Título2123456789101112131415161718192021222324252627282930313233343536373839404142434445464748495051525354"/>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
    <w:name w:val="WW-Título12345678910111213141516171819202122232425262728293031323334353637383940414243444546474849505152535455565758596061626364656667686970717273747576777879808182838485868788899091929394959697989910010110210310410510610710810911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Textopr-formatado">
    <w:name w:val="Texto pré-formatado"/>
    <w:basedOn w:val="Normal"/>
    <w:rPr>
      <w:rFonts w:ascii="Courier New" w:eastAsia="Courier New" w:hAnsi="Courier New" w:cs="Courier New"/>
    </w:rPr>
  </w:style>
  <w:style w:type="paragraph" w:customStyle="1" w:styleId="ListarContedo">
    <w:name w:val="Listar Conteúdo"/>
    <w:basedOn w:val="Normal"/>
    <w:pPr>
      <w:ind w:left="567"/>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
    <w:name w:val="WW-Título123456789101112131415161718192021222324252627282930313233343536373839404142434445464748495051525354555657585960616263646566676869707172737475767778798081828384858687888990919293949596979899100101102103104105106107108109110111"/>
    <w:basedOn w:val="Normal"/>
    <w:pPr>
      <w:spacing w:before="238" w:after="119"/>
    </w:pPr>
  </w:style>
  <w:style w:type="paragraph" w:customStyle="1" w:styleId="WW-Ttulo112345678910111213141516171819202122232425262728293031323334353637383940414243444546474849505152535455">
    <w:name w:val="WW-Título112345678910111213141516171819202122232425262728293031323334353637383940414243444546474849505152535455"/>
    <w:basedOn w:val="Normal"/>
    <w:pPr>
      <w:spacing w:before="238" w:after="119"/>
    </w:pPr>
  </w:style>
  <w:style w:type="paragraph" w:customStyle="1" w:styleId="WW-Ttulo212345678910111213141516171819202122232425262728293031323334353637383940414243444546474849505152535455">
    <w:name w:val="WW-Título212345678910111213141516171819202122232425262728293031323334353637383940414243444546474849505152535455"/>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
    <w:name w:val="WW-Título1234567891011121314151617181920212223242526272829303132333435363738394041424344454647484950515253545556575859606162636465666768697071727374757677787980818283848586878889909192939495969798991001011021031041051061071081091101111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Estruturadetpicos10">
    <w:name w:val="Estrutura de tópicos 1"/>
    <w:pPr>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after="283" w:line="132" w:lineRule="auto"/>
      <w:ind w:left="540" w:hanging="540"/>
    </w:pPr>
    <w:rPr>
      <w:rFonts w:ascii="Mangal" w:eastAsia="Tahoma" w:hAnsi="Mangal" w:cs="Arial"/>
      <w:kern w:val="1"/>
      <w:sz w:val="64"/>
      <w:szCs w:val="24"/>
    </w:rPr>
  </w:style>
  <w:style w:type="paragraph" w:customStyle="1" w:styleId="Estruturadetpicos20">
    <w:name w:val="Estrutura de tópicos 2"/>
    <w:basedOn w:val="Estruturadetpicos10"/>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245"/>
        <w:tab w:val="left" w:pos="952"/>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rFonts w:cs="SimSun"/>
      <w:sz w:val="48"/>
      <w:szCs w:val="56"/>
    </w:rPr>
  </w:style>
  <w:style w:type="paragraph" w:customStyle="1" w:styleId="Estruturadetpicos30">
    <w:name w:val="Estrutura de tópicos 3"/>
    <w:basedOn w:val="Estruturadetpicos20"/>
    <w:pPr>
      <w:tabs>
        <w:tab w:val="clear" w:pos="245"/>
        <w:tab w:val="clear" w:pos="952"/>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0"/>
      <w:szCs w:val="48"/>
    </w:rPr>
  </w:style>
  <w:style w:type="paragraph" w:customStyle="1" w:styleId="Estruturadetpicos40">
    <w:name w:val="Estrutura de tópicos 4"/>
    <w:basedOn w:val="Estruturadetpicos30"/>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3"/>
      <w:ind w:left="2520"/>
    </w:pPr>
    <w:rPr>
      <w:szCs w:val="40"/>
    </w:rPr>
  </w:style>
  <w:style w:type="paragraph" w:customStyle="1" w:styleId="Estruturadetpicos50">
    <w:name w:val="Estrutura de tópicos 5"/>
    <w:basedOn w:val="Estruturadetpicos40"/>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Estruturadetpicos60">
    <w:name w:val="Estrutura de tópicos 6"/>
    <w:basedOn w:val="Estruturadetpicos50"/>
  </w:style>
  <w:style w:type="paragraph" w:customStyle="1" w:styleId="Estruturadetpicos70">
    <w:name w:val="Estrutura de tópicos 7"/>
    <w:basedOn w:val="Estruturadetpicos60"/>
  </w:style>
  <w:style w:type="paragraph" w:customStyle="1" w:styleId="Estruturadetpicos80">
    <w:name w:val="Estrutura de tópicos 8"/>
    <w:basedOn w:val="Estruturadetpicos70"/>
  </w:style>
  <w:style w:type="paragraph" w:customStyle="1" w:styleId="Estruturadetpicos90">
    <w:name w:val="Estrutura de tópicos 9"/>
    <w:basedOn w:val="Estruturadetpicos80"/>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
    <w:name w:val="WW-Título123456789101112131415161718192021222324252627282930313233343536373839404142434445464748495051525354555657585960616263646566676869707172737475767778798081828384858687888990919293949596979899100101102103104105106107108109110111112113"/>
    <w:basedOn w:val="Normal"/>
    <w:pPr>
      <w:spacing w:before="238" w:after="119"/>
    </w:pPr>
  </w:style>
  <w:style w:type="paragraph" w:customStyle="1" w:styleId="WW-Ttulo11234567891011121314151617181920212223242526272829303132333435363738394041424344454647484950515253545556">
    <w:name w:val="WW-Título11234567891011121314151617181920212223242526272829303132333435363738394041424344454647484950515253545556"/>
    <w:basedOn w:val="Normal"/>
    <w:pPr>
      <w:spacing w:before="238" w:after="119"/>
    </w:pPr>
  </w:style>
  <w:style w:type="paragraph" w:customStyle="1" w:styleId="WW-Ttulo21234567891011121314151617181920212223242526272829303132333435363738394041424344454647484950515253545556">
    <w:name w:val="WW-Título21234567891011121314151617181920212223242526272829303132333435363738394041424344454647484950515253545556"/>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
    <w:name w:val="WW-Título12345678910111213141516171819202122232425262728293031323334353637383940414243444546474849505152535455565758596061626364656667686970717273747576777879808182838485868788899091929394959697989910010110210310410510610710810911011111211311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
    <w:name w:val="WW-Título123456789101112131415161718192021222324252627282930313233343536373839404142434445464748495051525354555657585960616263646566676869707172737475767778798081828384858687888990919293949596979899100101102103104105106107108109110111112113114115"/>
    <w:basedOn w:val="Normal"/>
    <w:pPr>
      <w:spacing w:before="238" w:after="119"/>
    </w:pPr>
  </w:style>
  <w:style w:type="paragraph" w:customStyle="1" w:styleId="WW-Ttulo1123456789101112131415161718192021222324252627282930313233343536373839404142434445464748495051525354555657">
    <w:name w:val="WW-Título1123456789101112131415161718192021222324252627282930313233343536373839404142434445464748495051525354555657"/>
    <w:basedOn w:val="Normal"/>
    <w:pPr>
      <w:spacing w:before="238" w:after="119"/>
    </w:pPr>
  </w:style>
  <w:style w:type="paragraph" w:customStyle="1" w:styleId="WW-Ttulo2123456789101112131415161718192021222324252627282930313233343536373839404142434445464748495051525354555657">
    <w:name w:val="WW-Título2123456789101112131415161718192021222324252627282930313233343536373839404142434445464748495051525354555657"/>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
    <w:name w:val="WW-Título12345678910111213141516171819202122232425262728293031323334353637383940414243444546474849505152535455565758596061626364656667686970717273747576777879808182838485868788899091929394959697989910010110210310410510610710810911011111211311411511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32" w:lineRule="auto"/>
      <w:jc w:val="center"/>
    </w:pPr>
    <w:rPr>
      <w:rFonts w:ascii="Lucida Sans Unicode" w:eastAsia="Lucida Sans Unicode" w:hAnsi="Lucida Sans Unicode"/>
      <w:color w:val="000000"/>
      <w:sz w:val="88"/>
      <w:szCs w:val="88"/>
    </w:rPr>
  </w:style>
  <w:style w:type="paragraph" w:customStyle="1" w:styleId="Recuodaprimeiralinha">
    <w:name w:val="Recuo da primeira linha"/>
    <w:basedOn w:val="Padro"/>
    <w:pPr>
      <w:ind w:firstLine="340"/>
    </w:pPr>
    <w:rPr>
      <w:rFonts w:cs="SimSun"/>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
    <w:name w:val="WW-Título123456789101112131415161718192021222324252627282930313233343536373839404142434445464748495051525354555657585960616263646566676869707172737475767778798081828384858687888990919293949596979899100101102103104105106107108109110111112113114115116117"/>
    <w:basedOn w:val="Normal"/>
    <w:pPr>
      <w:spacing w:before="238" w:after="119"/>
    </w:pPr>
  </w:style>
  <w:style w:type="paragraph" w:customStyle="1" w:styleId="WW-Ttulo112345678910111213141516171819202122232425262728293031323334353637383940414243444546474849505152535455565758">
    <w:name w:val="WW-Título112345678910111213141516171819202122232425262728293031323334353637383940414243444546474849505152535455565758"/>
    <w:basedOn w:val="Normal"/>
    <w:pPr>
      <w:spacing w:before="238" w:after="119"/>
    </w:pPr>
  </w:style>
  <w:style w:type="paragraph" w:customStyle="1" w:styleId="WW-Ttulo212345678910111213141516171819202122232425262728293031323334353637383940414243444546474849505152535455565758">
    <w:name w:val="WW-Título212345678910111213141516171819202122232425262728293031323334353637383940414243444546474849505152535455565758"/>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24">
    <w:name w:val="WW-Título123456789101112131415161718192021222324252627282930313233343536373839404142434445464748495051525354555657585960616263646566676869707172737475767778798081828384858687888990919293949596979899100101102103104105106107108109110111112113114115116112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23">
    <w:name w:val="WW-Título1234567891011121314151617181920212223242526272829303132333435363738394041424344454647484950515253545556575859606162636465666768697071727374757677787980818283848586878889909192939495969798991001011021031041051061071081091101111121131141151161123"/>
    <w:basedOn w:val="Normal"/>
    <w:pPr>
      <w:spacing w:before="238" w:after="119"/>
    </w:pPr>
  </w:style>
  <w:style w:type="paragraph" w:customStyle="1" w:styleId="WW-Ttulo11234567891011121314151617181920212223242526272829303132333435363738394041424344454647484950515253545556575859">
    <w:name w:val="WW-Título11234567891011121314151617181920212223242526272829303132333435363738394041424344454647484950515253545556575859"/>
    <w:basedOn w:val="Normal"/>
    <w:pPr>
      <w:spacing w:before="238" w:after="119"/>
    </w:pPr>
  </w:style>
  <w:style w:type="paragraph" w:customStyle="1" w:styleId="WW-Ttulo21234567891011121314151617181920212223242526272829303132333435363738394041424344454647484950515253545556575859">
    <w:name w:val="WW-Título21234567891011121314151617181920212223242526272829303132333435363738394041424344454647484950515253545556575859"/>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22">
    <w:name w:val="WW-Título123456789101112131415161718192021222324252627282930313233343536373839404142434445464748495051525354555657585960616263646566676869707172737475767778798081828384858687888990919293949596979899100101102103104105106107108109110111112113114115116112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21">
    <w:name w:val="WW-Título1234567891011121314151617181920212223242526272829303132333435363738394041424344454647484950515253545556575859606162636465666768697071727374757677787980818283848586878889909192939495969798991001011021031041051061071081091101111121131141151161121"/>
    <w:basedOn w:val="Normal"/>
    <w:pPr>
      <w:spacing w:before="238" w:after="119"/>
    </w:pPr>
  </w:style>
  <w:style w:type="paragraph" w:customStyle="1" w:styleId="WW-Ttulo1123456789101112131415161718192021222324252627282930313233343536373839404142434445464748495051525354555657585960">
    <w:name w:val="WW-Título1123456789101112131415161718192021222324252627282930313233343536373839404142434445464748495051525354555657585960"/>
    <w:basedOn w:val="Normal"/>
    <w:pPr>
      <w:spacing w:before="238" w:after="119"/>
    </w:pPr>
  </w:style>
  <w:style w:type="paragraph" w:customStyle="1" w:styleId="WW-Ttulo2123456789101112131415161718192021222324252627282930313233343536373839404142434445464748495051525354555657585960">
    <w:name w:val="WW-Título2123456789101112131415161718192021222324252627282930313233343536373839404142434445464748495051525354555657585960"/>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20">
    <w:name w:val="WW-Título123456789101112131415161718192021222324252627282930313233343536373839404142434445464748495051525354555657585960616263646566676869707172737475767778798081828384858687888990919293949596979899100101102103104105106107108109110111112113114115116112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9">
    <w:name w:val="WW-Título1234567891011121314151617181920212223242526272829303132333435363738394041424344454647484950515253545556575859606162636465666768697071727374757677787980818283848586878889909192939495969798991001011021031041051061071081091101111121131141151161119"/>
    <w:basedOn w:val="Normal"/>
    <w:pPr>
      <w:spacing w:before="238" w:after="119"/>
    </w:pPr>
  </w:style>
  <w:style w:type="paragraph" w:customStyle="1" w:styleId="WW-Ttulo112345678910111213141516171819202122232425262728293031323334353637383940414243444546474849505152535455565758596061">
    <w:name w:val="WW-Título112345678910111213141516171819202122232425262728293031323334353637383940414243444546474849505152535455565758596061"/>
    <w:basedOn w:val="Normal"/>
    <w:pPr>
      <w:spacing w:before="238" w:after="119"/>
    </w:pPr>
  </w:style>
  <w:style w:type="paragraph" w:customStyle="1" w:styleId="WW-Ttulo212345678910111213141516171819202122232425262728293031323334353637383940414243444546474849505152535455565758596061">
    <w:name w:val="WW-Título212345678910111213141516171819202122232425262728293031323334353637383940414243444546474849505152535455565758596061"/>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8">
    <w:name w:val="WW-Título123456789101112131415161718192021222324252627282930313233343536373839404142434445464748495051525354555657585960616263646566676869707172737475767778798081828384858687888990919293949596979899100101102103104105106107108109110111112113114115116111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7">
    <w:name w:val="WW-Título1234567891011121314151617181920212223242526272829303132333435363738394041424344454647484950515253545556575859606162636465666768697071727374757677787980818283848586878889909192939495969798991001011021031041051061071081091101111121131141151161117"/>
    <w:basedOn w:val="Normal"/>
    <w:pPr>
      <w:spacing w:before="238" w:after="119"/>
    </w:pPr>
  </w:style>
  <w:style w:type="paragraph" w:customStyle="1" w:styleId="WW-Ttulo11234567891011121314151617181920212223242526272829303132333435363738394041424344454647484950515253545556575859606162">
    <w:name w:val="WW-Título11234567891011121314151617181920212223242526272829303132333435363738394041424344454647484950515253545556575859606162"/>
    <w:basedOn w:val="Normal"/>
    <w:pPr>
      <w:spacing w:before="238" w:after="119"/>
    </w:pPr>
  </w:style>
  <w:style w:type="paragraph" w:customStyle="1" w:styleId="WW-Ttulo21234567891011121314151617181920212223242526272829303132333435363738394041424344454647484950515253545556575859606162">
    <w:name w:val="WW-Título21234567891011121314151617181920212223242526272829303132333435363738394041424344454647484950515253545556575859606162"/>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6">
    <w:name w:val="WW-Título123456789101112131415161718192021222324252627282930313233343536373839404142434445464748495051525354555657585960616263646566676869707172737475767778798081828384858687888990919293949596979899100101102103104105106107108109110111112113114115116111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5">
    <w:name w:val="WW-Título1234567891011121314151617181920212223242526272829303132333435363738394041424344454647484950515253545556575859606162636465666768697071727374757677787980818283848586878889909192939495969798991001011021031041051061071081091101111121131141151161115"/>
    <w:basedOn w:val="Normal"/>
    <w:pPr>
      <w:spacing w:before="238" w:after="119"/>
    </w:pPr>
  </w:style>
  <w:style w:type="paragraph" w:customStyle="1" w:styleId="WW-Ttulo1123456789101112131415161718192021222324252627282930313233343536373839404142434445464748495051525354555657585960616263">
    <w:name w:val="WW-Título1123456789101112131415161718192021222324252627282930313233343536373839404142434445464748495051525354555657585960616263"/>
    <w:basedOn w:val="Normal"/>
    <w:pPr>
      <w:spacing w:before="238" w:after="119"/>
    </w:pPr>
  </w:style>
  <w:style w:type="paragraph" w:customStyle="1" w:styleId="WW-Ttulo2123456789101112131415161718192021222324252627282930313233343536373839404142434445464748495051525354555657585960616263">
    <w:name w:val="WW-Título2123456789101112131415161718192021222324252627282930313233343536373839404142434445464748495051525354555657585960616263"/>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4">
    <w:name w:val="WW-Título123456789101112131415161718192021222324252627282930313233343536373839404142434445464748495051525354555657585960616263646566676869707172737475767778798081828384858687888990919293949596979899100101102103104105106107108109110111112113114115116111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3">
    <w:name w:val="WW-Título1234567891011121314151617181920212223242526272829303132333435363738394041424344454647484950515253545556575859606162636465666768697071727374757677787980818283848586878889909192939495969798991001011021031041051061071081091101111121131141151161113"/>
    <w:basedOn w:val="Normal"/>
    <w:pPr>
      <w:spacing w:before="238" w:after="119"/>
    </w:pPr>
  </w:style>
  <w:style w:type="paragraph" w:customStyle="1" w:styleId="WW-Ttulo112345678910111213141516171819202122232425262728293031323334353637383940414243444546474849505152535455565758596061626364">
    <w:name w:val="WW-Título112345678910111213141516171819202122232425262728293031323334353637383940414243444546474849505152535455565758596061626364"/>
    <w:basedOn w:val="Normal"/>
    <w:pPr>
      <w:spacing w:before="238" w:after="119"/>
    </w:pPr>
  </w:style>
  <w:style w:type="paragraph" w:customStyle="1" w:styleId="WW-Ttulo212345678910111213141516171819202122232425262728293031323334353637383940414243444546474849505152535455565758596061626364">
    <w:name w:val="WW-Título212345678910111213141516171819202122232425262728293031323334353637383940414243444546474849505152535455565758596061626364"/>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2">
    <w:name w:val="WW-Título123456789101112131415161718192021222324252627282930313233343536373839404142434445464748495051525354555657585960616263646566676869707172737475767778798081828384858687888990919293949596979899100101102103104105106107108109110111112113114115116111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1">
    <w:name w:val="WW-Título1234567891011121314151617181920212223242526272829303132333435363738394041424344454647484950515253545556575859606162636465666768697071727374757677787980818283848586878889909192939495969798991001011021031041051061071081091101111121131141151161111"/>
    <w:basedOn w:val="Normal"/>
    <w:pPr>
      <w:spacing w:before="238" w:after="119"/>
    </w:pPr>
  </w:style>
  <w:style w:type="paragraph" w:customStyle="1" w:styleId="WW-Ttulo11234567891011121314151617181920212223242526272829303132333435363738394041424344454647484950515253545556575859606162636465">
    <w:name w:val="WW-Título11234567891011121314151617181920212223242526272829303132333435363738394041424344454647484950515253545556575859606162636465"/>
    <w:basedOn w:val="Normal"/>
    <w:pPr>
      <w:spacing w:before="238" w:after="119"/>
    </w:pPr>
  </w:style>
  <w:style w:type="paragraph" w:customStyle="1" w:styleId="WW-Ttulo21234567891011121314151617181920212223242526272829303132333435363738394041424344454647484950515253545556575859606162636465">
    <w:name w:val="WW-Título21234567891011121314151617181920212223242526272829303132333435363738394041424344454647484950515253545556575859606162636465"/>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10">
    <w:name w:val="WW-Título123456789101112131415161718192021222324252627282930313233343536373839404142434445464748495051525354555657585960616263646566676869707172737475767778798081828384858687888990919293949596979899100101102103104105106107108109110111112113114115116111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9">
    <w:name w:val="WW-Título1234567891011121314151617181920212223242526272829303132333435363738394041424344454647484950515253545556575859606162636465666768697071727374757677787980818283848586878889909192939495969798991001011021031041051061071081091101111121131141151161179"/>
    <w:basedOn w:val="Normal"/>
    <w:pPr>
      <w:spacing w:before="238" w:after="119"/>
    </w:pPr>
  </w:style>
  <w:style w:type="paragraph" w:customStyle="1" w:styleId="WW-Ttulo1123456789101112131415161718192021222324252627282930313233343536373839404142434445464748495051525354555657585960616263646566">
    <w:name w:val="WW-Título1123456789101112131415161718192021222324252627282930313233343536373839404142434445464748495051525354555657585960616263646566"/>
    <w:basedOn w:val="Normal"/>
    <w:pPr>
      <w:spacing w:before="238" w:after="119"/>
    </w:pPr>
  </w:style>
  <w:style w:type="paragraph" w:customStyle="1" w:styleId="WW-Ttulo2123456789101112131415161718192021222324252627282930313233343536373839404142434445464748495051525354555657585960616263646566">
    <w:name w:val="WW-Título2123456789101112131415161718192021222324252627282930313233343536373839404142434445464748495051525354555657585960616263646566"/>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8">
    <w:name w:val="WW-Título1234567891011121314151617181920212223242526272829303132333435363738394041424344454647484950515253545556575859606162636465666768697071727374757677787980818283848586878889909192939495969798991001011021031041051061071081091101111121131141151161178"/>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7">
    <w:name w:val="WW-Título1234567891011121314151617181920212223242526272829303132333435363738394041424344454647484950515253545556575859606162636465666768697071727374757677787980818283848586878889909192939495969798991001011021031041051061071081091101111121131141151161177"/>
    <w:basedOn w:val="Normal"/>
    <w:pPr>
      <w:spacing w:before="238" w:after="119"/>
    </w:pPr>
  </w:style>
  <w:style w:type="paragraph" w:customStyle="1" w:styleId="WW-Ttulo112345678910111213141516171819202122232425262728293031323334353637383940414243444546474849505152535455565758596061626364656667">
    <w:name w:val="WW-Título112345678910111213141516171819202122232425262728293031323334353637383940414243444546474849505152535455565758596061626364656667"/>
    <w:basedOn w:val="Normal"/>
    <w:pPr>
      <w:spacing w:before="238" w:after="119"/>
    </w:pPr>
  </w:style>
  <w:style w:type="paragraph" w:customStyle="1" w:styleId="WW-Ttulo212345678910111213141516171819202122232425262728293031323334353637383940414243444546474849505152535455565758596061626364656667">
    <w:name w:val="WW-Título212345678910111213141516171819202122232425262728293031323334353637383940414243444546474849505152535455565758596061626364656667"/>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6">
    <w:name w:val="WW-Título123456789101112131415161718192021222324252627282930313233343536373839404142434445464748495051525354555657585960616263646566676869707172737475767778798081828384858687888990919293949596979899100101102103104105106107108109110111112113114115116117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eastAsia="Tahoma" w:hAnsi="Tahoma"/>
      <w:color w:val="000000"/>
      <w:sz w:val="88"/>
      <w:szCs w:val="88"/>
    </w:rPr>
  </w:style>
  <w:style w:type="paragraph" w:styleId="PargrafodaLista">
    <w:name w:val="List Paragraph"/>
    <w:basedOn w:val="Normal"/>
    <w:uiPriority w:val="1"/>
    <w:qFormat/>
    <w:pPr>
      <w:ind w:left="720"/>
    </w:pPr>
  </w:style>
  <w:style w:type="paragraph" w:customStyle="1" w:styleId="Corpodetexto21">
    <w:name w:val="Corpo de texto 21"/>
    <w:basedOn w:val="Normal"/>
    <w:pPr>
      <w:ind w:right="-1"/>
      <w:jc w:val="both"/>
    </w:pPr>
    <w:rPr>
      <w:sz w:val="24"/>
    </w:rPr>
  </w:style>
  <w:style w:type="paragraph" w:styleId="NormalWeb">
    <w:name w:val="Normal (Web)"/>
    <w:basedOn w:val="Normal"/>
    <w:pPr>
      <w:suppressAutoHyphens w:val="0"/>
      <w:spacing w:before="100" w:after="100"/>
    </w:pPr>
    <w:rPr>
      <w:rFonts w:eastAsia="MS Mincho"/>
      <w:sz w:val="24"/>
      <w:szCs w:val="24"/>
    </w:rPr>
  </w:style>
  <w:style w:type="paragraph" w:customStyle="1" w:styleId="Corpodetexto32">
    <w:name w:val="Corpo de texto 32"/>
    <w:basedOn w:val="Normal"/>
    <w:pPr>
      <w:spacing w:after="120"/>
    </w:pPr>
    <w:rPr>
      <w:sz w:val="16"/>
      <w:szCs w:val="16"/>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5">
    <w:name w:val="WW-Título1234567891011121314151617181920212223242526272829303132333435363738394041424344454647484950515253545556575859606162636465666768697071727374757677787980818283848586878889909192939495969798991001011021031041051061071081091101111121131141151161175"/>
    <w:basedOn w:val="Normal"/>
    <w:pPr>
      <w:spacing w:before="238" w:after="119"/>
    </w:pPr>
  </w:style>
  <w:style w:type="paragraph" w:customStyle="1" w:styleId="WW-Ttulo11234567891011121314151617181920212223242526272829303132333435363738394041424344454647484950515253545556575859606162636465666768">
    <w:name w:val="WW-Título11234567891011121314151617181920212223242526272829303132333435363738394041424344454647484950515253545556575859606162636465666768"/>
    <w:basedOn w:val="Normal"/>
    <w:pPr>
      <w:spacing w:before="238" w:after="119"/>
    </w:pPr>
  </w:style>
  <w:style w:type="paragraph" w:customStyle="1" w:styleId="WW-Ttulo21234567891011121314151617181920212223242526272829303132333435363738394041424344454647484950515253545556575859606162636465666768">
    <w:name w:val="WW-Título21234567891011121314151617181920212223242526272829303132333435363738394041424344454647484950515253545556575859606162636465666768"/>
    <w:basedOn w:val="Normal"/>
    <w:pPr>
      <w:spacing w:before="238" w:after="119"/>
    </w:pPr>
  </w:style>
  <w:style w:type="paragraph" w:customStyle="1" w:styleId="Linhadecota">
    <w:name w:val="Linha de cota"/>
    <w:basedOn w:val="Padro"/>
    <w:rPr>
      <w:rFonts w:cs="SimSun"/>
    </w:rPr>
  </w:style>
  <w:style w:type="paragraph" w:customStyle="1" w:styleId="default">
    <w:name w:val="default"/>
    <w:pPr>
      <w:suppressAutoHyphens/>
      <w:autoSpaceDE w:val="0"/>
      <w:spacing w:line="200" w:lineRule="atLeast"/>
    </w:pPr>
    <w:rPr>
      <w:rFonts w:ascii="Mangal" w:eastAsia="Tahoma" w:hAnsi="Mangal" w:cs="Arial"/>
      <w:kern w:val="1"/>
      <w:sz w:val="36"/>
      <w:szCs w:val="24"/>
    </w:rPr>
  </w:style>
  <w:style w:type="paragraph" w:customStyle="1" w:styleId="blue1">
    <w:name w:val="blue1"/>
    <w:basedOn w:val="default"/>
    <w:rPr>
      <w:rFonts w:cs="Mangal"/>
    </w:rPr>
  </w:style>
  <w:style w:type="paragraph" w:customStyle="1" w:styleId="blue2">
    <w:name w:val="blue2"/>
    <w:basedOn w:val="default"/>
    <w:rPr>
      <w:rFonts w:cs="Mangal"/>
    </w:rPr>
  </w:style>
  <w:style w:type="paragraph" w:customStyle="1" w:styleId="blue3">
    <w:name w:val="blue3"/>
    <w:basedOn w:val="default"/>
    <w:rPr>
      <w:rFonts w:cs="Mangal"/>
    </w:rPr>
  </w:style>
  <w:style w:type="paragraph" w:customStyle="1" w:styleId="bw1">
    <w:name w:val="bw1"/>
    <w:basedOn w:val="default"/>
    <w:rPr>
      <w:rFonts w:cs="Mangal"/>
    </w:rPr>
  </w:style>
  <w:style w:type="paragraph" w:customStyle="1" w:styleId="bw2">
    <w:name w:val="bw2"/>
    <w:basedOn w:val="default"/>
    <w:rPr>
      <w:rFonts w:cs="Mangal"/>
    </w:rPr>
  </w:style>
  <w:style w:type="paragraph" w:customStyle="1" w:styleId="bw3">
    <w:name w:val="bw3"/>
    <w:basedOn w:val="default"/>
    <w:rPr>
      <w:rFonts w:cs="Mangal"/>
    </w:rPr>
  </w:style>
  <w:style w:type="paragraph" w:customStyle="1" w:styleId="orange1">
    <w:name w:val="orange1"/>
    <w:basedOn w:val="default"/>
    <w:rPr>
      <w:rFonts w:cs="Mangal"/>
    </w:rPr>
  </w:style>
  <w:style w:type="paragraph" w:customStyle="1" w:styleId="orange2">
    <w:name w:val="orange2"/>
    <w:basedOn w:val="default"/>
    <w:rPr>
      <w:rFonts w:cs="Mangal"/>
    </w:rPr>
  </w:style>
  <w:style w:type="paragraph" w:customStyle="1" w:styleId="orange3">
    <w:name w:val="orange3"/>
    <w:basedOn w:val="default"/>
    <w:rPr>
      <w:rFonts w:cs="Mangal"/>
    </w:rPr>
  </w:style>
  <w:style w:type="paragraph" w:customStyle="1" w:styleId="turquise1">
    <w:name w:val="turquise1"/>
    <w:basedOn w:val="default"/>
    <w:rPr>
      <w:rFonts w:cs="Mangal"/>
    </w:rPr>
  </w:style>
  <w:style w:type="paragraph" w:customStyle="1" w:styleId="turquise2">
    <w:name w:val="turquise2"/>
    <w:basedOn w:val="default"/>
    <w:rPr>
      <w:rFonts w:cs="Mangal"/>
    </w:rPr>
  </w:style>
  <w:style w:type="paragraph" w:customStyle="1" w:styleId="turquise3">
    <w:name w:val="turquise3"/>
    <w:basedOn w:val="default"/>
    <w:rPr>
      <w:rFonts w:cs="Mangal"/>
    </w:rPr>
  </w:style>
  <w:style w:type="paragraph" w:customStyle="1" w:styleId="gray1">
    <w:name w:val="gray1"/>
    <w:basedOn w:val="default"/>
    <w:rPr>
      <w:rFonts w:cs="Mangal"/>
    </w:rPr>
  </w:style>
  <w:style w:type="paragraph" w:customStyle="1" w:styleId="gray2">
    <w:name w:val="gray2"/>
    <w:basedOn w:val="default"/>
    <w:rPr>
      <w:rFonts w:cs="Mangal"/>
    </w:rPr>
  </w:style>
  <w:style w:type="paragraph" w:customStyle="1" w:styleId="gray3">
    <w:name w:val="gray3"/>
    <w:basedOn w:val="default"/>
    <w:rPr>
      <w:rFonts w:cs="Mangal"/>
    </w:rPr>
  </w:style>
  <w:style w:type="paragraph" w:customStyle="1" w:styleId="sun1">
    <w:name w:val="sun1"/>
    <w:basedOn w:val="default"/>
    <w:rPr>
      <w:rFonts w:cs="Mangal"/>
    </w:rPr>
  </w:style>
  <w:style w:type="paragraph" w:customStyle="1" w:styleId="sun2">
    <w:name w:val="sun2"/>
    <w:basedOn w:val="default"/>
    <w:rPr>
      <w:rFonts w:cs="Mangal"/>
    </w:rPr>
  </w:style>
  <w:style w:type="paragraph" w:customStyle="1" w:styleId="sun3">
    <w:name w:val="sun3"/>
    <w:basedOn w:val="default"/>
    <w:rPr>
      <w:rFonts w:cs="Mangal"/>
    </w:rPr>
  </w:style>
  <w:style w:type="paragraph" w:customStyle="1" w:styleId="earth1">
    <w:name w:val="earth1"/>
    <w:basedOn w:val="default"/>
    <w:rPr>
      <w:rFonts w:cs="Mangal"/>
    </w:rPr>
  </w:style>
  <w:style w:type="paragraph" w:customStyle="1" w:styleId="earth2">
    <w:name w:val="earth2"/>
    <w:basedOn w:val="default"/>
    <w:rPr>
      <w:rFonts w:cs="Mangal"/>
    </w:rPr>
  </w:style>
  <w:style w:type="paragraph" w:customStyle="1" w:styleId="earth3">
    <w:name w:val="earth3"/>
    <w:basedOn w:val="default"/>
    <w:rPr>
      <w:rFonts w:cs="Mangal"/>
    </w:rPr>
  </w:style>
  <w:style w:type="paragraph" w:customStyle="1" w:styleId="green1">
    <w:name w:val="green1"/>
    <w:basedOn w:val="default"/>
    <w:rPr>
      <w:rFonts w:cs="Mangal"/>
    </w:rPr>
  </w:style>
  <w:style w:type="paragraph" w:customStyle="1" w:styleId="green2">
    <w:name w:val="green2"/>
    <w:basedOn w:val="default"/>
    <w:rPr>
      <w:rFonts w:cs="Mangal"/>
    </w:rPr>
  </w:style>
  <w:style w:type="paragraph" w:customStyle="1" w:styleId="green3">
    <w:name w:val="green3"/>
    <w:basedOn w:val="default"/>
    <w:rPr>
      <w:rFonts w:cs="Mangal"/>
    </w:rPr>
  </w:style>
  <w:style w:type="paragraph" w:customStyle="1" w:styleId="seetang1">
    <w:name w:val="seetang1"/>
    <w:basedOn w:val="default"/>
    <w:rPr>
      <w:rFonts w:cs="Mangal"/>
    </w:rPr>
  </w:style>
  <w:style w:type="paragraph" w:customStyle="1" w:styleId="seetang2">
    <w:name w:val="seetang2"/>
    <w:basedOn w:val="default"/>
    <w:rPr>
      <w:rFonts w:cs="Mangal"/>
    </w:rPr>
  </w:style>
  <w:style w:type="paragraph" w:customStyle="1" w:styleId="seetang3">
    <w:name w:val="seetang3"/>
    <w:basedOn w:val="default"/>
    <w:rPr>
      <w:rFonts w:cs="Mangal"/>
    </w:rPr>
  </w:style>
  <w:style w:type="paragraph" w:customStyle="1" w:styleId="lightblue1">
    <w:name w:val="lightblue1"/>
    <w:basedOn w:val="default"/>
    <w:rPr>
      <w:rFonts w:cs="Mangal"/>
    </w:rPr>
  </w:style>
  <w:style w:type="paragraph" w:customStyle="1" w:styleId="lightblue2">
    <w:name w:val="lightblue2"/>
    <w:basedOn w:val="default"/>
    <w:rPr>
      <w:rFonts w:cs="Mangal"/>
    </w:rPr>
  </w:style>
  <w:style w:type="paragraph" w:customStyle="1" w:styleId="lightblue3">
    <w:name w:val="lightblue3"/>
    <w:basedOn w:val="default"/>
    <w:rPr>
      <w:rFonts w:cs="Mangal"/>
    </w:rPr>
  </w:style>
  <w:style w:type="paragraph" w:customStyle="1" w:styleId="yellow1">
    <w:name w:val="yellow1"/>
    <w:basedOn w:val="default"/>
    <w:rPr>
      <w:rFonts w:cs="Mangal"/>
    </w:rPr>
  </w:style>
  <w:style w:type="paragraph" w:customStyle="1" w:styleId="yellow2">
    <w:name w:val="yellow2"/>
    <w:basedOn w:val="default"/>
    <w:rPr>
      <w:rFonts w:cs="Mangal"/>
    </w:rPr>
  </w:style>
  <w:style w:type="paragraph" w:customStyle="1" w:styleId="yellow3">
    <w:name w:val="yellow3"/>
    <w:basedOn w:val="default"/>
    <w:rPr>
      <w:rFonts w:cs="Mangal"/>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4">
    <w:name w:val="WW-Título1234567891011121314151617181920212223242526272829303132333435363738394041424344454647484950515253545556575859606162636465666768697071727374757677787980818283848586878889909192939495969798991001011021031041051061071081091101111121131141151161174"/>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Arial" w:eastAsia="Arial" w:hAnsi="Arial"/>
      <w:color w:val="000000"/>
      <w:sz w:val="56"/>
      <w:szCs w:val="56"/>
    </w:rPr>
  </w:style>
  <w:style w:type="paragraph" w:customStyle="1" w:styleId="Objetosdoplanodefundo">
    <w:name w:val="Objetos do plano de fundo"/>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eastAsia="Tahoma" w:cs="Arial"/>
      <w:kern w:val="1"/>
      <w:sz w:val="24"/>
      <w:szCs w:val="24"/>
    </w:r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3">
    <w:name w:val="WW-Título1234567891011121314151617181920212223242526272829303132333435363738394041424344454647484950515253545556575859606162636465666768697071727374757677787980818283848586878889909192939495969798991001011021031041051061071081091101111121131141151161173"/>
    <w:basedOn w:val="Normal"/>
    <w:pPr>
      <w:spacing w:before="238" w:after="119"/>
    </w:pPr>
  </w:style>
  <w:style w:type="paragraph" w:customStyle="1" w:styleId="WW-Ttulo1123456789101112131415161718192021222324252627282930313233343536373839404142434445464748495051525354555657585960616263646566676869">
    <w:name w:val="WW-Título1123456789101112131415161718192021222324252627282930313233343536373839404142434445464748495051525354555657585960616263646566676869"/>
    <w:basedOn w:val="Normal"/>
    <w:pPr>
      <w:spacing w:before="238" w:after="119"/>
    </w:pPr>
  </w:style>
  <w:style w:type="paragraph" w:customStyle="1" w:styleId="WW-Ttulo2123456789101112131415161718192021222324252627282930313233343536373839404142434445464748495051525354555657585960616263646566676869">
    <w:name w:val="WW-Título2123456789101112131415161718192021222324252627282930313233343536373839404142434445464748495051525354555657585960616263646566676869"/>
    <w:basedOn w:val="Normal"/>
    <w:pPr>
      <w:spacing w:before="238" w:after="119"/>
    </w:pPr>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2">
    <w:name w:val="WW-Título1234567891011121314151617181920212223242526272829303132333435363738394041424344454647484950515253545556575859606162636465666768697071727374757677787980818283848586878889909192939495969798991001011021031041051061071081091101111121131141151161172"/>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Arial" w:eastAsia="Arial" w:hAnsi="Arial"/>
      <w:color w:val="000000"/>
      <w:sz w:val="56"/>
      <w:szCs w:val="56"/>
    </w:rPr>
  </w:style>
  <w:style w:type="paragraph" w:customStyle="1" w:styleId="Corpodetexto22">
    <w:name w:val="Corpo de texto 22"/>
    <w:basedOn w:val="Normal"/>
    <w:pPr>
      <w:ind w:right="-1"/>
      <w:jc w:val="both"/>
    </w:pPr>
    <w:rPr>
      <w:sz w:val="24"/>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SlidedettuloLTGliederung1">
    <w:name w:val="Slide de título~LT~Gliederung 1"/>
    <w:pPr>
      <w:suppressAutoHyphens/>
      <w:spacing w:after="283"/>
    </w:pPr>
    <w:rPr>
      <w:rFonts w:ascii="Mangal" w:eastAsia="Tahoma" w:hAnsi="Mangal" w:cs="Arial"/>
      <w:kern w:val="1"/>
      <w:sz w:val="64"/>
      <w:szCs w:val="24"/>
      <w:lang w:eastAsia="zh-CN" w:bidi="hi-IN"/>
    </w:rPr>
  </w:style>
  <w:style w:type="paragraph" w:customStyle="1" w:styleId="SlidedettuloLTGliederung2">
    <w:name w:val="Slide de título~LT~Gliederung 2"/>
    <w:basedOn w:val="SlidedettuloLTGliederung1"/>
    <w:pPr>
      <w:spacing w:after="227"/>
    </w:pPr>
    <w:rPr>
      <w:rFonts w:cs="Mangal"/>
      <w:sz w:val="48"/>
    </w:rPr>
  </w:style>
  <w:style w:type="paragraph" w:customStyle="1" w:styleId="SlidedettuloLTGliederung3">
    <w:name w:val="Slide de título~LT~Gliederung 3"/>
    <w:basedOn w:val="SlidedettuloLTGliederung2"/>
    <w:pPr>
      <w:spacing w:after="170"/>
    </w:pPr>
    <w:rPr>
      <w:sz w:val="40"/>
    </w:rPr>
  </w:style>
  <w:style w:type="paragraph" w:customStyle="1" w:styleId="SlidedettuloLTGliederung4">
    <w:name w:val="Slide de título~LT~Gliederung 4"/>
    <w:basedOn w:val="SlidedettuloLTGliederung3"/>
    <w:pPr>
      <w:spacing w:after="113"/>
    </w:pPr>
  </w:style>
  <w:style w:type="paragraph" w:customStyle="1" w:styleId="SlidedettuloLTGliederung5">
    <w:name w:val="Slide de título~LT~Gliederung 5"/>
    <w:basedOn w:val="SlidedettuloLTGliederung4"/>
    <w:pPr>
      <w:spacing w:after="57"/>
    </w:pPr>
  </w:style>
  <w:style w:type="paragraph" w:customStyle="1" w:styleId="SlidedettuloLTGliederung6">
    <w:name w:val="Slide de título~LT~Gliederung 6"/>
    <w:basedOn w:val="SlidedettuloLTGliederung5"/>
  </w:style>
  <w:style w:type="paragraph" w:customStyle="1" w:styleId="SlidedettuloLTGliederung7">
    <w:name w:val="Slide de título~LT~Gliederung 7"/>
    <w:basedOn w:val="SlidedettuloLTGliederung6"/>
  </w:style>
  <w:style w:type="paragraph" w:customStyle="1" w:styleId="SlidedettuloLTGliederung8">
    <w:name w:val="Slide de título~LT~Gliederung 8"/>
    <w:basedOn w:val="SlidedettuloLTGliederung7"/>
  </w:style>
  <w:style w:type="paragraph" w:customStyle="1" w:styleId="SlidedettuloLTGliederung9">
    <w:name w:val="Slide de título~LT~Gliederung 9"/>
    <w:basedOn w:val="SlidedettuloLTGliederung8"/>
  </w:style>
  <w:style w:type="paragraph" w:customStyle="1" w:styleId="SlidedettuloLTTitel">
    <w:name w:val="Slide de título~LT~Titel"/>
    <w:pPr>
      <w:suppressAutoHyphens/>
    </w:pPr>
    <w:rPr>
      <w:rFonts w:ascii="Mangal" w:eastAsia="Tahoma" w:hAnsi="Mangal" w:cs="Arial"/>
      <w:kern w:val="1"/>
      <w:sz w:val="36"/>
      <w:szCs w:val="24"/>
      <w:lang w:eastAsia="zh-CN" w:bidi="hi-IN"/>
    </w:rPr>
  </w:style>
  <w:style w:type="paragraph" w:customStyle="1" w:styleId="SlidedettuloLTUntertitel">
    <w:name w:val="Slide de título~LT~Untertitel"/>
    <w:pPr>
      <w:suppressAutoHyphens/>
      <w:jc w:val="center"/>
    </w:pPr>
    <w:rPr>
      <w:rFonts w:ascii="Mangal" w:eastAsia="Tahoma" w:hAnsi="Mangal" w:cs="Arial"/>
      <w:kern w:val="1"/>
      <w:sz w:val="64"/>
      <w:szCs w:val="24"/>
      <w:lang w:eastAsia="zh-CN" w:bidi="hi-IN"/>
    </w:rPr>
  </w:style>
  <w:style w:type="paragraph" w:customStyle="1" w:styleId="SlidedettuloLTNotizen">
    <w:name w:val="Slide de título~LT~Notizen"/>
    <w:pPr>
      <w:suppressAutoHyphens/>
      <w:ind w:left="340" w:hanging="340"/>
    </w:pPr>
    <w:rPr>
      <w:rFonts w:ascii="Mangal" w:eastAsia="Tahoma" w:hAnsi="Mangal" w:cs="Arial"/>
      <w:kern w:val="1"/>
      <w:sz w:val="40"/>
      <w:szCs w:val="24"/>
      <w:lang w:eastAsia="zh-CN" w:bidi="hi-IN"/>
    </w:rPr>
  </w:style>
  <w:style w:type="paragraph" w:customStyle="1" w:styleId="SlidedettuloLTHintergrundobjekte">
    <w:name w:val="Slide de título~LT~Hintergrundobjekte"/>
    <w:pPr>
      <w:suppressAutoHyphens/>
    </w:pPr>
    <w:rPr>
      <w:rFonts w:eastAsia="Tahoma" w:cs="Arial"/>
      <w:kern w:val="1"/>
      <w:sz w:val="24"/>
      <w:szCs w:val="24"/>
      <w:lang w:eastAsia="zh-CN" w:bidi="hi-IN"/>
    </w:rPr>
  </w:style>
  <w:style w:type="paragraph" w:customStyle="1" w:styleId="SlidedettuloLTHintergrund">
    <w:name w:val="Slide de título~LT~Hintergrund"/>
    <w:pPr>
      <w:suppressAutoHyphens/>
    </w:pPr>
    <w:rPr>
      <w:rFonts w:eastAsia="Tahoma" w:cs="Arial"/>
      <w:kern w:val="1"/>
      <w:sz w:val="24"/>
      <w:szCs w:val="24"/>
      <w:lang w:eastAsia="zh-CN" w:bidi="hi-IN"/>
    </w:rPr>
  </w:style>
  <w:style w:type="paragraph" w:customStyle="1" w:styleId="TtuloecontedoLTGliederung1">
    <w:name w:val="Título e conteúdo~LT~Gliederung 1"/>
    <w:pPr>
      <w:suppressAutoHyphens/>
      <w:spacing w:after="283"/>
    </w:pPr>
    <w:rPr>
      <w:rFonts w:ascii="Mangal" w:eastAsia="Tahoma" w:hAnsi="Mangal" w:cs="Arial"/>
      <w:kern w:val="1"/>
      <w:sz w:val="64"/>
      <w:szCs w:val="24"/>
      <w:lang w:eastAsia="zh-CN" w:bidi="hi-IN"/>
    </w:rPr>
  </w:style>
  <w:style w:type="paragraph" w:customStyle="1" w:styleId="TtuloecontedoLTGliederung2">
    <w:name w:val="Título e conteúdo~LT~Gliederung 2"/>
    <w:basedOn w:val="TtuloecontedoLTGliederung1"/>
    <w:pPr>
      <w:spacing w:after="227"/>
    </w:pPr>
    <w:rPr>
      <w:rFonts w:cs="Mangal"/>
      <w:sz w:val="48"/>
    </w:rPr>
  </w:style>
  <w:style w:type="paragraph" w:customStyle="1" w:styleId="TtuloecontedoLTGliederung3">
    <w:name w:val="Título e conteúdo~LT~Gliederung 3"/>
    <w:basedOn w:val="TtuloecontedoLTGliederung2"/>
    <w:pPr>
      <w:spacing w:after="170"/>
    </w:pPr>
    <w:rPr>
      <w:sz w:val="40"/>
    </w:rPr>
  </w:style>
  <w:style w:type="paragraph" w:customStyle="1" w:styleId="TtuloecontedoLTGliederung4">
    <w:name w:val="Título e conteúdo~LT~Gliederung 4"/>
    <w:basedOn w:val="TtuloecontedoLTGliederung3"/>
    <w:pPr>
      <w:spacing w:after="113"/>
    </w:pPr>
  </w:style>
  <w:style w:type="paragraph" w:customStyle="1" w:styleId="TtuloecontedoLTGliederung5">
    <w:name w:val="Título e conteúdo~LT~Gliederung 5"/>
    <w:basedOn w:val="TtuloecontedoLTGliederung4"/>
    <w:pPr>
      <w:spacing w:after="57"/>
    </w:pPr>
  </w:style>
  <w:style w:type="paragraph" w:customStyle="1" w:styleId="TtuloecontedoLTGliederung6">
    <w:name w:val="Título e conteúdo~LT~Gliederung 6"/>
    <w:basedOn w:val="TtuloecontedoLTGliederung5"/>
  </w:style>
  <w:style w:type="paragraph" w:customStyle="1" w:styleId="TtuloecontedoLTGliederung7">
    <w:name w:val="Título e conteúdo~LT~Gliederung 7"/>
    <w:basedOn w:val="TtuloecontedoLTGliederung6"/>
  </w:style>
  <w:style w:type="paragraph" w:customStyle="1" w:styleId="TtuloecontedoLTGliederung8">
    <w:name w:val="Título e conteúdo~LT~Gliederung 8"/>
    <w:basedOn w:val="TtuloecontedoLTGliederung7"/>
  </w:style>
  <w:style w:type="paragraph" w:customStyle="1" w:styleId="TtuloecontedoLTGliederung9">
    <w:name w:val="Título e conteúdo~LT~Gliederung 9"/>
    <w:basedOn w:val="TtuloecontedoLTGliederung8"/>
  </w:style>
  <w:style w:type="paragraph" w:customStyle="1" w:styleId="TtuloecontedoLTTitel">
    <w:name w:val="Título e conteúdo~LT~Titel"/>
    <w:pPr>
      <w:suppressAutoHyphens/>
    </w:pPr>
    <w:rPr>
      <w:rFonts w:ascii="Mangal" w:eastAsia="Tahoma" w:hAnsi="Mangal" w:cs="Arial"/>
      <w:kern w:val="1"/>
      <w:sz w:val="36"/>
      <w:szCs w:val="24"/>
      <w:lang w:eastAsia="zh-CN" w:bidi="hi-IN"/>
    </w:rPr>
  </w:style>
  <w:style w:type="paragraph" w:customStyle="1" w:styleId="TtuloecontedoLTUntertitel">
    <w:name w:val="Título e conteúdo~LT~Untertitel"/>
    <w:pPr>
      <w:suppressAutoHyphens/>
      <w:jc w:val="center"/>
    </w:pPr>
    <w:rPr>
      <w:rFonts w:ascii="Mangal" w:eastAsia="Tahoma" w:hAnsi="Mangal" w:cs="Arial"/>
      <w:kern w:val="1"/>
      <w:sz w:val="64"/>
      <w:szCs w:val="24"/>
      <w:lang w:eastAsia="zh-CN" w:bidi="hi-IN"/>
    </w:rPr>
  </w:style>
  <w:style w:type="paragraph" w:customStyle="1" w:styleId="TtuloecontedoLTNotizen">
    <w:name w:val="Título e conteúdo~LT~Notizen"/>
    <w:pPr>
      <w:suppressAutoHyphens/>
      <w:ind w:left="340" w:hanging="340"/>
    </w:pPr>
    <w:rPr>
      <w:rFonts w:ascii="Mangal" w:eastAsia="Tahoma" w:hAnsi="Mangal" w:cs="Arial"/>
      <w:kern w:val="1"/>
      <w:sz w:val="40"/>
      <w:szCs w:val="24"/>
      <w:lang w:eastAsia="zh-CN" w:bidi="hi-IN"/>
    </w:rPr>
  </w:style>
  <w:style w:type="paragraph" w:customStyle="1" w:styleId="TtuloecontedoLTHintergrundobjekte">
    <w:name w:val="Título e conteúdo~LT~Hintergrundobjekte"/>
    <w:pPr>
      <w:suppressAutoHyphens/>
    </w:pPr>
    <w:rPr>
      <w:rFonts w:eastAsia="Tahoma" w:cs="Arial"/>
      <w:kern w:val="1"/>
      <w:sz w:val="24"/>
      <w:szCs w:val="24"/>
      <w:lang w:eastAsia="zh-CN" w:bidi="hi-IN"/>
    </w:rPr>
  </w:style>
  <w:style w:type="paragraph" w:customStyle="1" w:styleId="TtuloecontedoLTHintergrund">
    <w:name w:val="Título e conteúdo~LT~Hintergrund"/>
    <w:pPr>
      <w:suppressAutoHyphens/>
    </w:pPr>
    <w:rPr>
      <w:rFonts w:eastAsia="Tahoma" w:cs="Arial"/>
      <w:kern w:val="1"/>
      <w:sz w:val="24"/>
      <w:szCs w:val="24"/>
      <w:lang w:eastAsia="zh-CN" w:bidi="hi-IN"/>
    </w:rPr>
  </w:style>
  <w:style w:type="paragraph" w:customStyle="1" w:styleId="Normal2">
    <w:name w:val="Normal2"/>
    <w:pPr>
      <w:widowControl w:val="0"/>
      <w:suppressAutoHyphens/>
    </w:pPr>
    <w:rPr>
      <w:rFonts w:ascii="Calibri" w:eastAsia="SimSun" w:hAnsi="Calibri" w:cs="Mangal"/>
      <w:sz w:val="24"/>
      <w:szCs w:val="24"/>
      <w:lang w:eastAsia="zh-CN" w:bidi="hi-IN"/>
    </w:rPr>
  </w:style>
  <w:style w:type="paragraph" w:customStyle="1" w:styleId="Textoprformatado">
    <w:name w:val="Texto préformatado"/>
    <w:basedOn w:val="Normal"/>
    <w:rPr>
      <w:rFonts w:ascii="Courier New" w:eastAsia="NSimSun" w:hAnsi="Courier New" w:cs="Courier New"/>
    </w:rPr>
  </w:style>
  <w:style w:type="paragraph" w:customStyle="1" w:styleId="SemEspaamento1">
    <w:name w:val="Sem Espaçamento1"/>
    <w:pPr>
      <w:suppressAutoHyphens/>
      <w:spacing w:line="100" w:lineRule="atLeast"/>
    </w:pPr>
    <w:rPr>
      <w:rFonts w:ascii="Calibri" w:eastAsia="SimSun" w:hAnsi="Calibri" w:cs="Calibri"/>
      <w:color w:val="00000A"/>
      <w:sz w:val="22"/>
      <w:szCs w:val="22"/>
      <w:lang w:eastAsia="en-US"/>
    </w:rPr>
  </w:style>
  <w:style w:type="paragraph" w:styleId="Textodebalo">
    <w:name w:val="Balloon Text"/>
    <w:basedOn w:val="Normal"/>
    <w:link w:val="TextodebaloChar"/>
    <w:uiPriority w:val="99"/>
    <w:semiHidden/>
    <w:unhideWhenUsed/>
    <w:rsid w:val="003902B7"/>
    <w:rPr>
      <w:rFonts w:ascii="Segoe UI" w:hAnsi="Segoe UI"/>
      <w:sz w:val="18"/>
      <w:szCs w:val="18"/>
      <w:lang w:val="x-none"/>
    </w:rPr>
  </w:style>
  <w:style w:type="character" w:customStyle="1" w:styleId="TextodebaloChar">
    <w:name w:val="Texto de balão Char"/>
    <w:link w:val="Textodebalo"/>
    <w:uiPriority w:val="99"/>
    <w:semiHidden/>
    <w:rsid w:val="003902B7"/>
    <w:rPr>
      <w:rFonts w:ascii="Segoe UI" w:hAnsi="Segoe UI" w:cs="Segoe UI"/>
      <w:sz w:val="18"/>
      <w:szCs w:val="18"/>
    </w:rPr>
  </w:style>
  <w:style w:type="paragraph" w:styleId="Textodenotaderodap">
    <w:name w:val="footnote text"/>
    <w:basedOn w:val="Normal"/>
    <w:link w:val="TextodenotaderodapChar"/>
    <w:uiPriority w:val="99"/>
    <w:semiHidden/>
    <w:rsid w:val="00FB2EAC"/>
    <w:pPr>
      <w:suppressAutoHyphens w:val="0"/>
    </w:pPr>
  </w:style>
  <w:style w:type="character" w:customStyle="1" w:styleId="TextodenotaderodapChar">
    <w:name w:val="Texto de nota de rodapé Char"/>
    <w:basedOn w:val="Fontepargpadro"/>
    <w:link w:val="Textodenotaderodap"/>
    <w:uiPriority w:val="99"/>
    <w:semiHidden/>
    <w:rsid w:val="00FB2EAC"/>
  </w:style>
  <w:style w:type="character" w:styleId="Refdenotaderodap">
    <w:name w:val="footnote reference"/>
    <w:uiPriority w:val="99"/>
    <w:semiHidden/>
    <w:rsid w:val="00FB2EAC"/>
    <w:rPr>
      <w:vertAlign w:val="superscript"/>
    </w:rPr>
  </w:style>
  <w:style w:type="character" w:styleId="Meno">
    <w:name w:val="Mention"/>
    <w:uiPriority w:val="99"/>
    <w:semiHidden/>
    <w:unhideWhenUsed/>
    <w:rsid w:val="00677910"/>
    <w:rPr>
      <w:color w:val="2B579A"/>
      <w:shd w:val="clear" w:color="auto" w:fill="E6E6E6"/>
    </w:rPr>
  </w:style>
  <w:style w:type="character" w:customStyle="1" w:styleId="MenoPendente1">
    <w:name w:val="Menção Pendente1"/>
    <w:uiPriority w:val="99"/>
    <w:semiHidden/>
    <w:unhideWhenUsed/>
    <w:rsid w:val="00C97462"/>
    <w:rPr>
      <w:color w:val="808080"/>
      <w:shd w:val="clear" w:color="auto" w:fill="E6E6E6"/>
    </w:rPr>
  </w:style>
  <w:style w:type="character" w:styleId="Refdecomentrio">
    <w:name w:val="annotation reference"/>
    <w:uiPriority w:val="99"/>
    <w:semiHidden/>
    <w:unhideWhenUsed/>
    <w:rsid w:val="0084712A"/>
    <w:rPr>
      <w:sz w:val="16"/>
      <w:szCs w:val="16"/>
    </w:rPr>
  </w:style>
  <w:style w:type="paragraph" w:styleId="Textodecomentrio">
    <w:name w:val="annotation text"/>
    <w:basedOn w:val="Normal"/>
    <w:link w:val="TextodecomentrioChar"/>
    <w:uiPriority w:val="99"/>
    <w:semiHidden/>
    <w:unhideWhenUsed/>
    <w:rsid w:val="0084712A"/>
  </w:style>
  <w:style w:type="character" w:customStyle="1" w:styleId="TextodecomentrioChar">
    <w:name w:val="Texto de comentário Char"/>
    <w:link w:val="Textodecomentrio"/>
    <w:uiPriority w:val="99"/>
    <w:semiHidden/>
    <w:rsid w:val="0084712A"/>
  </w:style>
  <w:style w:type="paragraph" w:styleId="Assuntodocomentrio">
    <w:name w:val="annotation subject"/>
    <w:basedOn w:val="Textodecomentrio"/>
    <w:next w:val="Textodecomentrio"/>
    <w:link w:val="AssuntodocomentrioChar"/>
    <w:uiPriority w:val="99"/>
    <w:semiHidden/>
    <w:unhideWhenUsed/>
    <w:rsid w:val="0084712A"/>
    <w:rPr>
      <w:b/>
      <w:bCs/>
    </w:rPr>
  </w:style>
  <w:style w:type="character" w:customStyle="1" w:styleId="AssuntodocomentrioChar">
    <w:name w:val="Assunto do comentário Char"/>
    <w:link w:val="Assuntodocomentrio"/>
    <w:uiPriority w:val="99"/>
    <w:semiHidden/>
    <w:rsid w:val="0084712A"/>
    <w:rPr>
      <w:b/>
      <w:bCs/>
    </w:rPr>
  </w:style>
  <w:style w:type="paragraph" w:styleId="Reviso">
    <w:name w:val="Revision"/>
    <w:hidden/>
    <w:uiPriority w:val="99"/>
    <w:semiHidden/>
    <w:rsid w:val="00530689"/>
  </w:style>
  <w:style w:type="paragraph" w:customStyle="1" w:styleId="WW-Ttulo1234567891011121314151617181920212223242526272829303132333435363738394041424344454647484950515253545556575859606162636465666768697071727374757677787980818283848586878889909192939495969798991001011021031041051061071081091101111121131141151161171">
    <w:name w:val="WW-Título1234567891011121314151617181920212223242526272829303132333435363738394041424344454647484950515253545556575859606162636465666768697071727374757677787980818283848586878889909192939495969798991001011021031041051061071081091101111121131141151161171"/>
    <w:rsid w:val="00637D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Tahoma" w:eastAsia="Tahoma" w:hAnsi="Tahoma"/>
      <w:color w:val="444455"/>
      <w:sz w:val="86"/>
      <w:szCs w:val="86"/>
    </w:rPr>
  </w:style>
  <w:style w:type="character" w:styleId="MenoPendente">
    <w:name w:val="Unresolved Mention"/>
    <w:basedOn w:val="Fontepargpadro"/>
    <w:uiPriority w:val="99"/>
    <w:semiHidden/>
    <w:unhideWhenUsed/>
    <w:rsid w:val="00494C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45063">
      <w:bodyDiv w:val="1"/>
      <w:marLeft w:val="0"/>
      <w:marRight w:val="0"/>
      <w:marTop w:val="0"/>
      <w:marBottom w:val="0"/>
      <w:divBdr>
        <w:top w:val="none" w:sz="0" w:space="0" w:color="auto"/>
        <w:left w:val="none" w:sz="0" w:space="0" w:color="auto"/>
        <w:bottom w:val="none" w:sz="0" w:space="0" w:color="auto"/>
        <w:right w:val="none" w:sz="0" w:space="0" w:color="auto"/>
      </w:divBdr>
      <w:divsChild>
        <w:div w:id="782265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8685227">
              <w:marLeft w:val="0"/>
              <w:marRight w:val="0"/>
              <w:marTop w:val="0"/>
              <w:marBottom w:val="0"/>
              <w:divBdr>
                <w:top w:val="none" w:sz="0" w:space="0" w:color="auto"/>
                <w:left w:val="none" w:sz="0" w:space="0" w:color="auto"/>
                <w:bottom w:val="none" w:sz="0" w:space="0" w:color="auto"/>
                <w:right w:val="none" w:sz="0" w:space="0" w:color="auto"/>
              </w:divBdr>
              <w:divsChild>
                <w:div w:id="17632348">
                  <w:marLeft w:val="0"/>
                  <w:marRight w:val="0"/>
                  <w:marTop w:val="0"/>
                  <w:marBottom w:val="0"/>
                  <w:divBdr>
                    <w:top w:val="none" w:sz="0" w:space="0" w:color="auto"/>
                    <w:left w:val="none" w:sz="0" w:space="0" w:color="auto"/>
                    <w:bottom w:val="none" w:sz="0" w:space="0" w:color="auto"/>
                    <w:right w:val="none" w:sz="0" w:space="0" w:color="auto"/>
                  </w:divBdr>
                </w:div>
                <w:div w:id="324092819">
                  <w:marLeft w:val="0"/>
                  <w:marRight w:val="0"/>
                  <w:marTop w:val="0"/>
                  <w:marBottom w:val="0"/>
                  <w:divBdr>
                    <w:top w:val="none" w:sz="0" w:space="0" w:color="auto"/>
                    <w:left w:val="none" w:sz="0" w:space="0" w:color="auto"/>
                    <w:bottom w:val="none" w:sz="0" w:space="0" w:color="auto"/>
                    <w:right w:val="none" w:sz="0" w:space="0" w:color="auto"/>
                  </w:divBdr>
                </w:div>
                <w:div w:id="643974624">
                  <w:marLeft w:val="0"/>
                  <w:marRight w:val="0"/>
                  <w:marTop w:val="0"/>
                  <w:marBottom w:val="0"/>
                  <w:divBdr>
                    <w:top w:val="none" w:sz="0" w:space="0" w:color="auto"/>
                    <w:left w:val="none" w:sz="0" w:space="0" w:color="auto"/>
                    <w:bottom w:val="none" w:sz="0" w:space="0" w:color="auto"/>
                    <w:right w:val="none" w:sz="0" w:space="0" w:color="auto"/>
                  </w:divBdr>
                </w:div>
                <w:div w:id="796992263">
                  <w:marLeft w:val="0"/>
                  <w:marRight w:val="0"/>
                  <w:marTop w:val="0"/>
                  <w:marBottom w:val="0"/>
                  <w:divBdr>
                    <w:top w:val="none" w:sz="0" w:space="0" w:color="auto"/>
                    <w:left w:val="none" w:sz="0" w:space="0" w:color="auto"/>
                    <w:bottom w:val="none" w:sz="0" w:space="0" w:color="auto"/>
                    <w:right w:val="none" w:sz="0" w:space="0" w:color="auto"/>
                  </w:divBdr>
                </w:div>
                <w:div w:id="818767328">
                  <w:marLeft w:val="0"/>
                  <w:marRight w:val="0"/>
                  <w:marTop w:val="0"/>
                  <w:marBottom w:val="0"/>
                  <w:divBdr>
                    <w:top w:val="none" w:sz="0" w:space="0" w:color="auto"/>
                    <w:left w:val="none" w:sz="0" w:space="0" w:color="auto"/>
                    <w:bottom w:val="none" w:sz="0" w:space="0" w:color="auto"/>
                    <w:right w:val="none" w:sz="0" w:space="0" w:color="auto"/>
                  </w:divBdr>
                </w:div>
                <w:div w:id="1433280023">
                  <w:marLeft w:val="0"/>
                  <w:marRight w:val="0"/>
                  <w:marTop w:val="0"/>
                  <w:marBottom w:val="0"/>
                  <w:divBdr>
                    <w:top w:val="none" w:sz="0" w:space="0" w:color="auto"/>
                    <w:left w:val="none" w:sz="0" w:space="0" w:color="auto"/>
                    <w:bottom w:val="none" w:sz="0" w:space="0" w:color="auto"/>
                    <w:right w:val="none" w:sz="0" w:space="0" w:color="auto"/>
                  </w:divBdr>
                </w:div>
                <w:div w:id="1647978470">
                  <w:marLeft w:val="0"/>
                  <w:marRight w:val="0"/>
                  <w:marTop w:val="0"/>
                  <w:marBottom w:val="0"/>
                  <w:divBdr>
                    <w:top w:val="none" w:sz="0" w:space="0" w:color="auto"/>
                    <w:left w:val="none" w:sz="0" w:space="0" w:color="auto"/>
                    <w:bottom w:val="none" w:sz="0" w:space="0" w:color="auto"/>
                    <w:right w:val="none" w:sz="0" w:space="0" w:color="auto"/>
                  </w:divBdr>
                </w:div>
                <w:div w:id="1668901815">
                  <w:marLeft w:val="0"/>
                  <w:marRight w:val="0"/>
                  <w:marTop w:val="0"/>
                  <w:marBottom w:val="0"/>
                  <w:divBdr>
                    <w:top w:val="none" w:sz="0" w:space="0" w:color="auto"/>
                    <w:left w:val="none" w:sz="0" w:space="0" w:color="auto"/>
                    <w:bottom w:val="none" w:sz="0" w:space="0" w:color="auto"/>
                    <w:right w:val="none" w:sz="0" w:space="0" w:color="auto"/>
                  </w:divBdr>
                </w:div>
                <w:div w:id="176626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2848">
      <w:bodyDiv w:val="1"/>
      <w:marLeft w:val="0"/>
      <w:marRight w:val="0"/>
      <w:marTop w:val="0"/>
      <w:marBottom w:val="0"/>
      <w:divBdr>
        <w:top w:val="none" w:sz="0" w:space="0" w:color="auto"/>
        <w:left w:val="none" w:sz="0" w:space="0" w:color="auto"/>
        <w:bottom w:val="none" w:sz="0" w:space="0" w:color="auto"/>
        <w:right w:val="none" w:sz="0" w:space="0" w:color="auto"/>
      </w:divBdr>
      <w:divsChild>
        <w:div w:id="641816612">
          <w:marLeft w:val="144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elipe.marcondes@meioambiente.mg.gov.br" TargetMode="External"/><Relationship Id="rId18" Type="http://schemas.openxmlformats.org/officeDocument/2006/relationships/hyperlink" Target="mailto:alexandre.vilella@fiesp.com.br" TargetMode="External"/><Relationship Id="rId26" Type="http://schemas.openxmlformats.org/officeDocument/2006/relationships/hyperlink" Target="mailto:ditec@agbpeixevivo.org.br" TargetMode="External"/><Relationship Id="rId39" Type="http://schemas.openxmlformats.org/officeDocument/2006/relationships/hyperlink" Target="mailto:juridico@aesbe.org.br" TargetMode="External"/><Relationship Id="rId3" Type="http://schemas.openxmlformats.org/officeDocument/2006/relationships/styles" Target="styles.xml"/><Relationship Id="rId21" Type="http://schemas.openxmlformats.org/officeDocument/2006/relationships/hyperlink" Target="mailto:fonasc.cnrh@gmail.com" TargetMode="External"/><Relationship Id="rId34" Type="http://schemas.openxmlformats.org/officeDocument/2006/relationships/hyperlink" Target="mailto:adsonrr@hotmail.com" TargetMode="External"/><Relationship Id="rId42" Type="http://schemas.openxmlformats.org/officeDocument/2006/relationships/hyperlink" Target="mailto:gesmar.santos@ipea.gov.br"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renato@mme.gov.br" TargetMode="External"/><Relationship Id="rId17" Type="http://schemas.openxmlformats.org/officeDocument/2006/relationships/hyperlink" Target="mailto:azefilho@hotmail.com" TargetMode="External"/><Relationship Id="rId25" Type="http://schemas.openxmlformats.org/officeDocument/2006/relationships/hyperlink" Target="mailto:josearcoverde@hotmail.com" TargetMode="External"/><Relationship Id="rId33" Type="http://schemas.openxmlformats.org/officeDocument/2006/relationships/hyperlink" Target="mailto:camila.souza@light.com.br" TargetMode="External"/><Relationship Id="rId38" Type="http://schemas.openxmlformats.org/officeDocument/2006/relationships/hyperlink" Target="mailto:jefferson.marinho@fazenda.gov.br"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aynacm@cedae.com.br" TargetMode="External"/><Relationship Id="rId20" Type="http://schemas.openxmlformats.org/officeDocument/2006/relationships/hyperlink" Target="mailto:jaildo@yahoo.com" TargetMode="External"/><Relationship Id="rId29" Type="http://schemas.openxmlformats.org/officeDocument/2006/relationships/hyperlink" Target="mailto:murtha@ana.gov.br" TargetMode="External"/><Relationship Id="rId41" Type="http://schemas.openxmlformats.org/officeDocument/2006/relationships/hyperlink" Target="mailto:priatall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o.amorim@ana.gov.br" TargetMode="External"/><Relationship Id="rId24" Type="http://schemas.openxmlformats.org/officeDocument/2006/relationships/hyperlink" Target="mailto:presidencia@cbhsaofrancisco.org.br" TargetMode="External"/><Relationship Id="rId32" Type="http://schemas.openxmlformats.org/officeDocument/2006/relationships/hyperlink" Target="mailto:cisino@aiba.org.br" TargetMode="External"/><Relationship Id="rId37" Type="http://schemas.openxmlformats.org/officeDocument/2006/relationships/hyperlink" Target="mailto:gerenciaexecutiva@dij2.com.br" TargetMode="External"/><Relationship Id="rId40" Type="http://schemas.openxmlformats.org/officeDocument/2006/relationships/hyperlink" Target="mailto:brunofs@ssrh.sp.gov.br" TargetMode="External"/><Relationship Id="rId45" Type="http://schemas.openxmlformats.org/officeDocument/2006/relationships/hyperlink" Target="mailto:liliana.pimentel@mma.gov.br" TargetMode="External"/><Relationship Id="rId5" Type="http://schemas.openxmlformats.org/officeDocument/2006/relationships/webSettings" Target="webSettings.xml"/><Relationship Id="rId15" Type="http://schemas.openxmlformats.org/officeDocument/2006/relationships/hyperlink" Target="mailto:monica.lima@inema.ba.gov.br" TargetMode="External"/><Relationship Id="rId23" Type="http://schemas.openxmlformats.org/officeDocument/2006/relationships/hyperlink" Target="mailto:lrpfarias@uol.com.br" TargetMode="External"/><Relationship Id="rId28" Type="http://schemas.openxmlformats.org/officeDocument/2006/relationships/hyperlink" Target="mailto:gabrielarborges@gmail.com" TargetMode="External"/><Relationship Id="rId36" Type="http://schemas.openxmlformats.org/officeDocument/2006/relationships/hyperlink" Target="mailto:sahelcayres@hotmail.com" TargetMode="External"/><Relationship Id="rId49" Type="http://schemas.openxmlformats.org/officeDocument/2006/relationships/theme" Target="theme/theme1.xml"/><Relationship Id="rId10" Type="http://schemas.openxmlformats.org/officeDocument/2006/relationships/hyperlink" Target="mailto:geraldo.goes@mma.gov.br" TargetMode="External"/><Relationship Id="rId19" Type="http://schemas.openxmlformats.org/officeDocument/2006/relationships/hyperlink" Target="mailto:operacao.agua@sanasa.com.br" TargetMode="External"/><Relationship Id="rId31" Type="http://schemas.openxmlformats.org/officeDocument/2006/relationships/hyperlink" Target="mailto:ana.mello@faemg.org.br" TargetMode="External"/><Relationship Id="rId44" Type="http://schemas.openxmlformats.org/officeDocument/2006/relationships/hyperlink" Target="mailto:giordanobruno@ana.gov.br" TargetMode="External"/><Relationship Id="rId4" Type="http://schemas.openxmlformats.org/officeDocument/2006/relationships/settings" Target="settings.xml"/><Relationship Id="rId9" Type="http://schemas.openxmlformats.org/officeDocument/2006/relationships/hyperlink" Target="mailto:jose.silverio@agricultura.gov.br" TargetMode="External"/><Relationship Id="rId14" Type="http://schemas.openxmlformats.org/officeDocument/2006/relationships/hyperlink" Target="mailto:liviasoalheiro@gmail.com" TargetMode="External"/><Relationship Id="rId22" Type="http://schemas.openxmlformats.org/officeDocument/2006/relationships/hyperlink" Target="mailto:wfarias2006@hotmail.com" TargetMode="External"/><Relationship Id="rId27" Type="http://schemas.openxmlformats.org/officeDocument/2006/relationships/hyperlink" Target="mailto:cristiano.pereira@ana.gov.br" TargetMode="External"/><Relationship Id="rId30" Type="http://schemas.openxmlformats.org/officeDocument/2006/relationships/hyperlink" Target="mailto:deivid.oliveira@fiemg.com.br" TargetMode="External"/><Relationship Id="rId35" Type="http://schemas.openxmlformats.org/officeDocument/2006/relationships/hyperlink" Target="mailto:ge@dinc.org.br" TargetMode="External"/><Relationship Id="rId43" Type="http://schemas.openxmlformats.org/officeDocument/2006/relationships/hyperlink" Target="mailto:nadia.lopes@patri.com.br" TargetMode="External"/><Relationship Id="rId48" Type="http://schemas.openxmlformats.org/officeDocument/2006/relationships/fontTable" Target="fontTable.xml"/><Relationship Id="rId8" Type="http://schemas.openxmlformats.org/officeDocument/2006/relationships/hyperlink" Target="mailto:joao.evangelista@fazenda.gov.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270FE-EE26-46BC-8F02-D814210CD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7310</Words>
  <Characters>39478</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46695</CharactersWithSpaces>
  <SharedDoc>false</SharedDoc>
  <HLinks>
    <vt:vector size="132" baseType="variant">
      <vt:variant>
        <vt:i4>3276808</vt:i4>
      </vt:variant>
      <vt:variant>
        <vt:i4>63</vt:i4>
      </vt:variant>
      <vt:variant>
        <vt:i4>0</vt:i4>
      </vt:variant>
      <vt:variant>
        <vt:i4>5</vt:i4>
      </vt:variant>
      <vt:variant>
        <vt:lpwstr>mailto:elisa.malafaia@ana.gov.br</vt:lpwstr>
      </vt:variant>
      <vt:variant>
        <vt:lpwstr/>
      </vt:variant>
      <vt:variant>
        <vt:i4>1835105</vt:i4>
      </vt:variant>
      <vt:variant>
        <vt:i4>60</vt:i4>
      </vt:variant>
      <vt:variant>
        <vt:i4>0</vt:i4>
      </vt:variant>
      <vt:variant>
        <vt:i4>5</vt:i4>
      </vt:variant>
      <vt:variant>
        <vt:lpwstr>mailto:psoares@cni.org.br</vt:lpwstr>
      </vt:variant>
      <vt:variant>
        <vt:lpwstr/>
      </vt:variant>
      <vt:variant>
        <vt:i4>2490457</vt:i4>
      </vt:variant>
      <vt:variant>
        <vt:i4>57</vt:i4>
      </vt:variant>
      <vt:variant>
        <vt:i4>0</vt:i4>
      </vt:variant>
      <vt:variant>
        <vt:i4>5</vt:i4>
      </vt:variant>
      <vt:variant>
        <vt:lpwstr>mailto:murtha@ana.gov.br</vt:lpwstr>
      </vt:variant>
      <vt:variant>
        <vt:lpwstr/>
      </vt:variant>
      <vt:variant>
        <vt:i4>6619209</vt:i4>
      </vt:variant>
      <vt:variant>
        <vt:i4>54</vt:i4>
      </vt:variant>
      <vt:variant>
        <vt:i4>0</vt:i4>
      </vt:variant>
      <vt:variant>
        <vt:i4>5</vt:i4>
      </vt:variant>
      <vt:variant>
        <vt:lpwstr>mailto:coren.couto@patri.com.br</vt:lpwstr>
      </vt:variant>
      <vt:variant>
        <vt:lpwstr/>
      </vt:variant>
      <vt:variant>
        <vt:i4>720944</vt:i4>
      </vt:variant>
      <vt:variant>
        <vt:i4>51</vt:i4>
      </vt:variant>
      <vt:variant>
        <vt:i4>0</vt:i4>
      </vt:variant>
      <vt:variant>
        <vt:i4>5</vt:i4>
      </vt:variant>
      <vt:variant>
        <vt:lpwstr>mailto:julia.thomson@umbelino.com.br</vt:lpwstr>
      </vt:variant>
      <vt:variant>
        <vt:lpwstr/>
      </vt:variant>
      <vt:variant>
        <vt:i4>6422540</vt:i4>
      </vt:variant>
      <vt:variant>
        <vt:i4>48</vt:i4>
      </vt:variant>
      <vt:variant>
        <vt:i4>0</vt:i4>
      </vt:variant>
      <vt:variant>
        <vt:i4>5</vt:i4>
      </vt:variant>
      <vt:variant>
        <vt:lpwstr>mailto:jneto@cni.org.br</vt:lpwstr>
      </vt:variant>
      <vt:variant>
        <vt:lpwstr/>
      </vt:variant>
      <vt:variant>
        <vt:i4>2490385</vt:i4>
      </vt:variant>
      <vt:variant>
        <vt:i4>45</vt:i4>
      </vt:variant>
      <vt:variant>
        <vt:i4>0</vt:i4>
      </vt:variant>
      <vt:variant>
        <vt:i4>5</vt:i4>
      </vt:variant>
      <vt:variant>
        <vt:lpwstr>mailto:joaofernandes@aesa.pb.gov.br</vt:lpwstr>
      </vt:variant>
      <vt:variant>
        <vt:lpwstr/>
      </vt:variant>
      <vt:variant>
        <vt:i4>589873</vt:i4>
      </vt:variant>
      <vt:variant>
        <vt:i4>42</vt:i4>
      </vt:variant>
      <vt:variant>
        <vt:i4>0</vt:i4>
      </vt:variant>
      <vt:variant>
        <vt:i4>5</vt:i4>
      </vt:variant>
      <vt:variant>
        <vt:lpwstr>mailto:evania.costa@ana.gov.br</vt:lpwstr>
      </vt:variant>
      <vt:variant>
        <vt:lpwstr/>
      </vt:variant>
      <vt:variant>
        <vt:i4>5570611</vt:i4>
      </vt:variant>
      <vt:variant>
        <vt:i4>39</vt:i4>
      </vt:variant>
      <vt:variant>
        <vt:i4>0</vt:i4>
      </vt:variant>
      <vt:variant>
        <vt:i4>5</vt:i4>
      </vt:variant>
      <vt:variant>
        <vt:lpwstr>mailto:fonasc.cnrh@gmail.com</vt:lpwstr>
      </vt:variant>
      <vt:variant>
        <vt:lpwstr/>
      </vt:variant>
      <vt:variant>
        <vt:i4>655413</vt:i4>
      </vt:variant>
      <vt:variant>
        <vt:i4>36</vt:i4>
      </vt:variant>
      <vt:variant>
        <vt:i4>0</vt:i4>
      </vt:variant>
      <vt:variant>
        <vt:i4>5</vt:i4>
      </vt:variant>
      <vt:variant>
        <vt:lpwstr>mailto:jaildo@yahoo.com</vt:lpwstr>
      </vt:variant>
      <vt:variant>
        <vt:lpwstr/>
      </vt:variant>
      <vt:variant>
        <vt:i4>3342365</vt:i4>
      </vt:variant>
      <vt:variant>
        <vt:i4>33</vt:i4>
      </vt:variant>
      <vt:variant>
        <vt:i4>0</vt:i4>
      </vt:variant>
      <vt:variant>
        <vt:i4>5</vt:i4>
      </vt:variant>
      <vt:variant>
        <vt:lpwstr>mailto:operacao.agua@sanasa.com.br</vt:lpwstr>
      </vt:variant>
      <vt:variant>
        <vt:lpwstr/>
      </vt:variant>
      <vt:variant>
        <vt:i4>4915298</vt:i4>
      </vt:variant>
      <vt:variant>
        <vt:i4>30</vt:i4>
      </vt:variant>
      <vt:variant>
        <vt:i4>0</vt:i4>
      </vt:variant>
      <vt:variant>
        <vt:i4>5</vt:i4>
      </vt:variant>
      <vt:variant>
        <vt:lpwstr>mailto:bpg@daee.sp.gov.br</vt:lpwstr>
      </vt:variant>
      <vt:variant>
        <vt:lpwstr/>
      </vt:variant>
      <vt:variant>
        <vt:i4>917561</vt:i4>
      </vt:variant>
      <vt:variant>
        <vt:i4>27</vt:i4>
      </vt:variant>
      <vt:variant>
        <vt:i4>0</vt:i4>
      </vt:variant>
      <vt:variant>
        <vt:i4>5</vt:i4>
      </vt:variant>
      <vt:variant>
        <vt:lpwstr>mailto:alexandre.vilella@fiesp.com.br</vt:lpwstr>
      </vt:variant>
      <vt:variant>
        <vt:lpwstr/>
      </vt:variant>
      <vt:variant>
        <vt:i4>1507380</vt:i4>
      </vt:variant>
      <vt:variant>
        <vt:i4>24</vt:i4>
      </vt:variant>
      <vt:variant>
        <vt:i4>0</vt:i4>
      </vt:variant>
      <vt:variant>
        <vt:i4>5</vt:i4>
      </vt:variant>
      <vt:variant>
        <vt:lpwstr>mailto:wil.filho@terra.com.br</vt:lpwstr>
      </vt:variant>
      <vt:variant>
        <vt:lpwstr/>
      </vt:variant>
      <vt:variant>
        <vt:i4>3801165</vt:i4>
      </vt:variant>
      <vt:variant>
        <vt:i4>21</vt:i4>
      </vt:variant>
      <vt:variant>
        <vt:i4>0</vt:i4>
      </vt:variant>
      <vt:variant>
        <vt:i4>5</vt:i4>
      </vt:variant>
      <vt:variant>
        <vt:lpwstr>mailto:juridico@aesbe.org.br</vt:lpwstr>
      </vt:variant>
      <vt:variant>
        <vt:lpwstr/>
      </vt:variant>
      <vt:variant>
        <vt:i4>3539027</vt:i4>
      </vt:variant>
      <vt:variant>
        <vt:i4>18</vt:i4>
      </vt:variant>
      <vt:variant>
        <vt:i4>0</vt:i4>
      </vt:variant>
      <vt:variant>
        <vt:i4>5</vt:i4>
      </vt:variant>
      <vt:variant>
        <vt:lpwstr>mailto:monica.lima@inema.ba.gov.br</vt:lpwstr>
      </vt:variant>
      <vt:variant>
        <vt:lpwstr/>
      </vt:variant>
      <vt:variant>
        <vt:i4>524351</vt:i4>
      </vt:variant>
      <vt:variant>
        <vt:i4>15</vt:i4>
      </vt:variant>
      <vt:variant>
        <vt:i4>0</vt:i4>
      </vt:variant>
      <vt:variant>
        <vt:i4>5</vt:i4>
      </vt:variant>
      <vt:variant>
        <vt:lpwstr>mailto:liviasoalheiro@gmail.com</vt:lpwstr>
      </vt:variant>
      <vt:variant>
        <vt:lpwstr/>
      </vt:variant>
      <vt:variant>
        <vt:i4>1966182</vt:i4>
      </vt:variant>
      <vt:variant>
        <vt:i4>12</vt:i4>
      </vt:variant>
      <vt:variant>
        <vt:i4>0</vt:i4>
      </vt:variant>
      <vt:variant>
        <vt:i4>5</vt:i4>
      </vt:variant>
      <vt:variant>
        <vt:lpwstr>mailto:sebastiao.paula@governo.mg.gov.br</vt:lpwstr>
      </vt:variant>
      <vt:variant>
        <vt:lpwstr/>
      </vt:variant>
      <vt:variant>
        <vt:i4>5832824</vt:i4>
      </vt:variant>
      <vt:variant>
        <vt:i4>9</vt:i4>
      </vt:variant>
      <vt:variant>
        <vt:i4>0</vt:i4>
      </vt:variant>
      <vt:variant>
        <vt:i4>5</vt:i4>
      </vt:variant>
      <vt:variant>
        <vt:lpwstr>mailto:luciano.teixeira@mme.gov.br</vt:lpwstr>
      </vt:variant>
      <vt:variant>
        <vt:lpwstr/>
      </vt:variant>
      <vt:variant>
        <vt:i4>4587623</vt:i4>
      </vt:variant>
      <vt:variant>
        <vt:i4>6</vt:i4>
      </vt:variant>
      <vt:variant>
        <vt:i4>0</vt:i4>
      </vt:variant>
      <vt:variant>
        <vt:i4>5</vt:i4>
      </vt:variant>
      <vt:variant>
        <vt:lpwstr>mailto:marco.amorim@ana.gov.br</vt:lpwstr>
      </vt:variant>
      <vt:variant>
        <vt:lpwstr/>
      </vt:variant>
      <vt:variant>
        <vt:i4>4587623</vt:i4>
      </vt:variant>
      <vt:variant>
        <vt:i4>3</vt:i4>
      </vt:variant>
      <vt:variant>
        <vt:i4>0</vt:i4>
      </vt:variant>
      <vt:variant>
        <vt:i4>5</vt:i4>
      </vt:variant>
      <vt:variant>
        <vt:lpwstr>mailto:geraldo.goes@mma.gov.br</vt:lpwstr>
      </vt:variant>
      <vt:variant>
        <vt:lpwstr/>
      </vt:variant>
      <vt:variant>
        <vt:i4>6815829</vt:i4>
      </vt:variant>
      <vt:variant>
        <vt:i4>0</vt:i4>
      </vt:variant>
      <vt:variant>
        <vt:i4>0</vt:i4>
      </vt:variant>
      <vt:variant>
        <vt:i4>5</vt:i4>
      </vt:variant>
      <vt:variant>
        <vt:lpwstr>mailto:jefferson.marinho@fazenda.gov.br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subject/>
  <dc:creator>Claudia Salles</dc:creator>
  <cp:keywords/>
  <dc:description/>
  <cp:lastModifiedBy>Liliana Pimentel</cp:lastModifiedBy>
  <cp:revision>2</cp:revision>
  <cp:lastPrinted>2017-08-21T19:08:00Z</cp:lastPrinted>
  <dcterms:created xsi:type="dcterms:W3CDTF">2018-01-22T20:15:00Z</dcterms:created>
  <dcterms:modified xsi:type="dcterms:W3CDTF">2018-01-22T20:15:00Z</dcterms:modified>
</cp:coreProperties>
</file>